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6F" w:rsidRPr="00F13BE6" w:rsidRDefault="00BE59B2" w:rsidP="000B0C6F">
      <w:pPr>
        <w:rPr>
          <w:rFonts w:ascii="Arial Narrow" w:hAnsi="Arial Narrow" w:cs="Arial"/>
          <w:b/>
          <w:sz w:val="44"/>
          <w:szCs w:val="44"/>
        </w:rPr>
      </w:pPr>
      <w:r>
        <w:rPr>
          <w:noProof/>
          <w:lang w:eastAsia="en-AU"/>
        </w:rPr>
        <w:drawing>
          <wp:anchor distT="0" distB="0" distL="114300" distR="114300" simplePos="0" relativeHeight="251643904" behindDoc="1" locked="0" layoutInCell="1" allowOverlap="1">
            <wp:simplePos x="0" y="0"/>
            <wp:positionH relativeFrom="column">
              <wp:posOffset>-715010</wp:posOffset>
            </wp:positionH>
            <wp:positionV relativeFrom="paragraph">
              <wp:posOffset>-351790</wp:posOffset>
            </wp:positionV>
            <wp:extent cx="837565" cy="9894570"/>
            <wp:effectExtent l="19050" t="0" r="635" b="0"/>
            <wp:wrapTight wrapText="bothSides">
              <wp:wrapPolygon edited="0">
                <wp:start x="-491" y="0"/>
                <wp:lineTo x="-491" y="21542"/>
                <wp:lineTo x="21616" y="21542"/>
                <wp:lineTo x="21616" y="0"/>
                <wp:lineTo x="-491" y="0"/>
              </wp:wrapPolygon>
            </wp:wrapTight>
            <wp:docPr id="3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37565" cy="9894570"/>
                    </a:xfrm>
                    <a:prstGeom prst="rect">
                      <a:avLst/>
                    </a:prstGeom>
                    <a:noFill/>
                    <a:ln w="9525">
                      <a:noFill/>
                      <a:miter lim="800000"/>
                      <a:headEnd/>
                      <a:tailEnd/>
                    </a:ln>
                  </pic:spPr>
                </pic:pic>
              </a:graphicData>
            </a:graphic>
          </wp:anchor>
        </w:drawing>
      </w:r>
    </w:p>
    <w:p w:rsidR="000B0C6F" w:rsidRPr="00C9533F" w:rsidRDefault="000B0C6F" w:rsidP="000B0C6F">
      <w:pPr>
        <w:rPr>
          <w:rFonts w:ascii="Arial Narrow" w:hAnsi="Arial Narrow" w:cs="Arial"/>
          <w:b/>
          <w:color w:val="000080"/>
          <w:sz w:val="40"/>
          <w:szCs w:val="40"/>
        </w:rPr>
      </w:pPr>
    </w:p>
    <w:p w:rsidR="000B0C6F" w:rsidRPr="00C9533F" w:rsidRDefault="00154C68" w:rsidP="000B0C6F">
      <w:pPr>
        <w:jc w:val="center"/>
        <w:rPr>
          <w:rFonts w:ascii="Arial Narrow" w:hAnsi="Arial Narrow" w:cs="Arial"/>
          <w:b/>
          <w:color w:val="000080"/>
          <w:sz w:val="144"/>
          <w:szCs w:val="104"/>
        </w:rPr>
      </w:pPr>
      <w:r>
        <w:rPr>
          <w:rFonts w:ascii="Arial Narrow" w:hAnsi="Arial Narrow" w:cs="Arial"/>
          <w:b/>
          <w:color w:val="000080"/>
          <w:sz w:val="144"/>
          <w:szCs w:val="104"/>
        </w:rPr>
        <w:t>2012</w:t>
      </w:r>
    </w:p>
    <w:p w:rsidR="000B0C6F" w:rsidRPr="00C9533F" w:rsidRDefault="000B0C6F" w:rsidP="000B0C6F">
      <w:pPr>
        <w:jc w:val="both"/>
        <w:rPr>
          <w:rFonts w:ascii="Arial Narrow" w:hAnsi="Arial Narrow" w:cs="Arial"/>
          <w:b/>
          <w:color w:val="000080"/>
          <w:szCs w:val="24"/>
        </w:rPr>
      </w:pPr>
    </w:p>
    <w:p w:rsidR="000B0C6F" w:rsidRPr="00C9533F" w:rsidRDefault="000B0C6F" w:rsidP="000B0C6F">
      <w:pPr>
        <w:jc w:val="both"/>
        <w:rPr>
          <w:rFonts w:ascii="Arial Narrow" w:hAnsi="Arial Narrow" w:cs="Arial"/>
          <w:b/>
          <w:color w:val="000080"/>
          <w:sz w:val="72"/>
          <w:szCs w:val="72"/>
        </w:rPr>
      </w:pPr>
    </w:p>
    <w:p w:rsidR="000B0C6F" w:rsidRPr="00C9533F" w:rsidRDefault="000B0C6F" w:rsidP="000B0C6F">
      <w:pPr>
        <w:jc w:val="center"/>
        <w:rPr>
          <w:rFonts w:ascii="Arial Narrow" w:hAnsi="Arial Narrow" w:cs="Arial"/>
          <w:b/>
          <w:color w:val="000080"/>
          <w:sz w:val="84"/>
          <w:szCs w:val="84"/>
        </w:rPr>
      </w:pPr>
      <w:r w:rsidRPr="00C9533F">
        <w:rPr>
          <w:rFonts w:ascii="Arial Narrow" w:hAnsi="Arial Narrow" w:cs="Arial"/>
          <w:b/>
          <w:color w:val="000080"/>
          <w:sz w:val="84"/>
          <w:szCs w:val="84"/>
        </w:rPr>
        <w:t>VET TEACHER TRAINING</w:t>
      </w:r>
    </w:p>
    <w:p w:rsidR="000B0C6F" w:rsidRPr="00C9533F" w:rsidRDefault="000B0C6F" w:rsidP="000B0C6F">
      <w:pPr>
        <w:jc w:val="center"/>
        <w:rPr>
          <w:rFonts w:ascii="Arial Narrow" w:hAnsi="Arial Narrow" w:cs="Arial"/>
          <w:b/>
          <w:color w:val="000080"/>
          <w:sz w:val="84"/>
          <w:szCs w:val="84"/>
        </w:rPr>
      </w:pPr>
      <w:r w:rsidRPr="00C9533F">
        <w:rPr>
          <w:rFonts w:ascii="Arial Narrow" w:hAnsi="Arial Narrow" w:cs="Arial"/>
          <w:b/>
          <w:color w:val="000080"/>
          <w:sz w:val="84"/>
          <w:szCs w:val="84"/>
        </w:rPr>
        <w:t>PROGRAM</w:t>
      </w:r>
    </w:p>
    <w:p w:rsidR="000B0C6F" w:rsidRPr="00C9533F" w:rsidRDefault="000B0C6F" w:rsidP="000B0C6F">
      <w:pPr>
        <w:tabs>
          <w:tab w:val="left" w:pos="3119"/>
          <w:tab w:val="left" w:pos="4536"/>
        </w:tabs>
        <w:ind w:left="1701"/>
        <w:rPr>
          <w:rFonts w:ascii="Arial Narrow" w:hAnsi="Arial Narrow" w:cs="Arial"/>
          <w:b/>
          <w:i/>
          <w:color w:val="000080"/>
          <w:sz w:val="72"/>
          <w:szCs w:val="72"/>
        </w:rPr>
      </w:pPr>
      <w:r w:rsidRPr="00C9533F">
        <w:rPr>
          <w:rFonts w:ascii="Arial Narrow" w:hAnsi="Arial Narrow" w:cs="Arial"/>
          <w:b/>
          <w:i/>
          <w:color w:val="000080"/>
          <w:sz w:val="72"/>
          <w:szCs w:val="72"/>
        </w:rPr>
        <w:tab/>
      </w:r>
    </w:p>
    <w:p w:rsidR="000B0C6F" w:rsidRPr="00C9533F" w:rsidRDefault="000B0C6F" w:rsidP="000B0C6F">
      <w:pPr>
        <w:tabs>
          <w:tab w:val="left" w:pos="2268"/>
          <w:tab w:val="left" w:pos="4536"/>
        </w:tabs>
        <w:ind w:left="851"/>
        <w:rPr>
          <w:rFonts w:ascii="Arial Narrow" w:hAnsi="Arial Narrow" w:cs="Arial"/>
          <w:b/>
          <w:i/>
          <w:color w:val="000080"/>
          <w:sz w:val="20"/>
        </w:rPr>
      </w:pPr>
    </w:p>
    <w:p w:rsidR="000B0C6F" w:rsidRPr="00C9533F" w:rsidRDefault="000B0C6F" w:rsidP="000B0C6F">
      <w:pPr>
        <w:tabs>
          <w:tab w:val="left" w:pos="2268"/>
          <w:tab w:val="left" w:pos="4536"/>
        </w:tabs>
        <w:jc w:val="center"/>
        <w:rPr>
          <w:rFonts w:ascii="Arial Narrow" w:hAnsi="Arial Narrow" w:cs="Arial"/>
          <w:b/>
          <w:i/>
          <w:color w:val="000080"/>
          <w:sz w:val="72"/>
          <w:szCs w:val="72"/>
        </w:rPr>
      </w:pPr>
      <w:r w:rsidRPr="00C9533F">
        <w:rPr>
          <w:rFonts w:ascii="Arial Narrow" w:hAnsi="Arial Narrow" w:cs="Arial"/>
          <w:b/>
          <w:i/>
          <w:color w:val="000080"/>
          <w:sz w:val="72"/>
          <w:szCs w:val="72"/>
        </w:rPr>
        <w:t>Information for</w:t>
      </w:r>
    </w:p>
    <w:p w:rsidR="000B0C6F" w:rsidRDefault="000B0C6F" w:rsidP="000B0C6F">
      <w:pPr>
        <w:tabs>
          <w:tab w:val="left" w:pos="2268"/>
          <w:tab w:val="left" w:pos="4536"/>
        </w:tabs>
        <w:jc w:val="center"/>
        <w:rPr>
          <w:rFonts w:ascii="Arial Narrow" w:hAnsi="Arial Narrow" w:cs="Arial"/>
          <w:b/>
          <w:i/>
          <w:color w:val="000080"/>
          <w:sz w:val="72"/>
          <w:szCs w:val="72"/>
        </w:rPr>
      </w:pPr>
      <w:r w:rsidRPr="00C9533F">
        <w:rPr>
          <w:rFonts w:ascii="Arial Narrow" w:hAnsi="Arial Narrow" w:cs="Arial"/>
          <w:b/>
          <w:i/>
          <w:color w:val="000080"/>
          <w:sz w:val="72"/>
          <w:szCs w:val="72"/>
        </w:rPr>
        <w:t>Regional Vocational Education Consultants (RVECs)</w:t>
      </w:r>
    </w:p>
    <w:p w:rsidR="000B0C6F" w:rsidRDefault="000B0C6F" w:rsidP="000B0C6F">
      <w:pPr>
        <w:tabs>
          <w:tab w:val="left" w:pos="2268"/>
          <w:tab w:val="left" w:pos="4536"/>
        </w:tabs>
        <w:jc w:val="center"/>
        <w:rPr>
          <w:rFonts w:ascii="Arial Narrow" w:hAnsi="Arial Narrow" w:cs="Arial"/>
          <w:b/>
          <w:i/>
          <w:color w:val="000080"/>
          <w:sz w:val="72"/>
          <w:szCs w:val="72"/>
        </w:rPr>
      </w:pPr>
    </w:p>
    <w:p w:rsidR="000B0C6F" w:rsidRPr="00E767B5" w:rsidRDefault="000B0C6F" w:rsidP="000B0C6F">
      <w:pPr>
        <w:tabs>
          <w:tab w:val="left" w:pos="2268"/>
          <w:tab w:val="left" w:pos="4536"/>
        </w:tabs>
        <w:jc w:val="center"/>
        <w:rPr>
          <w:rFonts w:ascii="Arial Narrow" w:hAnsi="Arial Narrow" w:cs="Arial"/>
          <w:b/>
          <w:i/>
          <w:color w:val="000080"/>
          <w:sz w:val="72"/>
          <w:szCs w:val="72"/>
        </w:rPr>
      </w:pPr>
      <w:r w:rsidRPr="00C9533F">
        <w:rPr>
          <w:rFonts w:ascii="Arial Narrow" w:hAnsi="Arial Narrow" w:cs="Arial"/>
          <w:b/>
          <w:i/>
          <w:color w:val="000080"/>
          <w:sz w:val="44"/>
          <w:szCs w:val="44"/>
        </w:rPr>
        <w:t>Vocational Education in Schools Directorate</w:t>
      </w:r>
    </w:p>
    <w:p w:rsidR="000B0C6F" w:rsidRPr="00C9533F" w:rsidRDefault="000B0C6F" w:rsidP="000B0C6F">
      <w:pPr>
        <w:tabs>
          <w:tab w:val="left" w:pos="4111"/>
          <w:tab w:val="left" w:pos="4962"/>
        </w:tabs>
        <w:jc w:val="center"/>
        <w:rPr>
          <w:rFonts w:ascii="Arial Narrow" w:hAnsi="Arial Narrow" w:cs="Arial"/>
          <w:b/>
          <w:i/>
          <w:color w:val="000080"/>
          <w:sz w:val="52"/>
          <w:szCs w:val="52"/>
        </w:rPr>
      </w:pPr>
    </w:p>
    <w:p w:rsidR="000B0C6F" w:rsidRPr="00F13BE6" w:rsidRDefault="004D5622" w:rsidP="004D5622">
      <w:pPr>
        <w:jc w:val="center"/>
      </w:pPr>
      <w:r>
        <w:rPr>
          <w:noProof/>
          <w:lang w:eastAsia="en-AU"/>
        </w:rPr>
        <w:drawing>
          <wp:anchor distT="0" distB="0" distL="114300" distR="114300" simplePos="0" relativeHeight="251673600" behindDoc="0" locked="0" layoutInCell="1" allowOverlap="1">
            <wp:simplePos x="0" y="0"/>
            <wp:positionH relativeFrom="column">
              <wp:posOffset>1472565</wp:posOffset>
            </wp:positionH>
            <wp:positionV relativeFrom="paragraph">
              <wp:posOffset>475615</wp:posOffset>
            </wp:positionV>
            <wp:extent cx="2260600" cy="723900"/>
            <wp:effectExtent l="0" t="0" r="6350" b="0"/>
            <wp:wrapSquare wrapText="bothSides"/>
            <wp:docPr id="394"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9" cstate="print">
                      <a:duotone>
                        <a:prstClr val="black"/>
                        <a:schemeClr val="accent1">
                          <a:tint val="45000"/>
                          <a:satMod val="400000"/>
                        </a:schemeClr>
                      </a:duotone>
                    </a:blip>
                    <a:srcRect/>
                    <a:stretch>
                      <a:fillRect/>
                    </a:stretch>
                  </pic:blipFill>
                  <pic:spPr bwMode="auto">
                    <a:xfrm>
                      <a:off x="0" y="0"/>
                      <a:ext cx="2260600" cy="723900"/>
                    </a:xfrm>
                    <a:prstGeom prst="rect">
                      <a:avLst/>
                    </a:prstGeom>
                    <a:noFill/>
                    <a:ln w="9525">
                      <a:noFill/>
                      <a:miter lim="800000"/>
                      <a:headEnd/>
                      <a:tailEnd/>
                    </a:ln>
                  </pic:spPr>
                </pic:pic>
              </a:graphicData>
            </a:graphic>
          </wp:anchor>
        </w:drawing>
      </w:r>
      <w:r w:rsidR="000B0C6F" w:rsidRPr="00F13BE6">
        <w:br w:type="page"/>
      </w:r>
    </w:p>
    <w:p w:rsidR="000B0C6F" w:rsidRPr="00F13BE6" w:rsidRDefault="000B0C6F" w:rsidP="000B0C6F">
      <w:pPr>
        <w:pStyle w:val="Headline"/>
        <w:tabs>
          <w:tab w:val="right" w:leader="dot" w:pos="5839"/>
        </w:tabs>
        <w:jc w:val="center"/>
        <w:rPr>
          <w:rFonts w:ascii="Arial Narrow" w:hAnsi="Arial Narrow" w:cs="Arial"/>
          <w:sz w:val="36"/>
          <w:szCs w:val="36"/>
          <w:lang w:val="en-AU"/>
        </w:rPr>
      </w:pPr>
      <w:r w:rsidRPr="00F13BE6">
        <w:rPr>
          <w:rFonts w:ascii="Arial Narrow" w:hAnsi="Arial Narrow" w:cs="Arial"/>
          <w:sz w:val="36"/>
          <w:szCs w:val="36"/>
          <w:lang w:val="en-AU"/>
        </w:rPr>
        <w:lastRenderedPageBreak/>
        <w:t>C O N T E N T S</w:t>
      </w:r>
    </w:p>
    <w:p w:rsidR="000B0C6F" w:rsidRPr="00F13BE6" w:rsidRDefault="000B0C6F" w:rsidP="000B0C6F">
      <w:pPr>
        <w:pStyle w:val="Bodytext0"/>
        <w:tabs>
          <w:tab w:val="right" w:leader="dot" w:pos="6521"/>
        </w:tabs>
        <w:spacing w:line="60" w:lineRule="atLeast"/>
        <w:ind w:left="567"/>
        <w:rPr>
          <w:rFonts w:ascii="Arial Narrow" w:hAnsi="Arial Narrow" w:cs="Arial"/>
          <w:color w:val="auto"/>
          <w:sz w:val="12"/>
          <w:szCs w:val="12"/>
          <w:lang w:val="en-AU"/>
        </w:rPr>
      </w:pPr>
    </w:p>
    <w:p w:rsidR="000B0C6F" w:rsidRPr="00F13BE6" w:rsidRDefault="000B0C6F" w:rsidP="000B0C6F">
      <w:pPr>
        <w:pStyle w:val="Bodytext0"/>
        <w:tabs>
          <w:tab w:val="left" w:pos="3975"/>
        </w:tabs>
        <w:spacing w:line="400" w:lineRule="atLeast"/>
        <w:ind w:left="567"/>
        <w:rPr>
          <w:rFonts w:ascii="Arial Narrow" w:hAnsi="Arial Narrow" w:cs="Arial"/>
          <w:color w:val="auto"/>
          <w:lang w:val="en-AU"/>
        </w:rPr>
      </w:pPr>
      <w:r w:rsidRPr="00F13BE6">
        <w:rPr>
          <w:rFonts w:ascii="Arial Narrow" w:hAnsi="Arial Narrow" w:cs="Arial"/>
          <w:color w:val="auto"/>
          <w:lang w:val="en-AU"/>
        </w:rPr>
        <w:tab/>
      </w:r>
    </w:p>
    <w:p w:rsidR="000B0C6F" w:rsidRPr="00F13BE6" w:rsidRDefault="000B0C6F" w:rsidP="000B0C6F">
      <w:pPr>
        <w:pStyle w:val="Bodytext0"/>
        <w:tabs>
          <w:tab w:val="right" w:leader="dot" w:pos="8505"/>
        </w:tabs>
        <w:spacing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Introduction</w:t>
      </w:r>
      <w:r w:rsidRPr="00F13BE6">
        <w:rPr>
          <w:rFonts w:ascii="Arial Narrow" w:hAnsi="Arial Narrow" w:cs="Arial"/>
          <w:color w:val="auto"/>
          <w:sz w:val="24"/>
          <w:szCs w:val="24"/>
          <w:lang w:val="en-AU"/>
        </w:rPr>
        <w:tab/>
        <w:t>3</w:t>
      </w:r>
    </w:p>
    <w:p w:rsidR="000B0C6F" w:rsidRPr="00F13BE6" w:rsidRDefault="000B0C6F" w:rsidP="000B0C6F">
      <w:pPr>
        <w:pStyle w:val="Bodytext0"/>
        <w:tabs>
          <w:tab w:val="right" w:leader="dot" w:pos="8505"/>
        </w:tabs>
        <w:spacing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The VET Teacher Training Team</w:t>
      </w:r>
      <w:r w:rsidRPr="00F13BE6">
        <w:rPr>
          <w:rFonts w:ascii="Arial Narrow" w:hAnsi="Arial Narrow" w:cs="Arial"/>
          <w:color w:val="auto"/>
          <w:sz w:val="24"/>
          <w:szCs w:val="24"/>
          <w:lang w:val="en-AU"/>
        </w:rPr>
        <w:tab/>
        <w:t>4</w:t>
      </w:r>
    </w:p>
    <w:p w:rsidR="000B0C6F" w:rsidRPr="00F13BE6" w:rsidRDefault="000B0C6F" w:rsidP="000B0C6F">
      <w:pPr>
        <w:pStyle w:val="Bodytext0"/>
        <w:tabs>
          <w:tab w:val="right" w:leader="dot" w:pos="8505"/>
        </w:tabs>
        <w:spacing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 xml:space="preserve">Teacher Training Overview </w:t>
      </w:r>
      <w:r w:rsidR="004D5622">
        <w:rPr>
          <w:rFonts w:ascii="Arial Narrow" w:hAnsi="Arial Narrow" w:cs="Arial"/>
          <w:color w:val="auto"/>
          <w:sz w:val="24"/>
          <w:szCs w:val="24"/>
          <w:lang w:val="en-AU"/>
        </w:rPr>
        <w:t>2012</w:t>
      </w:r>
      <w:r w:rsidRPr="00F13BE6">
        <w:rPr>
          <w:rFonts w:ascii="Arial Narrow" w:hAnsi="Arial Narrow" w:cs="Arial"/>
          <w:color w:val="auto"/>
          <w:sz w:val="24"/>
          <w:szCs w:val="24"/>
          <w:lang w:val="en-AU"/>
        </w:rPr>
        <w:tab/>
        <w:t>………………………… 5</w:t>
      </w:r>
    </w:p>
    <w:p w:rsidR="000B0C6F" w:rsidRPr="00F13BE6" w:rsidRDefault="000B0C6F" w:rsidP="000B0C6F">
      <w:pPr>
        <w:pStyle w:val="Bodytext0"/>
        <w:tabs>
          <w:tab w:val="right" w:leader="dot" w:pos="8505"/>
        </w:tabs>
        <w:spacing w:line="400" w:lineRule="atLeast"/>
        <w:ind w:left="284"/>
        <w:rPr>
          <w:rFonts w:ascii="Arial Narrow" w:hAnsi="Arial Narrow" w:cs="Arial"/>
          <w:color w:val="auto"/>
          <w:sz w:val="24"/>
          <w:szCs w:val="24"/>
          <w:lang w:val="en-AU"/>
        </w:rPr>
      </w:pPr>
      <w:r w:rsidRPr="00F13BE6">
        <w:rPr>
          <w:rFonts w:ascii="Arial Narrow" w:hAnsi="Arial Narrow" w:cs="Arial"/>
          <w:color w:val="auto"/>
          <w:sz w:val="24"/>
          <w:szCs w:val="24"/>
          <w:lang w:val="en-AU"/>
        </w:rPr>
        <w:t>(Semester One)</w:t>
      </w:r>
      <w:r w:rsidRPr="00F13BE6">
        <w:rPr>
          <w:rFonts w:ascii="Arial Narrow" w:hAnsi="Arial Narrow" w:cs="Arial"/>
          <w:color w:val="auto"/>
          <w:sz w:val="24"/>
          <w:szCs w:val="24"/>
          <w:lang w:val="en-AU"/>
        </w:rPr>
        <w:tab/>
        <w:t>6</w:t>
      </w:r>
    </w:p>
    <w:p w:rsidR="000B0C6F" w:rsidRPr="00F13BE6" w:rsidRDefault="000B0C6F" w:rsidP="000B0C6F">
      <w:pPr>
        <w:pStyle w:val="Bodytext0"/>
        <w:tabs>
          <w:tab w:val="right" w:leader="dot" w:pos="8505"/>
        </w:tabs>
        <w:spacing w:line="400" w:lineRule="atLeast"/>
        <w:ind w:left="284"/>
        <w:rPr>
          <w:rFonts w:ascii="Arial Narrow" w:hAnsi="Arial Narrow" w:cs="Arial"/>
          <w:color w:val="auto"/>
          <w:sz w:val="24"/>
          <w:szCs w:val="24"/>
          <w:lang w:val="en-AU"/>
        </w:rPr>
      </w:pPr>
      <w:r w:rsidRPr="00F13BE6">
        <w:rPr>
          <w:rFonts w:ascii="Arial Narrow" w:hAnsi="Arial Narrow" w:cs="Arial"/>
          <w:color w:val="auto"/>
          <w:sz w:val="24"/>
          <w:szCs w:val="24"/>
          <w:lang w:val="en-AU"/>
        </w:rPr>
        <w:t>(Semester Two)</w:t>
      </w:r>
      <w:r w:rsidRPr="00F13BE6">
        <w:rPr>
          <w:rFonts w:ascii="Arial Narrow" w:hAnsi="Arial Narrow" w:cs="Arial"/>
          <w:color w:val="auto"/>
          <w:sz w:val="24"/>
          <w:szCs w:val="24"/>
          <w:lang w:val="en-AU"/>
        </w:rPr>
        <w:tab/>
        <w:t>7</w:t>
      </w:r>
    </w:p>
    <w:p w:rsidR="000B0C6F" w:rsidRPr="00F13BE6" w:rsidRDefault="000B0C6F" w:rsidP="000B0C6F">
      <w:pPr>
        <w:pStyle w:val="Bodytext0"/>
        <w:tabs>
          <w:tab w:val="left" w:pos="2880"/>
          <w:tab w:val="right" w:leader="dot" w:pos="8505"/>
        </w:tabs>
        <w:spacing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The Nomination Process</w:t>
      </w:r>
      <w:r>
        <w:rPr>
          <w:rFonts w:ascii="Arial Narrow" w:hAnsi="Arial Narrow" w:cs="Arial"/>
          <w:color w:val="auto"/>
          <w:sz w:val="24"/>
          <w:szCs w:val="24"/>
          <w:lang w:val="en-AU"/>
        </w:rPr>
        <w:t xml:space="preserve"> …………………….</w:t>
      </w:r>
      <w:r w:rsidRPr="00F13BE6">
        <w:rPr>
          <w:rFonts w:ascii="Arial Narrow" w:hAnsi="Arial Narrow" w:cs="Arial"/>
          <w:color w:val="auto"/>
          <w:sz w:val="24"/>
          <w:szCs w:val="24"/>
          <w:lang w:val="en-AU"/>
        </w:rPr>
        <w:tab/>
        <w:t>8</w:t>
      </w:r>
    </w:p>
    <w:p w:rsidR="000B0C6F" w:rsidRPr="00F13BE6" w:rsidRDefault="000B0C6F" w:rsidP="000B0C6F">
      <w:pPr>
        <w:pStyle w:val="Bodytext0"/>
        <w:tabs>
          <w:tab w:val="left" w:pos="2880"/>
          <w:tab w:val="right" w:leader="dot" w:pos="8505"/>
        </w:tabs>
        <w:spacing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 xml:space="preserve">Semester 1: </w:t>
      </w:r>
      <w:r w:rsidR="004D5622">
        <w:rPr>
          <w:rFonts w:ascii="Arial Narrow" w:hAnsi="Arial Narrow" w:cs="Arial"/>
          <w:color w:val="auto"/>
          <w:sz w:val="24"/>
          <w:szCs w:val="24"/>
          <w:lang w:val="en-AU"/>
        </w:rPr>
        <w:t>2012</w:t>
      </w:r>
      <w:r w:rsidRPr="00F13BE6">
        <w:rPr>
          <w:rFonts w:ascii="Arial Narrow" w:hAnsi="Arial Narrow" w:cs="Arial"/>
          <w:color w:val="auto"/>
          <w:sz w:val="24"/>
          <w:szCs w:val="24"/>
          <w:lang w:val="en-AU"/>
        </w:rPr>
        <w:t xml:space="preserve"> </w:t>
      </w:r>
      <w:r>
        <w:rPr>
          <w:rFonts w:ascii="Arial Narrow" w:hAnsi="Arial Narrow" w:cs="Arial"/>
          <w:color w:val="auto"/>
          <w:sz w:val="24"/>
          <w:szCs w:val="24"/>
          <w:lang w:val="en-AU"/>
        </w:rPr>
        <w:t xml:space="preserve">Methodology </w:t>
      </w:r>
      <w:r w:rsidRPr="00F13BE6">
        <w:rPr>
          <w:rFonts w:ascii="Arial Narrow" w:hAnsi="Arial Narrow" w:cs="Arial"/>
          <w:color w:val="auto"/>
          <w:sz w:val="24"/>
          <w:szCs w:val="24"/>
          <w:lang w:val="en-AU"/>
        </w:rPr>
        <w:t>Orientation Training Dates</w:t>
      </w:r>
      <w:r w:rsidRPr="00F13BE6">
        <w:rPr>
          <w:rFonts w:ascii="Arial Narrow" w:hAnsi="Arial Narrow" w:cs="Arial"/>
          <w:color w:val="auto"/>
          <w:sz w:val="24"/>
          <w:szCs w:val="24"/>
          <w:lang w:val="en-AU"/>
        </w:rPr>
        <w:tab/>
        <w:t>9</w:t>
      </w:r>
    </w:p>
    <w:p w:rsidR="000B0C6F" w:rsidRPr="00F13BE6" w:rsidRDefault="000B0C6F" w:rsidP="000B0C6F">
      <w:pPr>
        <w:pStyle w:val="Bodytext0"/>
        <w:tabs>
          <w:tab w:val="left" w:pos="1843"/>
          <w:tab w:val="right" w:leader="dot" w:pos="8505"/>
        </w:tabs>
        <w:spacing w:before="20" w:after="20"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 xml:space="preserve">Estimated Training Costs Semester 1: </w:t>
      </w:r>
      <w:r w:rsidR="004D5622">
        <w:rPr>
          <w:rFonts w:ascii="Arial Narrow" w:hAnsi="Arial Narrow" w:cs="Arial"/>
          <w:color w:val="auto"/>
          <w:sz w:val="24"/>
          <w:szCs w:val="24"/>
          <w:lang w:val="en-AU"/>
        </w:rPr>
        <w:t>2012</w:t>
      </w:r>
      <w:r w:rsidRPr="00F13BE6">
        <w:rPr>
          <w:rFonts w:ascii="Arial Narrow" w:hAnsi="Arial Narrow" w:cs="Arial"/>
          <w:color w:val="auto"/>
          <w:sz w:val="24"/>
          <w:szCs w:val="24"/>
          <w:lang w:val="en-AU"/>
        </w:rPr>
        <w:tab/>
        <w:t>10</w:t>
      </w:r>
    </w:p>
    <w:p w:rsidR="000B0C6F" w:rsidRPr="00F13BE6" w:rsidRDefault="000B0C6F" w:rsidP="000B0C6F">
      <w:pPr>
        <w:pStyle w:val="Bodytext0"/>
        <w:tabs>
          <w:tab w:val="left" w:pos="1843"/>
          <w:tab w:val="right" w:leader="dot" w:pos="8505"/>
        </w:tabs>
        <w:spacing w:before="20" w:after="20"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 xml:space="preserve">Entry </w:t>
      </w:r>
      <w:r>
        <w:rPr>
          <w:rFonts w:ascii="Arial Narrow" w:hAnsi="Arial Narrow" w:cs="Arial"/>
          <w:color w:val="auto"/>
          <w:sz w:val="24"/>
          <w:szCs w:val="24"/>
          <w:lang w:val="en-AU"/>
        </w:rPr>
        <w:t>Requirements</w:t>
      </w:r>
      <w:r w:rsidRPr="00F13BE6">
        <w:rPr>
          <w:rFonts w:ascii="Arial Narrow" w:hAnsi="Arial Narrow" w:cs="Arial"/>
          <w:color w:val="auto"/>
          <w:sz w:val="24"/>
          <w:szCs w:val="24"/>
          <w:lang w:val="en-AU"/>
        </w:rPr>
        <w:t xml:space="preserve"> Information</w:t>
      </w:r>
      <w:r w:rsidRPr="00F13BE6">
        <w:rPr>
          <w:rFonts w:ascii="Arial Narrow" w:hAnsi="Arial Narrow" w:cs="Arial"/>
          <w:color w:val="auto"/>
          <w:sz w:val="24"/>
          <w:szCs w:val="24"/>
          <w:lang w:val="en-AU"/>
        </w:rPr>
        <w:tab/>
        <w:t>11</w:t>
      </w:r>
    </w:p>
    <w:p w:rsidR="000B0C6F" w:rsidRPr="00F13BE6" w:rsidRDefault="00A4333F" w:rsidP="000B0C6F">
      <w:pPr>
        <w:pStyle w:val="Bodytext0"/>
        <w:tabs>
          <w:tab w:val="left" w:pos="2880"/>
          <w:tab w:val="right" w:leader="dot" w:pos="8505"/>
        </w:tabs>
        <w:spacing w:before="20" w:after="20" w:line="400" w:lineRule="atLeast"/>
        <w:rPr>
          <w:rFonts w:ascii="Arial Narrow" w:hAnsi="Arial Narrow" w:cs="Arial"/>
          <w:color w:val="auto"/>
          <w:sz w:val="24"/>
          <w:szCs w:val="24"/>
          <w:lang w:val="en-AU"/>
        </w:rPr>
      </w:pPr>
      <w:r>
        <w:rPr>
          <w:rFonts w:ascii="Arial Narrow" w:hAnsi="Arial Narrow" w:cs="Arial"/>
          <w:color w:val="auto"/>
          <w:sz w:val="24"/>
          <w:szCs w:val="24"/>
          <w:lang w:val="en-AU"/>
        </w:rPr>
        <w:t>Application Review Panel (ARC)..</w:t>
      </w:r>
      <w:r w:rsidR="005541E3">
        <w:rPr>
          <w:rFonts w:ascii="Arial Narrow" w:hAnsi="Arial Narrow" w:cs="Arial"/>
          <w:color w:val="auto"/>
          <w:sz w:val="24"/>
          <w:szCs w:val="24"/>
          <w:lang w:val="en-AU"/>
        </w:rPr>
        <w:tab/>
        <w:t>13</w:t>
      </w:r>
    </w:p>
    <w:p w:rsidR="000B0C6F" w:rsidRPr="00F13BE6" w:rsidRDefault="000B0C6F" w:rsidP="000B0C6F">
      <w:pPr>
        <w:pStyle w:val="Bodytext0"/>
        <w:tabs>
          <w:tab w:val="left" w:pos="2880"/>
          <w:tab w:val="right" w:leader="dot" w:pos="8505"/>
        </w:tabs>
        <w:spacing w:before="20" w:after="20"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2005 Memoran</w:t>
      </w:r>
      <w:r w:rsidR="007F1741">
        <w:rPr>
          <w:rFonts w:ascii="Arial Narrow" w:hAnsi="Arial Narrow" w:cs="Arial"/>
          <w:color w:val="auto"/>
          <w:sz w:val="24"/>
          <w:szCs w:val="24"/>
          <w:lang w:val="en-AU"/>
        </w:rPr>
        <w:t>dum re: Teachers enrolled in DEC</w:t>
      </w:r>
      <w:r w:rsidR="005541E3">
        <w:rPr>
          <w:rFonts w:ascii="Arial Narrow" w:hAnsi="Arial Narrow" w:cs="Arial"/>
          <w:color w:val="auto"/>
          <w:sz w:val="24"/>
          <w:szCs w:val="24"/>
          <w:lang w:val="en-AU"/>
        </w:rPr>
        <w:t xml:space="preserve"> RTO’s</w:t>
      </w:r>
      <w:r w:rsidR="005541E3">
        <w:rPr>
          <w:rFonts w:ascii="Arial Narrow" w:hAnsi="Arial Narrow" w:cs="Arial"/>
          <w:color w:val="auto"/>
          <w:sz w:val="24"/>
          <w:szCs w:val="24"/>
          <w:lang w:val="en-AU"/>
        </w:rPr>
        <w:tab/>
        <w:t>14</w:t>
      </w:r>
    </w:p>
    <w:p w:rsidR="000B0C6F" w:rsidRPr="00F13BE6" w:rsidRDefault="000B0C6F" w:rsidP="000B0C6F">
      <w:pPr>
        <w:pStyle w:val="Bodytext0"/>
        <w:tabs>
          <w:tab w:val="right" w:leader="dot" w:pos="8505"/>
        </w:tabs>
        <w:spacing w:before="20" w:after="20"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 xml:space="preserve">Semester 1: </w:t>
      </w:r>
      <w:r w:rsidR="007F1741">
        <w:rPr>
          <w:rFonts w:ascii="Arial Narrow" w:hAnsi="Arial Narrow" w:cs="Arial"/>
          <w:color w:val="auto"/>
          <w:sz w:val="24"/>
          <w:szCs w:val="24"/>
          <w:lang w:val="en-AU"/>
        </w:rPr>
        <w:t>2012</w:t>
      </w:r>
      <w:r w:rsidR="005541E3">
        <w:rPr>
          <w:rFonts w:ascii="Arial Narrow" w:hAnsi="Arial Narrow" w:cs="Arial"/>
          <w:color w:val="auto"/>
          <w:sz w:val="24"/>
          <w:szCs w:val="24"/>
          <w:lang w:val="en-AU"/>
        </w:rPr>
        <w:t xml:space="preserve"> TIMELINE</w:t>
      </w:r>
      <w:r w:rsidR="005541E3">
        <w:rPr>
          <w:rFonts w:ascii="Arial Narrow" w:hAnsi="Arial Narrow" w:cs="Arial"/>
          <w:color w:val="auto"/>
          <w:sz w:val="24"/>
          <w:szCs w:val="24"/>
          <w:lang w:val="en-AU"/>
        </w:rPr>
        <w:tab/>
        <w:t>15</w:t>
      </w:r>
    </w:p>
    <w:p w:rsidR="000B0C6F" w:rsidRDefault="000B0C6F" w:rsidP="000B0C6F">
      <w:pPr>
        <w:pStyle w:val="Bodytext0"/>
        <w:tabs>
          <w:tab w:val="left" w:pos="1843"/>
          <w:tab w:val="right" w:leader="dot" w:pos="8505"/>
        </w:tabs>
        <w:spacing w:before="20" w:after="20" w:line="400" w:lineRule="atLeast"/>
        <w:rPr>
          <w:rFonts w:ascii="Arial Narrow" w:hAnsi="Arial Narrow" w:cs="Arial"/>
          <w:color w:val="auto"/>
          <w:sz w:val="24"/>
          <w:szCs w:val="24"/>
          <w:lang w:val="en-AU"/>
        </w:rPr>
      </w:pPr>
      <w:r w:rsidRPr="00F13BE6">
        <w:rPr>
          <w:rFonts w:ascii="Arial Narrow" w:hAnsi="Arial Narrow" w:cs="Arial"/>
          <w:color w:val="auto"/>
          <w:sz w:val="24"/>
          <w:szCs w:val="24"/>
          <w:lang w:val="en-AU"/>
        </w:rPr>
        <w:t>Regional Committee Guidelines for Prioritising</w:t>
      </w:r>
      <w:r w:rsidR="005541E3">
        <w:rPr>
          <w:rFonts w:ascii="Arial Narrow" w:hAnsi="Arial Narrow" w:cs="Arial"/>
          <w:color w:val="auto"/>
          <w:sz w:val="24"/>
          <w:szCs w:val="24"/>
          <w:lang w:val="en-AU"/>
        </w:rPr>
        <w:t xml:space="preserve"> Teacher Training Nominations</w:t>
      </w:r>
      <w:r w:rsidR="005541E3">
        <w:rPr>
          <w:rFonts w:ascii="Arial Narrow" w:hAnsi="Arial Narrow" w:cs="Arial"/>
          <w:color w:val="auto"/>
          <w:sz w:val="24"/>
          <w:szCs w:val="24"/>
          <w:lang w:val="en-AU"/>
        </w:rPr>
        <w:tab/>
        <w:t>16</w:t>
      </w:r>
    </w:p>
    <w:p w:rsidR="000B0C6F" w:rsidRDefault="000B0C6F" w:rsidP="000B0C6F">
      <w:pPr>
        <w:pStyle w:val="Bodytext0"/>
        <w:tabs>
          <w:tab w:val="left" w:pos="1843"/>
          <w:tab w:val="right" w:leader="dot" w:pos="8505"/>
        </w:tabs>
        <w:spacing w:before="20" w:after="20" w:line="400" w:lineRule="atLeast"/>
        <w:rPr>
          <w:rFonts w:ascii="Arial Narrow" w:hAnsi="Arial Narrow" w:cs="Arial"/>
          <w:color w:val="auto"/>
          <w:sz w:val="24"/>
          <w:szCs w:val="24"/>
          <w:lang w:val="en-AU"/>
        </w:rPr>
      </w:pPr>
    </w:p>
    <w:p w:rsidR="000B0C6F" w:rsidRPr="00F13BE6" w:rsidRDefault="000B0C6F" w:rsidP="000B0C6F">
      <w:pPr>
        <w:jc w:val="both"/>
        <w:rPr>
          <w:rFonts w:ascii="Arial Narrow" w:hAnsi="Arial Narrow" w:cs="Arial"/>
          <w:b/>
          <w:i/>
          <w:szCs w:val="24"/>
        </w:rPr>
      </w:pPr>
    </w:p>
    <w:p w:rsidR="000B0C6F" w:rsidRPr="00F13BE6" w:rsidRDefault="000B0C6F" w:rsidP="000B0C6F">
      <w:pPr>
        <w:jc w:val="both"/>
        <w:rPr>
          <w:rFonts w:ascii="Arial Narrow" w:hAnsi="Arial Narrow" w:cs="Arial"/>
          <w:b/>
          <w:i/>
          <w:szCs w:val="24"/>
        </w:rPr>
      </w:pPr>
    </w:p>
    <w:p w:rsidR="000B0C6F" w:rsidRPr="00F13BE6" w:rsidRDefault="000B0C6F" w:rsidP="000B0C6F">
      <w:pPr>
        <w:jc w:val="both"/>
        <w:rPr>
          <w:rFonts w:ascii="Arial Narrow" w:hAnsi="Arial Narrow" w:cs="Arial"/>
          <w:b/>
          <w:i/>
          <w:szCs w:val="24"/>
        </w:rPr>
      </w:pPr>
    </w:p>
    <w:p w:rsidR="000B0C6F" w:rsidRPr="00F13BE6" w:rsidRDefault="000B0C6F" w:rsidP="000B0C6F">
      <w:pPr>
        <w:jc w:val="both"/>
        <w:rPr>
          <w:rFonts w:ascii="Arial Narrow" w:hAnsi="Arial Narrow" w:cs="Arial"/>
          <w:szCs w:val="24"/>
        </w:rPr>
      </w:pPr>
      <w:r w:rsidRPr="00F13BE6">
        <w:rPr>
          <w:rFonts w:ascii="Arial Narrow" w:hAnsi="Arial Narrow" w:cs="Arial"/>
          <w:b/>
          <w:i/>
          <w:szCs w:val="24"/>
        </w:rPr>
        <w:t>Please Note:</w:t>
      </w:r>
      <w:r w:rsidRPr="00F13BE6">
        <w:rPr>
          <w:rFonts w:ascii="Arial Narrow" w:hAnsi="Arial Narrow" w:cs="Arial"/>
          <w:szCs w:val="24"/>
        </w:rPr>
        <w:t xml:space="preserve"> </w:t>
      </w:r>
    </w:p>
    <w:p w:rsidR="000B0C6F" w:rsidRPr="00F13BE6" w:rsidRDefault="000B0C6F" w:rsidP="000B0C6F">
      <w:pPr>
        <w:pStyle w:val="Bodytext0"/>
        <w:tabs>
          <w:tab w:val="left" w:pos="1843"/>
          <w:tab w:val="right" w:leader="dot" w:pos="7513"/>
        </w:tabs>
        <w:spacing w:before="20" w:after="20"/>
        <w:ind w:left="567"/>
        <w:rPr>
          <w:rFonts w:ascii="Arial Narrow" w:hAnsi="Arial Narrow" w:cs="Arial"/>
          <w:color w:val="auto"/>
          <w:sz w:val="24"/>
          <w:szCs w:val="24"/>
          <w:lang w:val="en-AU"/>
        </w:rPr>
        <w:sectPr w:rsidR="000B0C6F" w:rsidRPr="00F13BE6" w:rsidSect="000B0C6F">
          <w:headerReference w:type="default" r:id="rId10"/>
          <w:footerReference w:type="even" r:id="rId11"/>
          <w:footerReference w:type="default" r:id="rId12"/>
          <w:pgSz w:w="11907" w:h="16840" w:code="9"/>
          <w:pgMar w:top="1134" w:right="1418" w:bottom="1134" w:left="1418" w:header="709" w:footer="709" w:gutter="0"/>
          <w:cols w:space="708"/>
          <w:docGrid w:linePitch="360"/>
        </w:sectPr>
      </w:pPr>
      <w:r w:rsidRPr="00F13BE6">
        <w:rPr>
          <w:rFonts w:ascii="Arial Narrow" w:hAnsi="Arial Narrow" w:cs="Arial"/>
          <w:szCs w:val="24"/>
          <w:lang w:val="en-AU"/>
        </w:rPr>
        <w:t>This handbook has been developed to support the NSW Department of Education and</w:t>
      </w:r>
      <w:r w:rsidR="007F1741">
        <w:rPr>
          <w:rFonts w:ascii="Arial Narrow" w:hAnsi="Arial Narrow" w:cs="Arial"/>
          <w:szCs w:val="24"/>
          <w:lang w:val="en-AU"/>
        </w:rPr>
        <w:t xml:space="preserve"> Communities,</w:t>
      </w:r>
      <w:r w:rsidRPr="00F13BE6">
        <w:rPr>
          <w:rFonts w:ascii="Arial Narrow" w:hAnsi="Arial Narrow" w:cs="Arial"/>
          <w:szCs w:val="24"/>
          <w:lang w:val="en-AU"/>
        </w:rPr>
        <w:t xml:space="preserve"> Regional Vocational Education Consultant (RVEC) in managing Vocational Education and Training (VET) Teacher Training issues and processes. All information included is correct at the time of printing. Changes may occur from time to time that are beyond our control. VET Teacher Training will endeavour to keep you up-to-date. If any questions arise, please discuss these with the relevant project officer (details on page 4).</w:t>
      </w:r>
    </w:p>
    <w:p w:rsidR="000B0C6F" w:rsidRPr="00F13BE6" w:rsidRDefault="000B0C6F" w:rsidP="000B0C6F">
      <w:pPr>
        <w:pStyle w:val="Header"/>
        <w:rPr>
          <w:rFonts w:ascii="Arial Narrow" w:hAnsi="Arial Narrow"/>
          <w:b/>
          <w:bCs/>
          <w:sz w:val="28"/>
          <w:szCs w:val="28"/>
        </w:rPr>
      </w:pPr>
      <w:r w:rsidRPr="00F13BE6">
        <w:rPr>
          <w:rFonts w:ascii="Arial Narrow" w:hAnsi="Arial Narrow"/>
          <w:b/>
          <w:bCs/>
          <w:sz w:val="28"/>
          <w:szCs w:val="28"/>
        </w:rPr>
        <w:lastRenderedPageBreak/>
        <w:t>INTRODUCTION</w:t>
      </w:r>
    </w:p>
    <w:p w:rsidR="000B0C6F" w:rsidRPr="00F13BE6" w:rsidRDefault="000B0C6F" w:rsidP="000B0C6F">
      <w:pPr>
        <w:jc w:val="both"/>
        <w:rPr>
          <w:rFonts w:ascii="Arial Narrow" w:hAnsi="Arial Narrow" w:cs="Arial"/>
          <w:szCs w:val="24"/>
        </w:rPr>
      </w:pPr>
    </w:p>
    <w:p w:rsidR="000B0C6F" w:rsidRPr="00F13BE6" w:rsidRDefault="000B0C6F" w:rsidP="000B0C6F">
      <w:pPr>
        <w:pStyle w:val="Header"/>
        <w:tabs>
          <w:tab w:val="clear" w:pos="4153"/>
          <w:tab w:val="clear" w:pos="8306"/>
        </w:tabs>
        <w:ind w:right="-110"/>
        <w:jc w:val="both"/>
        <w:rPr>
          <w:rFonts w:ascii="Arial Narrow" w:hAnsi="Arial Narrow" w:cs="Arial"/>
          <w:i/>
        </w:rPr>
      </w:pPr>
      <w:r w:rsidRPr="00F13BE6">
        <w:rPr>
          <w:rFonts w:ascii="Arial Narrow" w:hAnsi="Arial Narrow" w:cs="Arial"/>
          <w:i/>
        </w:rPr>
        <w:t xml:space="preserve">The Vocational Education in Schools Directorate (VET Teacher Training) coordinates approved training programs for secondary teachers to deliver and assess Vocational Education and Training (VET) Curriculum Framework Courses. </w:t>
      </w:r>
    </w:p>
    <w:p w:rsidR="000B0C6F" w:rsidRPr="00F13BE6" w:rsidRDefault="000B0C6F" w:rsidP="000B0C6F">
      <w:pPr>
        <w:pStyle w:val="Header"/>
        <w:tabs>
          <w:tab w:val="clear" w:pos="4153"/>
          <w:tab w:val="clear" w:pos="8306"/>
        </w:tabs>
        <w:ind w:right="-110"/>
        <w:jc w:val="both"/>
        <w:rPr>
          <w:rFonts w:ascii="Arial Narrow" w:hAnsi="Arial Narrow" w:cs="Arial"/>
          <w:i/>
        </w:rPr>
      </w:pPr>
    </w:p>
    <w:p w:rsidR="000B0C6F" w:rsidRPr="00F13BE6" w:rsidRDefault="000B0C6F" w:rsidP="000B0C6F">
      <w:pPr>
        <w:pStyle w:val="Header"/>
        <w:tabs>
          <w:tab w:val="clear" w:pos="4153"/>
          <w:tab w:val="clear" w:pos="8306"/>
        </w:tabs>
        <w:ind w:right="-110"/>
        <w:jc w:val="both"/>
        <w:rPr>
          <w:rFonts w:ascii="Arial Narrow" w:hAnsi="Arial Narrow" w:cs="Arial"/>
          <w:i/>
        </w:rPr>
      </w:pPr>
      <w:r w:rsidRPr="00F13BE6">
        <w:rPr>
          <w:rFonts w:ascii="Arial Narrow" w:hAnsi="Arial Narrow" w:cs="Arial"/>
          <w:i/>
        </w:rPr>
        <w:t xml:space="preserve">The minimum training requirement for all industry curriculum frameworks is to the level required for the delivery of a 240 hour course. Schools may then determine course structure based on 120 or 240 hour options, as appropriate to their needs.  </w:t>
      </w:r>
    </w:p>
    <w:p w:rsidR="000B0C6F" w:rsidRPr="00F13BE6" w:rsidRDefault="000B0C6F" w:rsidP="000B0C6F">
      <w:pPr>
        <w:pStyle w:val="Header"/>
        <w:tabs>
          <w:tab w:val="clear" w:pos="4153"/>
          <w:tab w:val="clear" w:pos="8306"/>
        </w:tabs>
        <w:ind w:right="-110"/>
        <w:jc w:val="both"/>
        <w:rPr>
          <w:rFonts w:ascii="Arial Narrow" w:hAnsi="Arial Narrow" w:cs="Arial"/>
          <w:i/>
        </w:rPr>
      </w:pPr>
    </w:p>
    <w:p w:rsidR="000B0C6F" w:rsidRPr="00F13BE6" w:rsidRDefault="000B0C6F" w:rsidP="000B0C6F">
      <w:pPr>
        <w:ind w:right="-110"/>
        <w:jc w:val="both"/>
        <w:rPr>
          <w:rFonts w:ascii="Arial Narrow" w:hAnsi="Arial Narrow" w:cs="Arial"/>
          <w:i/>
        </w:rPr>
      </w:pPr>
      <w:r w:rsidRPr="00F13BE6">
        <w:rPr>
          <w:rFonts w:ascii="Arial Narrow" w:hAnsi="Arial Narrow" w:cs="Arial"/>
          <w:i/>
        </w:rPr>
        <w:t xml:space="preserve">From </w:t>
      </w:r>
      <w:r>
        <w:rPr>
          <w:rFonts w:ascii="Arial Narrow" w:hAnsi="Arial Narrow" w:cs="Arial"/>
          <w:i/>
        </w:rPr>
        <w:t>2010</w:t>
      </w:r>
      <w:r w:rsidRPr="00F13BE6">
        <w:rPr>
          <w:rFonts w:ascii="Arial Narrow" w:hAnsi="Arial Narrow" w:cs="Arial"/>
          <w:i/>
        </w:rPr>
        <w:t>, teachers of Board Endor</w:t>
      </w:r>
      <w:r w:rsidR="007807FF">
        <w:rPr>
          <w:rFonts w:ascii="Arial Narrow" w:hAnsi="Arial Narrow" w:cs="Arial"/>
          <w:i/>
        </w:rPr>
        <w:t xml:space="preserve">sed VET Courses (BECs), are required to attend a </w:t>
      </w:r>
      <w:r w:rsidR="007807FF" w:rsidRPr="00F13BE6">
        <w:rPr>
          <w:rFonts w:ascii="Arial Narrow" w:hAnsi="Arial Narrow" w:cs="Arial"/>
          <w:i/>
        </w:rPr>
        <w:t>1 day Methodology Orientation to VET with presentations by the Board of Studies and Vocational Education in Schools Directorate officers</w:t>
      </w:r>
      <w:r w:rsidR="007807FF">
        <w:rPr>
          <w:rFonts w:ascii="Arial Narrow" w:hAnsi="Arial Narrow" w:cs="Arial"/>
          <w:i/>
        </w:rPr>
        <w:t xml:space="preserve">. This enables teachers to then </w:t>
      </w:r>
      <w:r w:rsidRPr="00F13BE6">
        <w:rPr>
          <w:rFonts w:ascii="Arial Narrow" w:hAnsi="Arial Narrow" w:cs="Arial"/>
          <w:i/>
        </w:rPr>
        <w:t>participate in the Certificate IV T</w:t>
      </w:r>
      <w:r>
        <w:rPr>
          <w:rFonts w:ascii="Arial Narrow" w:hAnsi="Arial Narrow" w:cs="Arial"/>
          <w:i/>
        </w:rPr>
        <w:t>raining and Assessment (TAE40110</w:t>
      </w:r>
      <w:r w:rsidRPr="00F13BE6">
        <w:rPr>
          <w:rFonts w:ascii="Arial Narrow" w:hAnsi="Arial Narrow" w:cs="Arial"/>
          <w:i/>
        </w:rPr>
        <w:t>) program if they hold or are undertaking a relevant AQF qualification for delivery of a Board Endorsed VET C</w:t>
      </w:r>
      <w:r w:rsidR="007807FF">
        <w:rPr>
          <w:rFonts w:ascii="Arial Narrow" w:hAnsi="Arial Narrow" w:cs="Arial"/>
          <w:i/>
        </w:rPr>
        <w:t xml:space="preserve">ourse. </w:t>
      </w:r>
      <w:r w:rsidRPr="00F13BE6">
        <w:rPr>
          <w:rFonts w:ascii="Arial Narrow" w:hAnsi="Arial Narrow" w:cs="Arial"/>
          <w:i/>
        </w:rPr>
        <w:t>Teachers will join the regional Certificate IV project day to complete this qualification.</w:t>
      </w:r>
    </w:p>
    <w:p w:rsidR="000B0C6F" w:rsidRPr="00F13BE6" w:rsidRDefault="000B0C6F" w:rsidP="000B0C6F">
      <w:pPr>
        <w:ind w:right="-110"/>
        <w:jc w:val="both"/>
        <w:rPr>
          <w:rFonts w:ascii="Arial Narrow" w:hAnsi="Arial Narrow" w:cs="Arial"/>
          <w:i/>
          <w:szCs w:val="24"/>
        </w:rPr>
      </w:pPr>
    </w:p>
    <w:p w:rsidR="000B0C6F" w:rsidRPr="00F13BE6" w:rsidRDefault="000B0C6F" w:rsidP="000B0C6F">
      <w:pPr>
        <w:ind w:right="-110"/>
        <w:jc w:val="both"/>
        <w:rPr>
          <w:rFonts w:ascii="Arial Narrow" w:hAnsi="Arial Narrow" w:cs="Arial"/>
          <w:i/>
          <w:color w:val="000000"/>
          <w:szCs w:val="24"/>
        </w:rPr>
      </w:pPr>
      <w:r w:rsidRPr="00F13BE6">
        <w:rPr>
          <w:rFonts w:ascii="Arial Narrow" w:hAnsi="Arial Narrow" w:cs="Arial"/>
          <w:i/>
          <w:szCs w:val="24"/>
        </w:rPr>
        <w:t>Further information and the application form for the Certifica</w:t>
      </w:r>
      <w:r>
        <w:rPr>
          <w:rFonts w:ascii="Arial Narrow" w:hAnsi="Arial Narrow" w:cs="Arial"/>
          <w:i/>
          <w:szCs w:val="24"/>
        </w:rPr>
        <w:t>te IV Training and Assessment (VET Board Endorsed Courses) are</w:t>
      </w:r>
      <w:r w:rsidRPr="00F13BE6">
        <w:rPr>
          <w:rFonts w:ascii="Arial Narrow" w:hAnsi="Arial Narrow" w:cs="Arial"/>
          <w:i/>
          <w:szCs w:val="24"/>
        </w:rPr>
        <w:t xml:space="preserve"> provided in the appendices.</w:t>
      </w:r>
    </w:p>
    <w:p w:rsidR="000B0C6F" w:rsidRPr="00F13BE6" w:rsidRDefault="000B0C6F" w:rsidP="000B0C6F">
      <w:pPr>
        <w:pStyle w:val="Header"/>
        <w:tabs>
          <w:tab w:val="clear" w:pos="4153"/>
          <w:tab w:val="clear" w:pos="8306"/>
        </w:tabs>
        <w:ind w:right="-110"/>
        <w:jc w:val="both"/>
        <w:rPr>
          <w:rFonts w:ascii="Arial Narrow" w:hAnsi="Arial Narrow" w:cs="Arial"/>
          <w:i/>
        </w:rPr>
      </w:pPr>
    </w:p>
    <w:p w:rsidR="000B0C6F" w:rsidRPr="00F13BE6" w:rsidRDefault="000B0C6F" w:rsidP="000B0C6F">
      <w:pPr>
        <w:pStyle w:val="Header"/>
        <w:tabs>
          <w:tab w:val="clear" w:pos="4153"/>
          <w:tab w:val="clear" w:pos="8306"/>
        </w:tabs>
        <w:ind w:right="-110"/>
        <w:jc w:val="both"/>
        <w:rPr>
          <w:rFonts w:ascii="Arial Narrow" w:hAnsi="Arial Narrow" w:cs="Arial"/>
          <w:i/>
        </w:rPr>
      </w:pPr>
      <w:r w:rsidRPr="00F13BE6">
        <w:rPr>
          <w:rFonts w:ascii="Arial Narrow" w:hAnsi="Arial Narrow" w:cs="Arial"/>
          <w:i/>
        </w:rPr>
        <w:t>Where a need for additional accreditation or updates arises in any industry curriculum framework, arrangements will be put in place to support teachers</w:t>
      </w:r>
      <w:r>
        <w:rPr>
          <w:rFonts w:ascii="Arial Narrow" w:hAnsi="Arial Narrow" w:cs="Arial"/>
          <w:i/>
        </w:rPr>
        <w:t xml:space="preserve"> to meet</w:t>
      </w:r>
      <w:r w:rsidRPr="00F13BE6">
        <w:rPr>
          <w:rFonts w:ascii="Arial Narrow" w:hAnsi="Arial Narrow" w:cs="Arial"/>
          <w:i/>
        </w:rPr>
        <w:t xml:space="preserve"> the new requirements.</w:t>
      </w:r>
    </w:p>
    <w:p w:rsidR="000B0C6F" w:rsidRPr="00F13BE6" w:rsidRDefault="000B0C6F" w:rsidP="000B0C6F">
      <w:pPr>
        <w:pStyle w:val="Header"/>
        <w:rPr>
          <w:rFonts w:ascii="Arial Narrow" w:hAnsi="Arial Narrow" w:cs="Arial"/>
          <w:i/>
        </w:rPr>
      </w:pPr>
    </w:p>
    <w:p w:rsidR="000B0C6F" w:rsidRPr="00F13BE6" w:rsidRDefault="000B0C6F" w:rsidP="000B0C6F">
      <w:pPr>
        <w:pStyle w:val="Header"/>
        <w:rPr>
          <w:rFonts w:ascii="Arial Narrow" w:hAnsi="Arial Narrow" w:cs="Arial"/>
          <w:i/>
        </w:rPr>
      </w:pPr>
    </w:p>
    <w:p w:rsidR="000B0C6F" w:rsidRPr="00F13BE6" w:rsidRDefault="000B0C6F" w:rsidP="000B0C6F">
      <w:pPr>
        <w:pStyle w:val="Header"/>
        <w:rPr>
          <w:rFonts w:ascii="Arial Narrow" w:hAnsi="Arial Narrow" w:cs="Arial"/>
          <w:i/>
        </w:rPr>
      </w:pPr>
    </w:p>
    <w:p w:rsidR="000B0C6F" w:rsidRPr="00F13BE6" w:rsidRDefault="000B0C6F" w:rsidP="000B0C6F">
      <w:pPr>
        <w:pStyle w:val="Header"/>
        <w:rPr>
          <w:rFonts w:ascii="Arial Narrow" w:hAnsi="Arial Narrow" w:cs="Arial"/>
          <w:i/>
        </w:rPr>
      </w:pPr>
    </w:p>
    <w:p w:rsidR="000B0C6F" w:rsidRPr="00F13BE6" w:rsidRDefault="000B0C6F" w:rsidP="000B0C6F">
      <w:pPr>
        <w:pStyle w:val="Header"/>
        <w:rPr>
          <w:rFonts w:ascii="Arial Narrow" w:hAnsi="Arial Narrow" w:cs="Arial"/>
          <w:i/>
        </w:rPr>
      </w:pPr>
    </w:p>
    <w:p w:rsidR="000B0C6F" w:rsidRPr="00F13BE6" w:rsidRDefault="000B0C6F" w:rsidP="000B0C6F">
      <w:pPr>
        <w:pStyle w:val="Header"/>
        <w:rPr>
          <w:rFonts w:ascii="Arial Narrow" w:hAnsi="Arial Narrow" w:cs="Arial"/>
          <w:i/>
        </w:rPr>
      </w:pPr>
    </w:p>
    <w:p w:rsidR="000B0C6F" w:rsidRPr="00F13BE6" w:rsidRDefault="000B0C6F" w:rsidP="000B0C6F">
      <w:pPr>
        <w:pStyle w:val="Header"/>
        <w:jc w:val="center"/>
        <w:rPr>
          <w:rFonts w:ascii="Arial Narrow" w:hAnsi="Arial Narrow" w:cs="Arial"/>
          <w:i/>
        </w:rPr>
      </w:pPr>
    </w:p>
    <w:p w:rsidR="000B0C6F" w:rsidRPr="00F13BE6" w:rsidRDefault="000B0C6F" w:rsidP="000B0C6F">
      <w:pPr>
        <w:pStyle w:val="Header"/>
        <w:pBdr>
          <w:top w:val="single" w:sz="4" w:space="1" w:color="auto"/>
        </w:pBdr>
        <w:jc w:val="center"/>
        <w:rPr>
          <w:rFonts w:ascii="Arial Narrow" w:hAnsi="Arial Narrow" w:cs="Arial"/>
          <w:i/>
        </w:rPr>
      </w:pPr>
    </w:p>
    <w:p w:rsidR="000B0C6F" w:rsidRPr="00F13BE6" w:rsidRDefault="000B0C6F" w:rsidP="000B0C6F">
      <w:pPr>
        <w:pStyle w:val="Header"/>
        <w:jc w:val="center"/>
        <w:rPr>
          <w:rFonts w:ascii="Arial Narrow" w:hAnsi="Arial Narrow" w:cs="Arial"/>
          <w:i/>
        </w:rPr>
      </w:pPr>
    </w:p>
    <w:p w:rsidR="000B0C6F" w:rsidRPr="00F13BE6" w:rsidRDefault="000B0C6F" w:rsidP="000B0C6F">
      <w:pPr>
        <w:pStyle w:val="Header"/>
        <w:ind w:right="70"/>
        <w:jc w:val="center"/>
        <w:rPr>
          <w:rFonts w:ascii="Arial Narrow" w:hAnsi="Arial Narrow" w:cs="Arial"/>
          <w:b/>
          <w:i/>
          <w:sz w:val="40"/>
          <w:szCs w:val="40"/>
        </w:rPr>
      </w:pPr>
      <w:r w:rsidRPr="00F13BE6">
        <w:rPr>
          <w:rFonts w:ascii="Arial Narrow" w:hAnsi="Arial Narrow" w:cs="Arial"/>
          <w:b/>
          <w:i/>
          <w:sz w:val="40"/>
          <w:szCs w:val="40"/>
        </w:rPr>
        <w:t xml:space="preserve">IT IS THE RESPONSIBILITY OF </w:t>
      </w:r>
      <w:r w:rsidRPr="00F13BE6">
        <w:rPr>
          <w:rFonts w:ascii="Arial Narrow" w:hAnsi="Arial Narrow" w:cs="Arial"/>
          <w:b/>
          <w:i/>
          <w:sz w:val="40"/>
          <w:szCs w:val="40"/>
        </w:rPr>
        <w:br/>
        <w:t>REGISTERED TRAINING ORGANISATIONS (RTO</w:t>
      </w:r>
      <w:r>
        <w:rPr>
          <w:rFonts w:ascii="Arial Narrow" w:hAnsi="Arial Narrow" w:cs="Arial"/>
          <w:b/>
          <w:i/>
          <w:sz w:val="40"/>
          <w:szCs w:val="40"/>
        </w:rPr>
        <w:t>s)</w:t>
      </w:r>
      <w:r w:rsidRPr="00F13BE6">
        <w:rPr>
          <w:rFonts w:ascii="Arial Narrow" w:hAnsi="Arial Narrow" w:cs="Arial"/>
          <w:b/>
          <w:i/>
          <w:sz w:val="40"/>
          <w:szCs w:val="40"/>
        </w:rPr>
        <w:br/>
        <w:t xml:space="preserve">TO ENSURE ALL STAFF DELIVERING VET </w:t>
      </w:r>
      <w:r w:rsidRPr="00F13BE6">
        <w:rPr>
          <w:rFonts w:ascii="Arial Narrow" w:hAnsi="Arial Narrow" w:cs="Arial"/>
          <w:b/>
          <w:i/>
          <w:sz w:val="40"/>
          <w:szCs w:val="40"/>
        </w:rPr>
        <w:br/>
        <w:t xml:space="preserve">IN THEIR SCHOOLS ARE APPROPRIATELY: </w:t>
      </w:r>
      <w:r w:rsidRPr="00F13BE6">
        <w:rPr>
          <w:rFonts w:ascii="Arial Narrow" w:hAnsi="Arial Narrow" w:cs="Arial"/>
          <w:b/>
          <w:i/>
          <w:sz w:val="40"/>
          <w:szCs w:val="40"/>
        </w:rPr>
        <w:br/>
      </w:r>
    </w:p>
    <w:p w:rsidR="000B0C6F" w:rsidRPr="00F13BE6" w:rsidRDefault="000B0C6F" w:rsidP="000B0C6F">
      <w:pPr>
        <w:pStyle w:val="Bodypts"/>
        <w:tabs>
          <w:tab w:val="clear" w:pos="1287"/>
        </w:tabs>
        <w:ind w:left="3402" w:hanging="567"/>
        <w:rPr>
          <w:rFonts w:ascii="Arial Narrow" w:hAnsi="Arial Narrow" w:cs="Arial"/>
          <w:b/>
          <w:i/>
          <w:sz w:val="48"/>
          <w:szCs w:val="48"/>
        </w:rPr>
      </w:pPr>
      <w:r w:rsidRPr="00F13BE6">
        <w:rPr>
          <w:rFonts w:ascii="Arial Narrow" w:hAnsi="Arial Narrow" w:cs="Arial"/>
          <w:b/>
          <w:i/>
          <w:sz w:val="48"/>
          <w:szCs w:val="48"/>
        </w:rPr>
        <w:t>TRAINED</w:t>
      </w:r>
    </w:p>
    <w:p w:rsidR="000B0C6F" w:rsidRPr="00F13BE6" w:rsidRDefault="000B0C6F" w:rsidP="000B0C6F">
      <w:pPr>
        <w:pStyle w:val="Bodypts"/>
        <w:tabs>
          <w:tab w:val="clear" w:pos="1287"/>
        </w:tabs>
        <w:ind w:left="3402" w:hanging="567"/>
        <w:rPr>
          <w:rFonts w:ascii="Arial Narrow" w:hAnsi="Arial Narrow" w:cs="Arial"/>
          <w:b/>
          <w:i/>
          <w:sz w:val="48"/>
          <w:szCs w:val="48"/>
        </w:rPr>
      </w:pPr>
      <w:r w:rsidRPr="00F13BE6">
        <w:rPr>
          <w:rFonts w:ascii="Arial Narrow" w:hAnsi="Arial Narrow" w:cs="Arial"/>
          <w:b/>
          <w:i/>
          <w:sz w:val="48"/>
          <w:szCs w:val="48"/>
        </w:rPr>
        <w:t>QUALIFIED &amp;</w:t>
      </w:r>
    </w:p>
    <w:p w:rsidR="000B0C6F" w:rsidRPr="00F13BE6" w:rsidRDefault="000B0C6F" w:rsidP="000B0C6F">
      <w:pPr>
        <w:pStyle w:val="Bodypts"/>
        <w:tabs>
          <w:tab w:val="clear" w:pos="1287"/>
        </w:tabs>
        <w:ind w:left="3402" w:hanging="567"/>
        <w:rPr>
          <w:rFonts w:ascii="Arial Narrow" w:hAnsi="Arial Narrow" w:cs="Arial"/>
          <w:b/>
          <w:i/>
          <w:sz w:val="48"/>
          <w:szCs w:val="48"/>
        </w:rPr>
      </w:pPr>
      <w:r w:rsidRPr="00F13BE6">
        <w:rPr>
          <w:rFonts w:ascii="Arial Narrow" w:hAnsi="Arial Narrow" w:cs="Arial"/>
          <w:b/>
          <w:i/>
          <w:sz w:val="48"/>
          <w:szCs w:val="48"/>
        </w:rPr>
        <w:t>CURRENT</w:t>
      </w:r>
    </w:p>
    <w:p w:rsidR="000B0C6F" w:rsidRPr="00F13BE6" w:rsidRDefault="000B0C6F" w:rsidP="000B0C6F">
      <w:pPr>
        <w:pStyle w:val="Header"/>
        <w:jc w:val="center"/>
        <w:rPr>
          <w:rFonts w:ascii="Arial Narrow" w:hAnsi="Arial Narrow" w:cs="Arial"/>
          <w:i/>
          <w:sz w:val="28"/>
        </w:rPr>
      </w:pPr>
    </w:p>
    <w:p w:rsidR="000B0C6F" w:rsidRPr="00F13BE6" w:rsidRDefault="000B0C6F" w:rsidP="000B0C6F">
      <w:pPr>
        <w:pStyle w:val="Header"/>
        <w:pBdr>
          <w:bottom w:val="single" w:sz="4" w:space="1" w:color="auto"/>
        </w:pBdr>
        <w:jc w:val="center"/>
        <w:rPr>
          <w:rFonts w:ascii="Arial Narrow" w:hAnsi="Arial Narrow" w:cs="Arial"/>
          <w:i/>
          <w:sz w:val="28"/>
        </w:rPr>
      </w:pPr>
    </w:p>
    <w:p w:rsidR="000B0C6F" w:rsidRPr="00F13BE6" w:rsidRDefault="000B0C6F" w:rsidP="000B0C6F">
      <w:pPr>
        <w:pStyle w:val="Header"/>
        <w:jc w:val="center"/>
        <w:rPr>
          <w:rFonts w:ascii="Arial Narrow" w:hAnsi="Arial Narrow" w:cs="Arial"/>
          <w:i/>
          <w:sz w:val="28"/>
        </w:rPr>
      </w:pPr>
    </w:p>
    <w:p w:rsidR="000B0C6F" w:rsidRPr="00F13BE6" w:rsidRDefault="000B0C6F" w:rsidP="000B0C6F">
      <w:pPr>
        <w:pStyle w:val="Header"/>
        <w:rPr>
          <w:rFonts w:ascii="Arial Narrow" w:hAnsi="Arial Narrow" w:cs="Arial"/>
          <w:sz w:val="2"/>
          <w:szCs w:val="2"/>
        </w:rPr>
      </w:pPr>
    </w:p>
    <w:p w:rsidR="000B0C6F" w:rsidRPr="00F13BE6" w:rsidRDefault="000B0C6F" w:rsidP="000B0C6F">
      <w:pPr>
        <w:pStyle w:val="Header"/>
        <w:rPr>
          <w:rFonts w:ascii="Arial Narrow" w:hAnsi="Arial Narrow" w:cs="Arial"/>
          <w:sz w:val="2"/>
          <w:szCs w:val="2"/>
        </w:rPr>
      </w:pPr>
    </w:p>
    <w:p w:rsidR="000B0C6F" w:rsidRPr="00F13BE6" w:rsidRDefault="000B0C6F" w:rsidP="000B0C6F">
      <w:pPr>
        <w:pStyle w:val="Header"/>
        <w:rPr>
          <w:rFonts w:ascii="Arial Narrow" w:hAnsi="Arial Narrow"/>
          <w:b/>
          <w:bCs/>
          <w:sz w:val="28"/>
        </w:rPr>
      </w:pPr>
      <w:r w:rsidRPr="00F13BE6">
        <w:rPr>
          <w:rFonts w:ascii="Arial Narrow" w:hAnsi="Arial Narrow"/>
          <w:b/>
          <w:bCs/>
          <w:sz w:val="28"/>
        </w:rPr>
        <w:br w:type="page"/>
      </w:r>
      <w:r w:rsidRPr="00F13BE6">
        <w:rPr>
          <w:rFonts w:ascii="Arial Narrow" w:hAnsi="Arial Narrow"/>
          <w:b/>
          <w:bCs/>
          <w:sz w:val="28"/>
        </w:rPr>
        <w:lastRenderedPageBreak/>
        <w:t>THE VET TEACHER TRAINING TEAM</w:t>
      </w:r>
    </w:p>
    <w:p w:rsidR="000B0C6F" w:rsidRPr="00F13BE6" w:rsidRDefault="000B0C6F" w:rsidP="000B0C6F">
      <w:pPr>
        <w:pStyle w:val="Header"/>
        <w:rPr>
          <w:rFonts w:ascii="Arial Narrow" w:hAnsi="Arial Narrow"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4680"/>
        <w:gridCol w:w="1800"/>
      </w:tblGrid>
      <w:tr w:rsidR="000B0C6F" w:rsidRPr="00F13BE6" w:rsidTr="00D82F07">
        <w:trPr>
          <w:trHeight w:val="567"/>
        </w:trPr>
        <w:tc>
          <w:tcPr>
            <w:tcW w:w="2628" w:type="dxa"/>
            <w:vAlign w:val="center"/>
          </w:tcPr>
          <w:p w:rsidR="000B0C6F" w:rsidRPr="00F13BE6" w:rsidRDefault="000B0C6F" w:rsidP="00D82F07">
            <w:pPr>
              <w:rPr>
                <w:rFonts w:ascii="Arial Narrow" w:hAnsi="Arial Narrow" w:cs="Arial"/>
                <w:b/>
                <w:szCs w:val="24"/>
              </w:rPr>
            </w:pPr>
            <w:r w:rsidRPr="00F13BE6">
              <w:rPr>
                <w:rFonts w:ascii="Arial Narrow" w:hAnsi="Arial Narrow" w:cs="Arial"/>
                <w:b/>
                <w:szCs w:val="24"/>
              </w:rPr>
              <w:t>Name</w:t>
            </w:r>
          </w:p>
        </w:tc>
        <w:tc>
          <w:tcPr>
            <w:tcW w:w="4680" w:type="dxa"/>
            <w:vAlign w:val="center"/>
          </w:tcPr>
          <w:p w:rsidR="000B0C6F" w:rsidRPr="00F13BE6" w:rsidRDefault="000B0C6F" w:rsidP="00D82F07">
            <w:pPr>
              <w:rPr>
                <w:rFonts w:ascii="Arial Narrow" w:hAnsi="Arial Narrow" w:cs="Arial"/>
                <w:b/>
                <w:szCs w:val="24"/>
              </w:rPr>
            </w:pPr>
            <w:r w:rsidRPr="00F13BE6">
              <w:rPr>
                <w:rFonts w:ascii="Arial Narrow" w:hAnsi="Arial Narrow" w:cs="Arial"/>
                <w:b/>
                <w:szCs w:val="24"/>
              </w:rPr>
              <w:t>Area of Responsibility</w:t>
            </w:r>
          </w:p>
        </w:tc>
        <w:tc>
          <w:tcPr>
            <w:tcW w:w="1800" w:type="dxa"/>
            <w:vAlign w:val="center"/>
          </w:tcPr>
          <w:p w:rsidR="000B0C6F" w:rsidRPr="00F13BE6" w:rsidRDefault="000B0C6F" w:rsidP="00D82F07">
            <w:pPr>
              <w:rPr>
                <w:rFonts w:ascii="Arial Narrow" w:hAnsi="Arial Narrow" w:cs="Arial"/>
                <w:b/>
                <w:szCs w:val="24"/>
              </w:rPr>
            </w:pPr>
            <w:r w:rsidRPr="00F13BE6">
              <w:rPr>
                <w:rFonts w:ascii="Arial Narrow" w:hAnsi="Arial Narrow" w:cs="Arial"/>
                <w:b/>
                <w:szCs w:val="24"/>
              </w:rPr>
              <w:t>Phone / Fax</w:t>
            </w:r>
          </w:p>
        </w:tc>
      </w:tr>
      <w:tr w:rsidR="000B0C6F" w:rsidRPr="00F13BE6" w:rsidTr="00D82F07">
        <w:tc>
          <w:tcPr>
            <w:tcW w:w="2628" w:type="dxa"/>
          </w:tcPr>
          <w:p w:rsidR="000B0C6F" w:rsidRPr="00AF32F5" w:rsidRDefault="000B0C6F" w:rsidP="00D82F07">
            <w:pPr>
              <w:rPr>
                <w:rFonts w:ascii="Arial Narrow" w:hAnsi="Arial Narrow" w:cs="Arial"/>
                <w:sz w:val="20"/>
              </w:rPr>
            </w:pPr>
          </w:p>
          <w:p w:rsidR="000B0C6F" w:rsidRPr="00AF32F5" w:rsidRDefault="000B0C6F" w:rsidP="00D82F07">
            <w:pPr>
              <w:pStyle w:val="Heading1"/>
              <w:rPr>
                <w:rFonts w:ascii="Arial Narrow" w:hAnsi="Arial Narrow" w:cs="Arial"/>
                <w:sz w:val="20"/>
                <w:lang w:val="en-AU"/>
              </w:rPr>
            </w:pPr>
            <w:r w:rsidRPr="00AF32F5">
              <w:rPr>
                <w:rFonts w:ascii="Arial Narrow" w:hAnsi="Arial Narrow" w:cs="Arial"/>
                <w:sz w:val="20"/>
                <w:lang w:val="en-AU"/>
              </w:rPr>
              <w:t>Glen Bennett</w:t>
            </w:r>
          </w:p>
          <w:p w:rsidR="000B0C6F" w:rsidRPr="00AF32F5" w:rsidRDefault="000B0C6F" w:rsidP="00D82F07">
            <w:pPr>
              <w:rPr>
                <w:rFonts w:ascii="Arial Narrow" w:hAnsi="Arial Narrow" w:cs="Arial"/>
                <w:sz w:val="20"/>
              </w:rPr>
            </w:pPr>
            <w:r w:rsidRPr="00AF32F5">
              <w:rPr>
                <w:rFonts w:ascii="Arial Narrow" w:hAnsi="Arial Narrow" w:cs="Arial"/>
                <w:sz w:val="20"/>
              </w:rPr>
              <w:t>Principal Education Officer</w:t>
            </w:r>
          </w:p>
        </w:tc>
        <w:tc>
          <w:tcPr>
            <w:tcW w:w="468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Oversight of VET Teacher Training program</w:t>
            </w:r>
          </w:p>
        </w:tc>
        <w:tc>
          <w:tcPr>
            <w:tcW w:w="180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Ph: 9244 5205</w:t>
            </w:r>
          </w:p>
          <w:p w:rsidR="000B0C6F" w:rsidRPr="00AF32F5" w:rsidRDefault="000B0C6F" w:rsidP="00D82F07">
            <w:pPr>
              <w:rPr>
                <w:rFonts w:ascii="Arial Narrow" w:hAnsi="Arial Narrow" w:cs="Arial"/>
                <w:sz w:val="20"/>
              </w:rPr>
            </w:pPr>
          </w:p>
        </w:tc>
      </w:tr>
      <w:tr w:rsidR="000B0C6F" w:rsidRPr="00F13BE6" w:rsidTr="00D82F07">
        <w:tc>
          <w:tcPr>
            <w:tcW w:w="2628"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pStyle w:val="Heading1"/>
              <w:rPr>
                <w:rFonts w:ascii="Arial Narrow" w:hAnsi="Arial Narrow" w:cs="Arial"/>
                <w:sz w:val="20"/>
                <w:lang w:val="en-AU"/>
              </w:rPr>
            </w:pPr>
            <w:r w:rsidRPr="00AF32F5">
              <w:rPr>
                <w:rFonts w:ascii="Arial Narrow" w:hAnsi="Arial Narrow" w:cs="Arial"/>
                <w:sz w:val="20"/>
                <w:lang w:val="en-AU"/>
              </w:rPr>
              <w:t>Debbie Nilsson</w:t>
            </w:r>
          </w:p>
          <w:p w:rsidR="000B0C6F" w:rsidRPr="00AF32F5" w:rsidRDefault="000B0C6F" w:rsidP="00D82F07">
            <w:pPr>
              <w:rPr>
                <w:rFonts w:ascii="Arial Narrow" w:hAnsi="Arial Narrow" w:cs="Arial"/>
                <w:sz w:val="20"/>
              </w:rPr>
            </w:pPr>
            <w:r w:rsidRPr="00AF32F5">
              <w:rPr>
                <w:rFonts w:ascii="Arial Narrow" w:hAnsi="Arial Narrow" w:cs="Arial"/>
                <w:sz w:val="20"/>
              </w:rPr>
              <w:t>Senior Coordinator</w:t>
            </w:r>
          </w:p>
        </w:tc>
        <w:tc>
          <w:tcPr>
            <w:tcW w:w="468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General inquiries about teacher training issues:</w:t>
            </w:r>
          </w:p>
          <w:p w:rsidR="000B0C6F" w:rsidRPr="00AF32F5" w:rsidRDefault="000B0C6F" w:rsidP="00D82F07">
            <w:pPr>
              <w:numPr>
                <w:ilvl w:val="0"/>
                <w:numId w:val="3"/>
              </w:numPr>
              <w:tabs>
                <w:tab w:val="num" w:pos="720"/>
              </w:tabs>
              <w:rPr>
                <w:rFonts w:ascii="Arial Narrow" w:hAnsi="Arial Narrow" w:cs="Arial"/>
                <w:sz w:val="20"/>
              </w:rPr>
            </w:pPr>
            <w:r w:rsidRPr="00AF32F5">
              <w:rPr>
                <w:rFonts w:ascii="Arial Narrow" w:hAnsi="Arial Narrow" w:cs="Arial"/>
                <w:sz w:val="20"/>
              </w:rPr>
              <w:t>policy</w:t>
            </w:r>
            <w:r w:rsidRPr="00AF32F5">
              <w:rPr>
                <w:rFonts w:ascii="Arial" w:hAnsi="Arial" w:cs="Arial"/>
                <w:sz w:val="20"/>
              </w:rPr>
              <w:t xml:space="preserve"> </w:t>
            </w:r>
          </w:p>
          <w:p w:rsidR="000B0C6F" w:rsidRPr="00AF32F5" w:rsidRDefault="000B0C6F" w:rsidP="00D82F07">
            <w:pPr>
              <w:numPr>
                <w:ilvl w:val="0"/>
                <w:numId w:val="3"/>
              </w:numPr>
              <w:rPr>
                <w:rFonts w:ascii="Arial Narrow" w:hAnsi="Arial Narrow" w:cs="Arial"/>
                <w:sz w:val="20"/>
              </w:rPr>
            </w:pPr>
            <w:r w:rsidRPr="00AF32F5">
              <w:rPr>
                <w:rFonts w:ascii="Arial Narrow" w:hAnsi="Arial Narrow" w:cs="Arial"/>
                <w:sz w:val="20"/>
              </w:rPr>
              <w:t>post graduate training</w:t>
            </w:r>
          </w:p>
          <w:p w:rsidR="000B0C6F" w:rsidRPr="00AF32F5" w:rsidRDefault="000B0C6F" w:rsidP="00D82F07">
            <w:pPr>
              <w:numPr>
                <w:ilvl w:val="0"/>
                <w:numId w:val="3"/>
              </w:numPr>
              <w:rPr>
                <w:rFonts w:ascii="Arial Narrow" w:hAnsi="Arial Narrow" w:cs="Arial"/>
                <w:sz w:val="20"/>
              </w:rPr>
            </w:pPr>
            <w:r w:rsidRPr="00AF32F5">
              <w:rPr>
                <w:rFonts w:ascii="Arial Narrow" w:hAnsi="Arial Narrow" w:cs="Arial"/>
                <w:sz w:val="20"/>
              </w:rPr>
              <w:t>pre service training</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Training program inquiries for:</w:t>
            </w:r>
          </w:p>
          <w:p w:rsidR="000B0C6F" w:rsidRPr="00AF32F5" w:rsidRDefault="000B0C6F" w:rsidP="00D82F07">
            <w:pPr>
              <w:numPr>
                <w:ilvl w:val="0"/>
                <w:numId w:val="34"/>
              </w:numPr>
              <w:rPr>
                <w:rFonts w:ascii="Arial Narrow" w:hAnsi="Arial Narrow" w:cs="Arial"/>
                <w:sz w:val="20"/>
              </w:rPr>
            </w:pPr>
            <w:r w:rsidRPr="00AF32F5">
              <w:rPr>
                <w:rFonts w:ascii="Arial Narrow" w:hAnsi="Arial Narrow" w:cs="Arial"/>
                <w:sz w:val="20"/>
              </w:rPr>
              <w:t>Construction</w:t>
            </w:r>
          </w:p>
          <w:p w:rsidR="000B0C6F" w:rsidRPr="00AF32F5" w:rsidRDefault="000B0C6F" w:rsidP="00D82F07">
            <w:pPr>
              <w:numPr>
                <w:ilvl w:val="0"/>
                <w:numId w:val="7"/>
              </w:numPr>
              <w:rPr>
                <w:rFonts w:ascii="Arial Narrow" w:hAnsi="Arial Narrow" w:cs="Arial"/>
                <w:sz w:val="20"/>
              </w:rPr>
            </w:pPr>
            <w:r w:rsidRPr="00AF32F5">
              <w:rPr>
                <w:rFonts w:ascii="Arial Narrow" w:hAnsi="Arial Narrow" w:cs="Arial"/>
                <w:sz w:val="20"/>
              </w:rPr>
              <w:t>Information Technology</w:t>
            </w:r>
          </w:p>
          <w:p w:rsidR="000B0C6F" w:rsidRPr="00AF32F5" w:rsidRDefault="000B0C6F" w:rsidP="00D82F07">
            <w:pPr>
              <w:numPr>
                <w:ilvl w:val="0"/>
                <w:numId w:val="7"/>
              </w:numPr>
              <w:rPr>
                <w:rFonts w:ascii="Arial Narrow" w:hAnsi="Arial Narrow" w:cs="Arial"/>
                <w:sz w:val="20"/>
              </w:rPr>
            </w:pPr>
            <w:r w:rsidRPr="00AF32F5">
              <w:rPr>
                <w:rFonts w:ascii="Arial Narrow" w:hAnsi="Arial Narrow" w:cs="Arial"/>
                <w:sz w:val="20"/>
              </w:rPr>
              <w:t>Primary Industries</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Inquiries about:</w:t>
            </w:r>
          </w:p>
          <w:p w:rsidR="000B0C6F" w:rsidRPr="00AF32F5" w:rsidRDefault="000B0C6F" w:rsidP="00D82F07">
            <w:pPr>
              <w:numPr>
                <w:ilvl w:val="0"/>
                <w:numId w:val="8"/>
              </w:numPr>
              <w:rPr>
                <w:rFonts w:ascii="Arial Narrow" w:hAnsi="Arial Narrow" w:cs="Arial"/>
                <w:sz w:val="20"/>
              </w:rPr>
            </w:pPr>
            <w:r w:rsidRPr="00AF32F5">
              <w:rPr>
                <w:rFonts w:ascii="Arial Narrow" w:hAnsi="Arial Narrow" w:cs="Arial"/>
                <w:sz w:val="20"/>
              </w:rPr>
              <w:t>finance/funding allocations</w:t>
            </w:r>
          </w:p>
          <w:p w:rsidR="000B0C6F" w:rsidRPr="00AF32F5" w:rsidRDefault="000B0C6F" w:rsidP="00D82F07">
            <w:pPr>
              <w:numPr>
                <w:ilvl w:val="0"/>
                <w:numId w:val="8"/>
              </w:numPr>
              <w:rPr>
                <w:rFonts w:ascii="Arial Narrow" w:hAnsi="Arial Narrow" w:cs="Arial"/>
                <w:sz w:val="20"/>
              </w:rPr>
            </w:pPr>
            <w:r w:rsidRPr="00AF32F5">
              <w:rPr>
                <w:rFonts w:ascii="Arial Narrow" w:hAnsi="Arial Narrow" w:cs="Arial"/>
                <w:sz w:val="20"/>
              </w:rPr>
              <w:t>Certificate IV TAE 40110</w:t>
            </w:r>
          </w:p>
          <w:p w:rsidR="000B0C6F" w:rsidRPr="00AF32F5" w:rsidRDefault="007F1741" w:rsidP="00D82F07">
            <w:pPr>
              <w:numPr>
                <w:ilvl w:val="0"/>
                <w:numId w:val="8"/>
              </w:numPr>
              <w:rPr>
                <w:rFonts w:ascii="Arial Narrow" w:hAnsi="Arial Narrow" w:cs="Arial"/>
                <w:sz w:val="20"/>
              </w:rPr>
            </w:pPr>
            <w:r>
              <w:rPr>
                <w:rFonts w:ascii="Arial Narrow" w:hAnsi="Arial Narrow" w:cs="Arial"/>
                <w:sz w:val="20"/>
              </w:rPr>
              <w:t xml:space="preserve">2012 </w:t>
            </w:r>
            <w:r w:rsidR="000B0C6F" w:rsidRPr="00AF32F5">
              <w:rPr>
                <w:rFonts w:ascii="Arial Narrow" w:hAnsi="Arial Narrow" w:cs="Arial"/>
                <w:sz w:val="20"/>
              </w:rPr>
              <w:t xml:space="preserve"> VET ICF Methodology Orientations</w:t>
            </w:r>
          </w:p>
          <w:p w:rsidR="000B0C6F" w:rsidRPr="00AF32F5" w:rsidRDefault="000B0C6F" w:rsidP="00D82F07">
            <w:pPr>
              <w:rPr>
                <w:rFonts w:ascii="Arial Narrow" w:hAnsi="Arial Narrow" w:cs="Arial"/>
                <w:sz w:val="20"/>
              </w:rPr>
            </w:pPr>
          </w:p>
        </w:tc>
        <w:tc>
          <w:tcPr>
            <w:tcW w:w="180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Ph: 9266 8966</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Fax: 9266 8288</w:t>
            </w:r>
          </w:p>
        </w:tc>
      </w:tr>
      <w:tr w:rsidR="000B0C6F" w:rsidRPr="00F13BE6" w:rsidTr="00D82F07">
        <w:tc>
          <w:tcPr>
            <w:tcW w:w="2628"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7F1741" w:rsidP="00D82F07">
            <w:pPr>
              <w:rPr>
                <w:rFonts w:ascii="Arial Narrow" w:hAnsi="Arial Narrow" w:cs="Arial"/>
                <w:b/>
                <w:sz w:val="20"/>
              </w:rPr>
            </w:pPr>
            <w:r>
              <w:rPr>
                <w:rFonts w:ascii="Arial Narrow" w:hAnsi="Arial Narrow" w:cs="Arial"/>
                <w:b/>
                <w:sz w:val="20"/>
              </w:rPr>
              <w:t>TBA</w:t>
            </w:r>
          </w:p>
          <w:p w:rsidR="000B0C6F" w:rsidRPr="00AF32F5" w:rsidRDefault="000B0C6F" w:rsidP="00D82F07">
            <w:pPr>
              <w:rPr>
                <w:rFonts w:ascii="Arial Narrow" w:hAnsi="Arial Narrow" w:cs="Arial"/>
                <w:sz w:val="20"/>
              </w:rPr>
            </w:pPr>
            <w:r w:rsidRPr="00AF32F5">
              <w:rPr>
                <w:rFonts w:ascii="Arial Narrow" w:hAnsi="Arial Narrow" w:cs="Arial"/>
                <w:sz w:val="20"/>
              </w:rPr>
              <w:t>Coordinator</w:t>
            </w:r>
          </w:p>
          <w:p w:rsidR="000B0C6F" w:rsidRPr="00AF32F5" w:rsidRDefault="000B0C6F" w:rsidP="00D82F07">
            <w:pPr>
              <w:rPr>
                <w:rFonts w:ascii="Arial Narrow" w:hAnsi="Arial Narrow"/>
                <w:sz w:val="20"/>
              </w:rPr>
            </w:pPr>
          </w:p>
        </w:tc>
        <w:tc>
          <w:tcPr>
            <w:tcW w:w="468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Training program inquiries for:</w:t>
            </w:r>
          </w:p>
          <w:p w:rsidR="000B0C6F" w:rsidRPr="00AF32F5" w:rsidRDefault="000B0C6F" w:rsidP="00D82F07">
            <w:pPr>
              <w:numPr>
                <w:ilvl w:val="0"/>
                <w:numId w:val="5"/>
              </w:numPr>
              <w:rPr>
                <w:rFonts w:ascii="Arial Narrow" w:hAnsi="Arial Narrow" w:cs="Arial"/>
                <w:sz w:val="20"/>
              </w:rPr>
            </w:pPr>
            <w:r w:rsidRPr="00AF32F5">
              <w:rPr>
                <w:rFonts w:ascii="Arial Narrow" w:hAnsi="Arial Narrow" w:cs="Arial"/>
                <w:sz w:val="20"/>
              </w:rPr>
              <w:t>Business Services</w:t>
            </w:r>
          </w:p>
          <w:p w:rsidR="000B0C6F" w:rsidRPr="007F1741" w:rsidRDefault="000B0C6F" w:rsidP="007F1741">
            <w:pPr>
              <w:numPr>
                <w:ilvl w:val="0"/>
                <w:numId w:val="5"/>
              </w:numPr>
              <w:rPr>
                <w:rFonts w:ascii="Arial Narrow" w:hAnsi="Arial Narrow" w:cs="Arial"/>
                <w:sz w:val="20"/>
              </w:rPr>
            </w:pPr>
            <w:r w:rsidRPr="00AF32F5">
              <w:rPr>
                <w:rFonts w:ascii="Arial Narrow" w:hAnsi="Arial Narrow" w:cs="Arial"/>
                <w:sz w:val="20"/>
              </w:rPr>
              <w:t>Retail Services</w:t>
            </w:r>
          </w:p>
          <w:p w:rsidR="000B0C6F" w:rsidRPr="00AF32F5" w:rsidRDefault="000B0C6F" w:rsidP="00D82F07">
            <w:pPr>
              <w:numPr>
                <w:ilvl w:val="0"/>
                <w:numId w:val="6"/>
              </w:numPr>
              <w:rPr>
                <w:rFonts w:ascii="Arial Narrow" w:hAnsi="Arial Narrow" w:cs="Arial"/>
                <w:sz w:val="20"/>
              </w:rPr>
            </w:pPr>
            <w:r w:rsidRPr="00AF32F5">
              <w:rPr>
                <w:rFonts w:ascii="Arial Narrow" w:hAnsi="Arial Narrow" w:cs="Arial"/>
                <w:sz w:val="20"/>
              </w:rPr>
              <w:t>Certificate IV TAE 40110</w:t>
            </w:r>
            <w:r>
              <w:rPr>
                <w:rFonts w:ascii="Arial Narrow" w:hAnsi="Arial Narrow" w:cs="Arial"/>
                <w:sz w:val="20"/>
              </w:rPr>
              <w:t xml:space="preserve"> (New Program)</w:t>
            </w:r>
          </w:p>
          <w:p w:rsidR="007F1741" w:rsidRDefault="007F1741" w:rsidP="00D82F07">
            <w:pPr>
              <w:numPr>
                <w:ilvl w:val="0"/>
                <w:numId w:val="6"/>
              </w:numPr>
              <w:rPr>
                <w:rFonts w:ascii="Arial Narrow" w:hAnsi="Arial Narrow" w:cs="Arial"/>
                <w:sz w:val="20"/>
              </w:rPr>
            </w:pPr>
            <w:r>
              <w:rPr>
                <w:rFonts w:ascii="Arial Narrow" w:hAnsi="Arial Narrow" w:cs="Arial"/>
                <w:sz w:val="20"/>
              </w:rPr>
              <w:t>Cert IV upgrade (Upgrade from BSZ)</w:t>
            </w:r>
          </w:p>
          <w:p w:rsidR="007F1741" w:rsidRPr="007F1741" w:rsidRDefault="007F1741" w:rsidP="007F1741">
            <w:pPr>
              <w:numPr>
                <w:ilvl w:val="0"/>
                <w:numId w:val="6"/>
              </w:numPr>
              <w:rPr>
                <w:rFonts w:ascii="Arial Narrow" w:hAnsi="Arial Narrow" w:cs="Arial"/>
                <w:sz w:val="20"/>
              </w:rPr>
            </w:pPr>
            <w:r>
              <w:rPr>
                <w:rFonts w:ascii="Arial Narrow" w:hAnsi="Arial Narrow" w:cs="Arial"/>
                <w:sz w:val="20"/>
              </w:rPr>
              <w:t xml:space="preserve">2012 </w:t>
            </w:r>
            <w:r w:rsidRPr="00AF32F5">
              <w:rPr>
                <w:rFonts w:ascii="Arial Narrow" w:hAnsi="Arial Narrow" w:cs="Arial"/>
                <w:sz w:val="20"/>
              </w:rPr>
              <w:t xml:space="preserve"> VET BEC Methodology Orientations</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Inquiries about:</w:t>
            </w:r>
          </w:p>
          <w:p w:rsidR="000B0C6F" w:rsidRPr="00AF32F5" w:rsidRDefault="007F1741" w:rsidP="00D82F07">
            <w:pPr>
              <w:numPr>
                <w:ilvl w:val="0"/>
                <w:numId w:val="6"/>
              </w:numPr>
              <w:rPr>
                <w:rFonts w:ascii="Arial Narrow" w:hAnsi="Arial Narrow" w:cs="Arial"/>
                <w:sz w:val="20"/>
              </w:rPr>
            </w:pPr>
            <w:r>
              <w:rPr>
                <w:rFonts w:ascii="Arial Narrow" w:hAnsi="Arial Narrow" w:cs="Arial"/>
                <w:sz w:val="20"/>
              </w:rPr>
              <w:t xml:space="preserve">2012 </w:t>
            </w:r>
            <w:r w:rsidR="000B0C6F" w:rsidRPr="00AF32F5">
              <w:rPr>
                <w:rFonts w:ascii="Arial Narrow" w:hAnsi="Arial Narrow" w:cs="Arial"/>
                <w:sz w:val="20"/>
              </w:rPr>
              <w:t xml:space="preserve"> VET ICF Methodology Orientations</w:t>
            </w:r>
          </w:p>
        </w:tc>
        <w:tc>
          <w:tcPr>
            <w:tcW w:w="180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Ph: 9244 5093</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Fax: 9266 8288</w:t>
            </w:r>
          </w:p>
        </w:tc>
      </w:tr>
      <w:tr w:rsidR="000B0C6F" w:rsidRPr="00F13BE6" w:rsidTr="00D82F07">
        <w:tc>
          <w:tcPr>
            <w:tcW w:w="2628"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pStyle w:val="Heading1"/>
              <w:rPr>
                <w:rFonts w:ascii="Arial Narrow" w:hAnsi="Arial Narrow" w:cs="Arial"/>
                <w:sz w:val="20"/>
                <w:lang w:val="en-AU"/>
              </w:rPr>
            </w:pPr>
            <w:r w:rsidRPr="00AF32F5">
              <w:rPr>
                <w:rFonts w:ascii="Arial Narrow" w:hAnsi="Arial Narrow" w:cs="Arial"/>
                <w:sz w:val="20"/>
                <w:lang w:val="en-AU"/>
              </w:rPr>
              <w:t>Joe Jimenez</w:t>
            </w:r>
          </w:p>
          <w:p w:rsidR="000B0C6F" w:rsidRPr="00AF32F5" w:rsidRDefault="000B0C6F" w:rsidP="00D82F07">
            <w:pPr>
              <w:rPr>
                <w:rFonts w:ascii="Arial Narrow" w:hAnsi="Arial Narrow" w:cs="Arial"/>
                <w:sz w:val="20"/>
              </w:rPr>
            </w:pPr>
            <w:r w:rsidRPr="00AF32F5">
              <w:rPr>
                <w:rFonts w:ascii="Arial Narrow" w:hAnsi="Arial Narrow" w:cs="Arial"/>
                <w:sz w:val="20"/>
              </w:rPr>
              <w:t>Coordinator</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tc>
        <w:tc>
          <w:tcPr>
            <w:tcW w:w="468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Training program inquiries for:</w:t>
            </w:r>
          </w:p>
          <w:p w:rsidR="000B0C6F" w:rsidRPr="00AF32F5" w:rsidRDefault="000B0C6F" w:rsidP="00D82F07">
            <w:pPr>
              <w:numPr>
                <w:ilvl w:val="0"/>
                <w:numId w:val="5"/>
              </w:numPr>
              <w:rPr>
                <w:rFonts w:ascii="Arial Narrow" w:hAnsi="Arial Narrow" w:cs="Arial"/>
                <w:sz w:val="20"/>
              </w:rPr>
            </w:pPr>
            <w:r w:rsidRPr="00AF32F5">
              <w:rPr>
                <w:rFonts w:ascii="Arial Narrow" w:hAnsi="Arial Narrow" w:cs="Arial"/>
                <w:sz w:val="20"/>
              </w:rPr>
              <w:t>Metal and Engineering</w:t>
            </w:r>
          </w:p>
          <w:p w:rsidR="000B0C6F" w:rsidRPr="00AF32F5" w:rsidRDefault="007F1741" w:rsidP="00D82F07">
            <w:pPr>
              <w:numPr>
                <w:ilvl w:val="0"/>
                <w:numId w:val="5"/>
              </w:numPr>
              <w:rPr>
                <w:rFonts w:ascii="Arial Narrow" w:hAnsi="Arial Narrow" w:cs="Arial"/>
                <w:sz w:val="20"/>
              </w:rPr>
            </w:pPr>
            <w:r>
              <w:rPr>
                <w:rFonts w:ascii="Arial Narrow" w:hAnsi="Arial Narrow" w:cs="Arial"/>
                <w:sz w:val="20"/>
              </w:rPr>
              <w:t xml:space="preserve">Hospitality </w:t>
            </w:r>
          </w:p>
          <w:p w:rsidR="000B0C6F" w:rsidRPr="007F1741" w:rsidRDefault="000B0C6F" w:rsidP="007F1741">
            <w:pPr>
              <w:numPr>
                <w:ilvl w:val="0"/>
                <w:numId w:val="5"/>
              </w:numPr>
              <w:rPr>
                <w:rFonts w:ascii="Arial Narrow" w:hAnsi="Arial Narrow" w:cs="Arial"/>
                <w:sz w:val="20"/>
              </w:rPr>
            </w:pPr>
            <w:r w:rsidRPr="00AF32F5">
              <w:rPr>
                <w:rFonts w:ascii="Arial Narrow" w:hAnsi="Arial Narrow" w:cs="Arial"/>
                <w:sz w:val="20"/>
              </w:rPr>
              <w:t>Entertainment</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Inquiries about:</w:t>
            </w:r>
          </w:p>
          <w:p w:rsidR="000B0C6F" w:rsidRPr="00AF32F5" w:rsidRDefault="007F1741" w:rsidP="00D82F07">
            <w:pPr>
              <w:numPr>
                <w:ilvl w:val="0"/>
                <w:numId w:val="6"/>
              </w:numPr>
              <w:rPr>
                <w:rFonts w:ascii="Arial Narrow" w:hAnsi="Arial Narrow" w:cs="Arial"/>
                <w:sz w:val="20"/>
              </w:rPr>
            </w:pPr>
            <w:r>
              <w:rPr>
                <w:rFonts w:ascii="Arial Narrow" w:hAnsi="Arial Narrow" w:cs="Arial"/>
                <w:sz w:val="20"/>
              </w:rPr>
              <w:t xml:space="preserve">2012 </w:t>
            </w:r>
            <w:r w:rsidR="000B0C6F" w:rsidRPr="00AF32F5">
              <w:rPr>
                <w:rFonts w:ascii="Arial Narrow" w:hAnsi="Arial Narrow" w:cs="Arial"/>
                <w:sz w:val="20"/>
              </w:rPr>
              <w:t xml:space="preserve"> VET ICF Methodology Orientations</w:t>
            </w:r>
          </w:p>
          <w:p w:rsidR="000B0C6F" w:rsidRPr="00AF32F5" w:rsidRDefault="000B0C6F" w:rsidP="00D82F07">
            <w:pPr>
              <w:rPr>
                <w:rFonts w:ascii="Arial Narrow" w:hAnsi="Arial Narrow" w:cs="Arial"/>
                <w:sz w:val="20"/>
              </w:rPr>
            </w:pPr>
          </w:p>
        </w:tc>
        <w:tc>
          <w:tcPr>
            <w:tcW w:w="1800" w:type="dxa"/>
          </w:tcPr>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Ph: 9244 5141</w:t>
            </w:r>
          </w:p>
          <w:p w:rsidR="000B0C6F" w:rsidRPr="00AF32F5" w:rsidRDefault="000B0C6F" w:rsidP="00D82F07">
            <w:pPr>
              <w:rPr>
                <w:rFonts w:ascii="Arial Narrow" w:hAnsi="Arial Narrow" w:cs="Arial"/>
                <w:sz w:val="20"/>
              </w:rPr>
            </w:pPr>
          </w:p>
          <w:p w:rsidR="000B0C6F" w:rsidRPr="00AF32F5" w:rsidRDefault="000B0C6F" w:rsidP="00D82F07">
            <w:pPr>
              <w:rPr>
                <w:rFonts w:ascii="Arial Narrow" w:hAnsi="Arial Narrow" w:cs="Arial"/>
                <w:sz w:val="20"/>
              </w:rPr>
            </w:pPr>
            <w:r w:rsidRPr="00AF32F5">
              <w:rPr>
                <w:rFonts w:ascii="Arial Narrow" w:hAnsi="Arial Narrow" w:cs="Arial"/>
                <w:sz w:val="20"/>
              </w:rPr>
              <w:t>Fax: 9266 8288</w:t>
            </w:r>
          </w:p>
        </w:tc>
      </w:tr>
      <w:tr w:rsidR="004F1A15" w:rsidRPr="00F13BE6" w:rsidTr="00D82F07">
        <w:tc>
          <w:tcPr>
            <w:tcW w:w="2628" w:type="dxa"/>
          </w:tcPr>
          <w:p w:rsidR="004F1A15" w:rsidRDefault="004F1A15" w:rsidP="00D82F07">
            <w:pPr>
              <w:rPr>
                <w:rFonts w:ascii="Arial Narrow" w:hAnsi="Arial Narrow" w:cs="Arial"/>
                <w:sz w:val="20"/>
              </w:rPr>
            </w:pPr>
          </w:p>
          <w:p w:rsidR="004F1A15" w:rsidRPr="004F1A15" w:rsidRDefault="004F1A15" w:rsidP="00D82F07">
            <w:pPr>
              <w:rPr>
                <w:rFonts w:ascii="Arial Narrow" w:hAnsi="Arial Narrow" w:cs="Arial"/>
                <w:b/>
                <w:sz w:val="20"/>
              </w:rPr>
            </w:pPr>
            <w:r w:rsidRPr="004F1A15">
              <w:rPr>
                <w:rFonts w:ascii="Arial Narrow" w:hAnsi="Arial Narrow" w:cs="Arial"/>
                <w:b/>
                <w:sz w:val="20"/>
              </w:rPr>
              <w:t>Janie Iwanec</w:t>
            </w:r>
          </w:p>
          <w:p w:rsidR="004F1A15" w:rsidRPr="00AF32F5" w:rsidRDefault="004F1A15" w:rsidP="00D82F07">
            <w:pPr>
              <w:rPr>
                <w:rFonts w:ascii="Arial Narrow" w:hAnsi="Arial Narrow" w:cs="Arial"/>
                <w:sz w:val="20"/>
              </w:rPr>
            </w:pPr>
            <w:r>
              <w:rPr>
                <w:rFonts w:ascii="Arial Narrow" w:hAnsi="Arial Narrow" w:cs="Arial"/>
                <w:sz w:val="20"/>
              </w:rPr>
              <w:t>Project Officer</w:t>
            </w:r>
          </w:p>
        </w:tc>
        <w:tc>
          <w:tcPr>
            <w:tcW w:w="4680" w:type="dxa"/>
          </w:tcPr>
          <w:p w:rsidR="004F1A15" w:rsidRDefault="004F1A15" w:rsidP="00D82F07">
            <w:pPr>
              <w:rPr>
                <w:rFonts w:ascii="Arial Narrow" w:hAnsi="Arial Narrow" w:cs="Arial"/>
                <w:sz w:val="20"/>
              </w:rPr>
            </w:pPr>
          </w:p>
          <w:p w:rsidR="004F1A15" w:rsidRDefault="004F1A15" w:rsidP="00D82F07">
            <w:pPr>
              <w:rPr>
                <w:rFonts w:ascii="Arial Narrow" w:hAnsi="Arial Narrow" w:cs="Arial"/>
                <w:sz w:val="20"/>
              </w:rPr>
            </w:pPr>
            <w:r>
              <w:rPr>
                <w:rFonts w:ascii="Arial Narrow" w:hAnsi="Arial Narrow" w:cs="Arial"/>
                <w:sz w:val="20"/>
              </w:rPr>
              <w:t>Training program  enquires for:</w:t>
            </w:r>
          </w:p>
          <w:p w:rsidR="004F1A15" w:rsidRPr="004F1A15" w:rsidRDefault="004F1A15" w:rsidP="004F1A15">
            <w:pPr>
              <w:pStyle w:val="ListParagraph"/>
              <w:numPr>
                <w:ilvl w:val="0"/>
                <w:numId w:val="34"/>
              </w:numPr>
              <w:rPr>
                <w:rFonts w:ascii="Arial Narrow" w:hAnsi="Arial Narrow" w:cs="Arial"/>
                <w:sz w:val="20"/>
              </w:rPr>
            </w:pPr>
            <w:r>
              <w:rPr>
                <w:rFonts w:ascii="Arial Narrow" w:hAnsi="Arial Narrow" w:cs="Arial"/>
                <w:sz w:val="20"/>
              </w:rPr>
              <w:t>Hospitality Gap Training (Environment unit and Commercial Cookery holistic unit RPL)</w:t>
            </w:r>
          </w:p>
        </w:tc>
        <w:tc>
          <w:tcPr>
            <w:tcW w:w="1800" w:type="dxa"/>
          </w:tcPr>
          <w:p w:rsidR="004F1A15" w:rsidRDefault="004F1A15" w:rsidP="00D82F07">
            <w:pPr>
              <w:rPr>
                <w:rFonts w:ascii="Arial Narrow" w:hAnsi="Arial Narrow" w:cs="Arial"/>
                <w:sz w:val="20"/>
              </w:rPr>
            </w:pPr>
          </w:p>
          <w:p w:rsidR="004F1A15" w:rsidRDefault="004F1A15" w:rsidP="004F1A15">
            <w:pPr>
              <w:rPr>
                <w:rFonts w:ascii="Arial Narrow" w:hAnsi="Arial Narrow" w:cs="Arial"/>
                <w:sz w:val="20"/>
              </w:rPr>
            </w:pPr>
            <w:r>
              <w:rPr>
                <w:rFonts w:ascii="Arial Narrow" w:hAnsi="Arial Narrow" w:cs="Arial"/>
                <w:sz w:val="20"/>
              </w:rPr>
              <w:t>Ph: 9244 5250</w:t>
            </w:r>
          </w:p>
          <w:p w:rsidR="004F1A15" w:rsidRDefault="004F1A15" w:rsidP="004F1A15">
            <w:pPr>
              <w:rPr>
                <w:rFonts w:ascii="Arial Narrow" w:hAnsi="Arial Narrow" w:cs="Arial"/>
                <w:sz w:val="20"/>
              </w:rPr>
            </w:pPr>
          </w:p>
          <w:p w:rsidR="004F1A15" w:rsidRPr="00AF32F5" w:rsidRDefault="004F1A15" w:rsidP="004F1A15">
            <w:pPr>
              <w:rPr>
                <w:rFonts w:ascii="Arial Narrow" w:hAnsi="Arial Narrow" w:cs="Arial"/>
                <w:sz w:val="20"/>
              </w:rPr>
            </w:pPr>
            <w:r>
              <w:rPr>
                <w:rFonts w:ascii="Arial Narrow" w:hAnsi="Arial Narrow" w:cs="Arial"/>
                <w:sz w:val="20"/>
              </w:rPr>
              <w:t>Fax: 9266 8288</w:t>
            </w:r>
          </w:p>
        </w:tc>
      </w:tr>
    </w:tbl>
    <w:p w:rsidR="000B0C6F" w:rsidRPr="00F13BE6" w:rsidRDefault="000B0C6F" w:rsidP="000B0C6F">
      <w:pPr>
        <w:rPr>
          <w:rFonts w:ascii="Arial Narrow" w:hAnsi="Arial Narrow" w:cs="Arial"/>
          <w:sz w:val="10"/>
        </w:rPr>
      </w:pPr>
    </w:p>
    <w:p w:rsidR="000B0C6F" w:rsidRPr="00F13BE6" w:rsidRDefault="000B0C6F" w:rsidP="000B0C6F">
      <w:pPr>
        <w:rPr>
          <w:rFonts w:ascii="Arial Narrow" w:hAnsi="Arial Narrow" w:cs="Arial"/>
          <w:sz w:val="10"/>
        </w:rPr>
      </w:pPr>
    </w:p>
    <w:p w:rsidR="000B0C6F" w:rsidRDefault="000B0C6F" w:rsidP="000B0C6F">
      <w:pPr>
        <w:jc w:val="both"/>
        <w:rPr>
          <w:rFonts w:ascii="Arial Narrow" w:hAnsi="Arial Narrow" w:cs="Arial"/>
          <w:szCs w:val="24"/>
        </w:rPr>
      </w:pPr>
      <w:r w:rsidRPr="00F13BE6">
        <w:rPr>
          <w:rFonts w:ascii="Arial Narrow" w:hAnsi="Arial Narrow" w:cs="Arial"/>
          <w:b/>
          <w:sz w:val="28"/>
          <w:szCs w:val="28"/>
        </w:rPr>
        <w:t>Postal Address:</w:t>
      </w:r>
      <w:r>
        <w:rPr>
          <w:rFonts w:ascii="Arial Narrow" w:hAnsi="Arial Narrow" w:cs="Arial"/>
          <w:b/>
          <w:sz w:val="28"/>
          <w:szCs w:val="28"/>
        </w:rPr>
        <w:t xml:space="preserve">  </w:t>
      </w:r>
      <w:r>
        <w:rPr>
          <w:rFonts w:ascii="Arial Narrow" w:hAnsi="Arial Narrow" w:cs="Arial"/>
          <w:b/>
          <w:sz w:val="28"/>
          <w:szCs w:val="28"/>
        </w:rPr>
        <w:tab/>
      </w:r>
      <w:r w:rsidRPr="003B02EC">
        <w:rPr>
          <w:rFonts w:ascii="Arial Narrow" w:hAnsi="Arial Narrow" w:cs="Arial"/>
          <w:szCs w:val="28"/>
        </w:rPr>
        <w:t>Vocational Education in Schools Directorate</w:t>
      </w:r>
    </w:p>
    <w:p w:rsidR="000B0C6F" w:rsidRPr="006F0779" w:rsidRDefault="000B0C6F" w:rsidP="000B0C6F">
      <w:pPr>
        <w:ind w:left="1440" w:firstLine="720"/>
        <w:jc w:val="both"/>
        <w:rPr>
          <w:rFonts w:ascii="Arial Narrow" w:hAnsi="Arial Narrow" w:cs="Arial"/>
          <w:b/>
          <w:sz w:val="28"/>
          <w:szCs w:val="28"/>
        </w:rPr>
      </w:pPr>
      <w:r w:rsidRPr="00F13BE6">
        <w:rPr>
          <w:rFonts w:ascii="Arial Narrow" w:hAnsi="Arial Narrow" w:cs="Arial"/>
          <w:szCs w:val="24"/>
        </w:rPr>
        <w:t xml:space="preserve">Locked Bag 53, </w:t>
      </w:r>
    </w:p>
    <w:p w:rsidR="000B0C6F" w:rsidRPr="00F13BE6" w:rsidRDefault="000B0C6F" w:rsidP="000B0C6F">
      <w:pPr>
        <w:spacing w:before="40"/>
        <w:ind w:left="1440" w:firstLine="720"/>
        <w:jc w:val="both"/>
        <w:rPr>
          <w:rFonts w:ascii="Arial Narrow" w:hAnsi="Arial Narrow" w:cs="Arial"/>
          <w:szCs w:val="24"/>
        </w:rPr>
      </w:pPr>
      <w:r w:rsidRPr="00F13BE6">
        <w:rPr>
          <w:rFonts w:ascii="Arial Narrow" w:hAnsi="Arial Narrow" w:cs="Arial"/>
          <w:szCs w:val="24"/>
        </w:rPr>
        <w:t xml:space="preserve">DARLINGHURST   NSW   </w:t>
      </w:r>
      <w:r>
        <w:rPr>
          <w:rFonts w:ascii="Arial Narrow" w:hAnsi="Arial Narrow" w:cs="Arial"/>
          <w:szCs w:val="24"/>
        </w:rPr>
        <w:t>2011</w:t>
      </w:r>
    </w:p>
    <w:p w:rsidR="000B0C6F" w:rsidRPr="00F13BE6" w:rsidRDefault="000B0C6F" w:rsidP="000B0C6F">
      <w:pPr>
        <w:spacing w:before="40"/>
        <w:ind w:left="1440" w:firstLine="720"/>
        <w:jc w:val="both"/>
        <w:rPr>
          <w:rFonts w:ascii="Arial Narrow" w:hAnsi="Arial Narrow" w:cs="Arial"/>
          <w:szCs w:val="24"/>
        </w:rPr>
      </w:pPr>
      <w:r w:rsidRPr="00F13BE6">
        <w:rPr>
          <w:rFonts w:ascii="Arial Narrow" w:hAnsi="Arial Narrow" w:cs="Arial"/>
          <w:szCs w:val="24"/>
        </w:rPr>
        <w:t>Fax: 02 9266 8288</w:t>
      </w:r>
    </w:p>
    <w:p w:rsidR="000B0C6F" w:rsidRDefault="000B0C6F" w:rsidP="000B0C6F">
      <w:pPr>
        <w:rPr>
          <w:rStyle w:val="HeaderChar"/>
          <w:rFonts w:ascii="Arial Narrow" w:hAnsi="Arial Narrow"/>
          <w:b/>
          <w:bCs/>
          <w:sz w:val="28"/>
        </w:rPr>
      </w:pPr>
    </w:p>
    <w:p w:rsidR="000B0C6F" w:rsidRDefault="000B0C6F" w:rsidP="000B0C6F">
      <w:pPr>
        <w:rPr>
          <w:rStyle w:val="HeaderChar"/>
          <w:rFonts w:ascii="Arial Narrow" w:hAnsi="Arial Narrow"/>
          <w:b/>
          <w:bCs/>
          <w:sz w:val="28"/>
        </w:rPr>
      </w:pPr>
    </w:p>
    <w:p w:rsidR="000B0C6F" w:rsidRDefault="000B0C6F" w:rsidP="000B0C6F">
      <w:pPr>
        <w:rPr>
          <w:rStyle w:val="HeaderChar"/>
          <w:rFonts w:ascii="Arial Narrow" w:hAnsi="Arial Narrow"/>
          <w:b/>
          <w:bCs/>
          <w:sz w:val="28"/>
        </w:rPr>
      </w:pPr>
    </w:p>
    <w:p w:rsidR="000B0C6F" w:rsidRDefault="000B0C6F" w:rsidP="000B0C6F">
      <w:pPr>
        <w:rPr>
          <w:rStyle w:val="HeaderChar"/>
          <w:rFonts w:ascii="Arial Narrow" w:hAnsi="Arial Narrow"/>
          <w:b/>
          <w:bCs/>
          <w:sz w:val="28"/>
        </w:rPr>
      </w:pPr>
    </w:p>
    <w:p w:rsidR="00DD313F" w:rsidRDefault="00DD313F" w:rsidP="000B0C6F">
      <w:pPr>
        <w:rPr>
          <w:rStyle w:val="HeaderChar"/>
          <w:rFonts w:ascii="Arial Narrow" w:hAnsi="Arial Narrow"/>
          <w:b/>
          <w:bCs/>
          <w:sz w:val="28"/>
        </w:rPr>
      </w:pPr>
    </w:p>
    <w:p w:rsidR="00DD313F" w:rsidRDefault="00DD313F" w:rsidP="000B0C6F">
      <w:pPr>
        <w:rPr>
          <w:rStyle w:val="HeaderChar"/>
          <w:rFonts w:ascii="Arial Narrow" w:hAnsi="Arial Narrow"/>
          <w:b/>
          <w:bCs/>
          <w:sz w:val="28"/>
        </w:rPr>
      </w:pPr>
    </w:p>
    <w:p w:rsidR="00DD313F" w:rsidRDefault="00DD313F" w:rsidP="000B0C6F">
      <w:pPr>
        <w:rPr>
          <w:rStyle w:val="HeaderChar"/>
          <w:rFonts w:ascii="Arial Narrow" w:hAnsi="Arial Narrow"/>
          <w:b/>
          <w:bCs/>
          <w:sz w:val="28"/>
        </w:rPr>
      </w:pPr>
    </w:p>
    <w:p w:rsidR="007F1741" w:rsidRDefault="007F1741" w:rsidP="000B0C6F">
      <w:pPr>
        <w:rPr>
          <w:rStyle w:val="HeaderChar"/>
          <w:rFonts w:ascii="Arial Narrow" w:hAnsi="Arial Narrow"/>
          <w:b/>
          <w:bCs/>
          <w:sz w:val="28"/>
        </w:rPr>
      </w:pPr>
    </w:p>
    <w:p w:rsidR="000B0C6F" w:rsidRPr="00F13BE6" w:rsidRDefault="000B0C6F" w:rsidP="000B0C6F">
      <w:pPr>
        <w:rPr>
          <w:rStyle w:val="HeaderChar"/>
          <w:rFonts w:ascii="Arial Narrow" w:hAnsi="Arial Narrow"/>
          <w:b/>
          <w:bCs/>
          <w:sz w:val="28"/>
        </w:rPr>
      </w:pPr>
      <w:r w:rsidRPr="00F13BE6">
        <w:rPr>
          <w:rStyle w:val="HeaderChar"/>
          <w:rFonts w:ascii="Arial Narrow" w:hAnsi="Arial Narrow"/>
          <w:b/>
          <w:bCs/>
          <w:sz w:val="28"/>
        </w:rPr>
        <w:t xml:space="preserve">TEACHER TRAINING OVERVIEW </w:t>
      </w:r>
      <w:r w:rsidR="007F1741">
        <w:rPr>
          <w:rStyle w:val="HeaderChar"/>
          <w:rFonts w:ascii="Arial Narrow" w:hAnsi="Arial Narrow"/>
          <w:b/>
          <w:bCs/>
          <w:sz w:val="28"/>
        </w:rPr>
        <w:t>2012</w:t>
      </w:r>
    </w:p>
    <w:p w:rsidR="000B0C6F" w:rsidRPr="00F13BE6" w:rsidRDefault="000B0C6F" w:rsidP="000B0C6F">
      <w:pPr>
        <w:jc w:val="both"/>
        <w:rPr>
          <w:rFonts w:ascii="Arial Narrow" w:hAnsi="Arial Narrow" w:cs="Arial"/>
          <w:szCs w:val="24"/>
        </w:rPr>
      </w:pPr>
    </w:p>
    <w:p w:rsidR="000B0C6F" w:rsidRPr="00F13BE6" w:rsidRDefault="000B0C6F" w:rsidP="000B0C6F">
      <w:pPr>
        <w:jc w:val="both"/>
        <w:rPr>
          <w:rFonts w:ascii="Arial Narrow" w:hAnsi="Arial Narrow" w:cs="Arial"/>
          <w:szCs w:val="24"/>
        </w:rPr>
      </w:pPr>
      <w:r w:rsidRPr="00F13BE6">
        <w:rPr>
          <w:rFonts w:ascii="Arial Narrow" w:hAnsi="Arial Narrow" w:cs="Arial"/>
          <w:szCs w:val="24"/>
        </w:rPr>
        <w:t xml:space="preserve">An overview of teacher training programs and what trained teachers are accredited to teach is provided in the </w:t>
      </w:r>
      <w:r w:rsidR="002B08F1">
        <w:rPr>
          <w:rFonts w:ascii="Arial Narrow" w:hAnsi="Arial Narrow" w:cs="Arial"/>
          <w:b/>
          <w:szCs w:val="24"/>
        </w:rPr>
        <w:t>Industry Curriculum Information Guide (ICIG</w:t>
      </w:r>
      <w:r w:rsidRPr="00F13BE6">
        <w:rPr>
          <w:rFonts w:ascii="Arial Narrow" w:hAnsi="Arial Narrow" w:cs="Arial"/>
          <w:b/>
          <w:szCs w:val="24"/>
        </w:rPr>
        <w:t xml:space="preserve">). </w:t>
      </w:r>
    </w:p>
    <w:p w:rsidR="000B0C6F" w:rsidRPr="00F13BE6" w:rsidRDefault="000B0C6F" w:rsidP="000B0C6F">
      <w:pPr>
        <w:jc w:val="both"/>
        <w:rPr>
          <w:rFonts w:ascii="Arial Narrow" w:hAnsi="Arial Narrow" w:cs="Arial"/>
          <w:szCs w:val="24"/>
        </w:rPr>
      </w:pPr>
    </w:p>
    <w:p w:rsidR="000B0C6F" w:rsidRPr="00F13BE6" w:rsidRDefault="000B0C6F" w:rsidP="000B0C6F">
      <w:pPr>
        <w:jc w:val="both"/>
        <w:rPr>
          <w:rFonts w:ascii="Arial Narrow" w:hAnsi="Arial Narrow" w:cs="Arial"/>
          <w:sz w:val="20"/>
        </w:rPr>
      </w:pPr>
      <w:r w:rsidRPr="00F13BE6">
        <w:rPr>
          <w:rFonts w:ascii="Arial Narrow" w:hAnsi="Arial Narrow" w:cs="Arial"/>
          <w:szCs w:val="24"/>
        </w:rPr>
        <w:t>Access to current information is through the Vocational Education in Schools Dir</w:t>
      </w:r>
      <w:r w:rsidR="007F1741">
        <w:rPr>
          <w:rFonts w:ascii="Arial Narrow" w:hAnsi="Arial Narrow" w:cs="Arial"/>
          <w:szCs w:val="24"/>
        </w:rPr>
        <w:t>ectorate website via the NSW DEC</w:t>
      </w:r>
      <w:r w:rsidRPr="00F13BE6">
        <w:rPr>
          <w:rFonts w:ascii="Arial Narrow" w:hAnsi="Arial Narrow" w:cs="Arial"/>
          <w:szCs w:val="24"/>
        </w:rPr>
        <w:t xml:space="preserve"> intranet.   </w:t>
      </w:r>
      <w:hyperlink r:id="rId13" w:history="1">
        <w:r w:rsidRPr="00F13BE6">
          <w:rPr>
            <w:rStyle w:val="Hyperlink"/>
            <w:rFonts w:ascii="Arial Narrow" w:hAnsi="Arial Narrow" w:cs="Arial"/>
            <w:sz w:val="20"/>
          </w:rPr>
          <w:t>https://detwww.det.nsw.edu.au/directorates/vet_schools/vet-in-Schools/frameworks.html</w:t>
        </w:r>
      </w:hyperlink>
      <w:r w:rsidRPr="00F13BE6">
        <w:rPr>
          <w:rFonts w:ascii="Arial Narrow" w:hAnsi="Arial Narrow" w:cs="Arial"/>
          <w:sz w:val="20"/>
        </w:rPr>
        <w:t xml:space="preserve"> </w:t>
      </w:r>
    </w:p>
    <w:p w:rsidR="000B0C6F" w:rsidRPr="00F13BE6" w:rsidRDefault="000B0C6F" w:rsidP="000B0C6F">
      <w:pPr>
        <w:jc w:val="both"/>
        <w:rPr>
          <w:rFonts w:ascii="Arial Narrow" w:hAnsi="Arial Narrow" w:cs="Arial"/>
          <w:szCs w:val="24"/>
        </w:rPr>
      </w:pPr>
    </w:p>
    <w:p w:rsidR="000B0C6F" w:rsidRPr="00F13BE6" w:rsidRDefault="000B0C6F" w:rsidP="000B0C6F">
      <w:pPr>
        <w:jc w:val="both"/>
        <w:rPr>
          <w:rFonts w:ascii="Arial Narrow" w:hAnsi="Arial Narrow" w:cs="Arial"/>
          <w:szCs w:val="24"/>
        </w:rPr>
      </w:pPr>
      <w:r w:rsidRPr="00F13BE6">
        <w:rPr>
          <w:rFonts w:ascii="Arial Narrow" w:hAnsi="Arial Narrow" w:cs="Arial"/>
        </w:rPr>
        <w:t xml:space="preserve">Further queries regarding VET implementation issues as outlined in </w:t>
      </w:r>
      <w:r w:rsidR="002B08F1">
        <w:rPr>
          <w:rFonts w:ascii="Arial Narrow" w:hAnsi="Arial Narrow" w:cs="Arial"/>
        </w:rPr>
        <w:t>ICIG</w:t>
      </w:r>
      <w:r w:rsidRPr="00F13BE6">
        <w:rPr>
          <w:rFonts w:ascii="Arial Narrow" w:hAnsi="Arial Narrow" w:cs="Arial"/>
        </w:rPr>
        <w:t xml:space="preserve"> can be addressed to the directorate for Vocati</w:t>
      </w:r>
      <w:r w:rsidR="00EA50CC">
        <w:rPr>
          <w:rFonts w:ascii="Arial Narrow" w:hAnsi="Arial Narrow" w:cs="Arial"/>
        </w:rPr>
        <w:t>onal Education in Schools.</w:t>
      </w:r>
    </w:p>
    <w:p w:rsidR="000B0C6F" w:rsidRPr="00F13BE6" w:rsidRDefault="000B0C6F" w:rsidP="000B0C6F">
      <w:pPr>
        <w:jc w:val="both"/>
        <w:rPr>
          <w:rFonts w:ascii="Arial Narrow" w:hAnsi="Arial Narrow" w:cs="Arial"/>
          <w:szCs w:val="24"/>
        </w:rPr>
      </w:pPr>
    </w:p>
    <w:p w:rsidR="000B0C6F" w:rsidRPr="00F13BE6" w:rsidRDefault="000B0C6F" w:rsidP="000B0C6F">
      <w:pPr>
        <w:jc w:val="both"/>
        <w:rPr>
          <w:rFonts w:ascii="Arial Narrow" w:hAnsi="Arial Narrow" w:cs="Arial"/>
          <w:szCs w:val="24"/>
        </w:rPr>
      </w:pPr>
    </w:p>
    <w:p w:rsidR="000B0C6F" w:rsidRPr="00F13BE6" w:rsidRDefault="000B0C6F" w:rsidP="000B0C6F">
      <w:pPr>
        <w:jc w:val="center"/>
        <w:rPr>
          <w:rFonts w:ascii="Arial Narrow" w:hAnsi="Arial Narrow" w:cs="Arial"/>
          <w:b/>
          <w:caps/>
          <w:szCs w:val="24"/>
        </w:rPr>
      </w:pPr>
      <w:r w:rsidRPr="00F13BE6">
        <w:rPr>
          <w:rFonts w:ascii="Arial Narrow" w:hAnsi="Arial Narrow" w:cs="Arial"/>
          <w:b/>
          <w:caps/>
          <w:szCs w:val="24"/>
        </w:rPr>
        <w:t>All accredited vocational courses must be delivered by</w:t>
      </w:r>
      <w:r w:rsidRPr="00F13BE6">
        <w:rPr>
          <w:rFonts w:ascii="Arial Narrow" w:hAnsi="Arial Narrow" w:cs="Arial"/>
          <w:b/>
          <w:caps/>
          <w:szCs w:val="24"/>
        </w:rPr>
        <w:br/>
        <w:t>an accredited teacher.</w:t>
      </w:r>
    </w:p>
    <w:p w:rsidR="000B0C6F" w:rsidRPr="00F13BE6" w:rsidRDefault="000B0C6F" w:rsidP="000B0C6F">
      <w:pPr>
        <w:rPr>
          <w:rFonts w:ascii="Arial Narrow" w:hAnsi="Arial Narrow" w:cs="Arial"/>
          <w:szCs w:val="24"/>
        </w:rPr>
      </w:pPr>
    </w:p>
    <w:p w:rsidR="000B0C6F" w:rsidRPr="00F13BE6" w:rsidRDefault="000B0C6F" w:rsidP="000B0C6F">
      <w:pPr>
        <w:pBdr>
          <w:top w:val="single" w:sz="4" w:space="1" w:color="auto"/>
          <w:left w:val="single" w:sz="4" w:space="4" w:color="auto"/>
          <w:bottom w:val="single" w:sz="4" w:space="1" w:color="auto"/>
          <w:right w:val="single" w:sz="4" w:space="4" w:color="auto"/>
        </w:pBdr>
        <w:rPr>
          <w:rFonts w:ascii="Arial Narrow" w:hAnsi="Arial Narrow" w:cs="Arial"/>
          <w:i/>
          <w:szCs w:val="24"/>
        </w:rPr>
      </w:pPr>
    </w:p>
    <w:p w:rsidR="000B0C6F" w:rsidRPr="00F13BE6" w:rsidRDefault="000B0C6F" w:rsidP="000B0C6F">
      <w:pPr>
        <w:pStyle w:val="dotpoint"/>
        <w:pBdr>
          <w:top w:val="single" w:sz="4" w:space="1" w:color="auto"/>
          <w:left w:val="single" w:sz="4" w:space="4" w:color="auto"/>
          <w:bottom w:val="single" w:sz="4" w:space="1" w:color="auto"/>
          <w:right w:val="single" w:sz="4" w:space="4" w:color="auto"/>
        </w:pBdr>
        <w:rPr>
          <w:rFonts w:ascii="Arial Narrow" w:hAnsi="Arial Narrow" w:cs="Arial"/>
        </w:rPr>
      </w:pPr>
      <w:r w:rsidRPr="00F13BE6">
        <w:rPr>
          <w:rFonts w:ascii="Arial Narrow" w:hAnsi="Arial Narrow" w:cs="Arial"/>
        </w:rPr>
        <w:t xml:space="preserve">Refer to </w:t>
      </w:r>
      <w:r w:rsidR="002B08F1">
        <w:rPr>
          <w:rFonts w:ascii="Arial Narrow" w:hAnsi="Arial Narrow" w:cs="Arial"/>
        </w:rPr>
        <w:t>ICIG</w:t>
      </w:r>
      <w:r w:rsidRPr="00F13BE6">
        <w:rPr>
          <w:rFonts w:ascii="Arial Narrow" w:hAnsi="Arial Narrow" w:cs="Arial"/>
        </w:rPr>
        <w:t xml:space="preserve"> for information regarding training and accreditation. </w:t>
      </w:r>
    </w:p>
    <w:p w:rsidR="000B0C6F" w:rsidRPr="00F13BE6" w:rsidRDefault="000B0C6F" w:rsidP="000B0C6F">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rsidR="000B0C6F" w:rsidRPr="00F13BE6" w:rsidRDefault="000B0C6F" w:rsidP="000B0C6F">
      <w:pPr>
        <w:pStyle w:val="Header"/>
        <w:rPr>
          <w:rFonts w:ascii="Arial Narrow" w:hAnsi="Arial Narrow"/>
          <w:b/>
          <w:bCs/>
          <w:sz w:val="28"/>
          <w:szCs w:val="28"/>
        </w:rPr>
      </w:pPr>
      <w:r w:rsidRPr="00F13BE6">
        <w:rPr>
          <w:szCs w:val="36"/>
        </w:rPr>
        <w:br w:type="page"/>
      </w:r>
      <w:r w:rsidRPr="00F13BE6">
        <w:rPr>
          <w:rFonts w:ascii="Arial Narrow" w:hAnsi="Arial Narrow"/>
          <w:b/>
          <w:bCs/>
          <w:sz w:val="28"/>
          <w:szCs w:val="28"/>
        </w:rPr>
        <w:lastRenderedPageBreak/>
        <w:t xml:space="preserve">VET TEACHER TRAINING IN SEMESTER 1: </w:t>
      </w:r>
      <w:r w:rsidR="00E934B9">
        <w:rPr>
          <w:rFonts w:ascii="Arial Narrow" w:hAnsi="Arial Narrow"/>
          <w:b/>
          <w:bCs/>
          <w:sz w:val="28"/>
          <w:szCs w:val="28"/>
        </w:rPr>
        <w:t>2012</w:t>
      </w:r>
      <w:r w:rsidRPr="00F13BE6">
        <w:rPr>
          <w:rFonts w:ascii="Arial Narrow" w:hAnsi="Arial Narrow"/>
          <w:b/>
          <w:bCs/>
          <w:sz w:val="28"/>
          <w:szCs w:val="28"/>
        </w:rPr>
        <w:t xml:space="preserve"> </w:t>
      </w:r>
    </w:p>
    <w:p w:rsidR="000B0C6F" w:rsidRPr="00F13BE6" w:rsidRDefault="000B0C6F" w:rsidP="000B0C6F">
      <w:pPr>
        <w:rPr>
          <w:rFonts w:ascii="Arial Narrow" w:hAnsi="Arial Narrow" w:cs="Arial"/>
          <w:szCs w:val="24"/>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 xml:space="preserve">Training will be available in Semester 1: </w:t>
      </w:r>
      <w:r w:rsidR="00E934B9">
        <w:rPr>
          <w:rFonts w:ascii="Arial Narrow" w:hAnsi="Arial Narrow" w:cs="Arial"/>
          <w:szCs w:val="24"/>
        </w:rPr>
        <w:t>2012</w:t>
      </w:r>
      <w:r w:rsidRPr="00F13BE6">
        <w:rPr>
          <w:rFonts w:ascii="Arial Narrow" w:hAnsi="Arial Narrow" w:cs="Arial"/>
          <w:szCs w:val="24"/>
        </w:rPr>
        <w:t xml:space="preserve"> for the following groups of teachers. More detailed information on each category appears below for:</w:t>
      </w: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(a) </w:t>
      </w:r>
      <w:r w:rsidRPr="00F13BE6">
        <w:rPr>
          <w:rFonts w:ascii="Arial Narrow" w:hAnsi="Arial Narrow" w:cs="Arial"/>
          <w:i/>
          <w:szCs w:val="24"/>
        </w:rPr>
        <w:tab/>
        <w:t>Replacement teachers (if approved)</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(b)</w:t>
      </w:r>
      <w:r w:rsidRPr="00F13BE6">
        <w:rPr>
          <w:rFonts w:ascii="Arial Narrow" w:hAnsi="Arial Narrow" w:cs="Arial"/>
          <w:i/>
          <w:szCs w:val="24"/>
        </w:rPr>
        <w:tab/>
        <w:t>RTO funded teachers</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(c) </w:t>
      </w:r>
      <w:r w:rsidRPr="00F13BE6">
        <w:rPr>
          <w:rFonts w:ascii="Arial Narrow" w:hAnsi="Arial Narrow" w:cs="Arial"/>
          <w:i/>
          <w:szCs w:val="24"/>
        </w:rPr>
        <w:tab/>
        <w:t>School funded teachers</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(d) </w:t>
      </w:r>
      <w:r w:rsidRPr="00F13BE6">
        <w:rPr>
          <w:rFonts w:ascii="Arial Narrow" w:hAnsi="Arial Narrow" w:cs="Arial"/>
          <w:i/>
          <w:szCs w:val="24"/>
        </w:rPr>
        <w:tab/>
        <w:t>Self funded teachers</w:t>
      </w: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472BC0" w:rsidP="000B0C6F">
      <w:pPr>
        <w:widowControl w:val="0"/>
        <w:autoSpaceDE w:val="0"/>
        <w:autoSpaceDN w:val="0"/>
        <w:adjustRightInd w:val="0"/>
        <w:jc w:val="both"/>
        <w:rPr>
          <w:rFonts w:ascii="Arial Narrow" w:hAnsi="Arial Narrow" w:cs="Arial"/>
          <w:szCs w:val="24"/>
        </w:rPr>
      </w:pPr>
      <w:r>
        <w:rPr>
          <w:rFonts w:ascii="Arial Narrow" w:hAnsi="Arial Narrow" w:cs="Arial"/>
          <w:szCs w:val="24"/>
        </w:rPr>
        <w:t>The current g</w:t>
      </w:r>
      <w:r w:rsidR="000B0C6F" w:rsidRPr="00F13BE6">
        <w:rPr>
          <w:rFonts w:ascii="Arial Narrow" w:hAnsi="Arial Narrow" w:cs="Arial"/>
          <w:szCs w:val="24"/>
        </w:rPr>
        <w:t xml:space="preserve">uidelines to assist VET Consultants and Regional Committees have been provided </w:t>
      </w:r>
      <w:r w:rsidR="000B0C6F">
        <w:rPr>
          <w:rFonts w:ascii="Arial Narrow" w:hAnsi="Arial Narrow" w:cs="Arial"/>
          <w:szCs w:val="24"/>
        </w:rPr>
        <w:t>(</w:t>
      </w:r>
      <w:r w:rsidR="000B0C6F" w:rsidRPr="00F13BE6">
        <w:rPr>
          <w:rFonts w:ascii="Arial Narrow" w:hAnsi="Arial Narrow" w:cs="Arial"/>
          <w:szCs w:val="24"/>
        </w:rPr>
        <w:t>pages 15-16</w:t>
      </w:r>
      <w:r w:rsidR="000B0C6F">
        <w:rPr>
          <w:rFonts w:ascii="Arial Narrow" w:hAnsi="Arial Narrow" w:cs="Arial"/>
          <w:szCs w:val="24"/>
        </w:rPr>
        <w:t>)</w:t>
      </w:r>
      <w:r w:rsidR="000B0C6F" w:rsidRPr="00F13BE6">
        <w:rPr>
          <w:rFonts w:ascii="Arial Narrow" w:hAnsi="Arial Narrow" w:cs="Arial"/>
          <w:szCs w:val="24"/>
        </w:rPr>
        <w:t xml:space="preserve">. Application forms should be submitted by the </w:t>
      </w:r>
      <w:r w:rsidR="000B0C6F">
        <w:rPr>
          <w:rFonts w:ascii="Arial Narrow" w:hAnsi="Arial Narrow" w:cs="Arial"/>
          <w:szCs w:val="24"/>
        </w:rPr>
        <w:t>RVEC</w:t>
      </w:r>
      <w:r w:rsidR="000B0C6F" w:rsidRPr="00F13BE6">
        <w:rPr>
          <w:rFonts w:ascii="Arial Narrow" w:hAnsi="Arial Narrow" w:cs="Arial"/>
          <w:szCs w:val="24"/>
        </w:rPr>
        <w:t xml:space="preserve"> with the </w:t>
      </w:r>
      <w:r w:rsidR="000B0C6F">
        <w:rPr>
          <w:rFonts w:ascii="Arial Narrow" w:hAnsi="Arial Narrow" w:cs="Arial"/>
          <w:szCs w:val="24"/>
        </w:rPr>
        <w:t xml:space="preserve">Nomination </w:t>
      </w:r>
      <w:r w:rsidR="000B0C6F" w:rsidRPr="00F13BE6">
        <w:rPr>
          <w:rFonts w:ascii="Arial Narrow" w:hAnsi="Arial Narrow" w:cs="Arial"/>
          <w:szCs w:val="24"/>
        </w:rPr>
        <w:t xml:space="preserve">Summary </w:t>
      </w:r>
      <w:r w:rsidR="000B0C6F">
        <w:rPr>
          <w:rFonts w:ascii="Arial Narrow" w:hAnsi="Arial Narrow" w:cs="Arial"/>
          <w:szCs w:val="24"/>
        </w:rPr>
        <w:t xml:space="preserve">Sheet </w:t>
      </w:r>
      <w:r w:rsidR="000B0C6F" w:rsidRPr="00F13BE6">
        <w:rPr>
          <w:rFonts w:ascii="Arial Narrow" w:hAnsi="Arial Narrow" w:cs="Arial"/>
          <w:szCs w:val="24"/>
        </w:rPr>
        <w:t>(pages 17-18) as a cover sheet.</w:t>
      </w:r>
    </w:p>
    <w:p w:rsidR="000B0C6F" w:rsidRPr="00F13BE6" w:rsidRDefault="000B0C6F" w:rsidP="000B0C6F">
      <w:pPr>
        <w:widowControl w:val="0"/>
        <w:autoSpaceDE w:val="0"/>
        <w:autoSpaceDN w:val="0"/>
        <w:adjustRightInd w:val="0"/>
        <w:rPr>
          <w:rFonts w:ascii="Arial Narrow" w:hAnsi="Arial Narrow" w:cs="Arial"/>
          <w:szCs w:val="24"/>
        </w:rPr>
      </w:pPr>
    </w:p>
    <w:p w:rsidR="000B0C6F" w:rsidRDefault="000B0C6F" w:rsidP="00ED52BE">
      <w:pPr>
        <w:pBdr>
          <w:top w:val="single" w:sz="4" w:space="1" w:color="auto"/>
          <w:left w:val="single" w:sz="4" w:space="4" w:color="auto"/>
          <w:bottom w:val="single" w:sz="4" w:space="1" w:color="auto"/>
          <w:right w:val="single" w:sz="4" w:space="4" w:color="auto"/>
        </w:pBdr>
        <w:jc w:val="both"/>
        <w:rPr>
          <w:rFonts w:ascii="Arial Narrow" w:hAnsi="Arial Narrow" w:cs="Arial"/>
          <w:szCs w:val="24"/>
        </w:rPr>
      </w:pPr>
      <w:r>
        <w:rPr>
          <w:rFonts w:ascii="Arial Narrow" w:hAnsi="Arial Narrow" w:cs="Arial"/>
          <w:szCs w:val="24"/>
        </w:rPr>
        <w:t xml:space="preserve">From 2011 all application forms are available on the </w:t>
      </w:r>
      <w:r w:rsidRPr="00F13BE6">
        <w:rPr>
          <w:rFonts w:ascii="Arial Narrow" w:hAnsi="Arial Narrow" w:cs="Arial"/>
          <w:szCs w:val="24"/>
        </w:rPr>
        <w:t>Vocational Education in Schools Directorate website via the NSW DET intranet</w:t>
      </w:r>
      <w:r>
        <w:rPr>
          <w:rFonts w:ascii="Arial Narrow" w:hAnsi="Arial Narrow" w:cs="Arial"/>
          <w:szCs w:val="24"/>
        </w:rPr>
        <w:t xml:space="preserve"> </w:t>
      </w:r>
      <w:hyperlink r:id="rId14" w:history="1">
        <w:r w:rsidRPr="00DF6691">
          <w:rPr>
            <w:rStyle w:val="Hyperlink"/>
            <w:rFonts w:ascii="Arial Narrow" w:hAnsi="Arial Narrow" w:cs="Arial"/>
            <w:szCs w:val="24"/>
          </w:rPr>
          <w:t>https://detwww.det.nsw.edu.au/directorates/vet_schools/</w:t>
        </w:r>
      </w:hyperlink>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r w:rsidRPr="00F13BE6">
        <w:rPr>
          <w:rFonts w:ascii="Arial Narrow" w:hAnsi="Arial Narrow" w:cs="Arial"/>
          <w:b/>
          <w:bCs/>
          <w:i/>
          <w:szCs w:val="24"/>
        </w:rPr>
        <w:t xml:space="preserve">(a) </w:t>
      </w:r>
      <w:r w:rsidRPr="00F13BE6">
        <w:rPr>
          <w:rFonts w:ascii="Arial Narrow" w:hAnsi="Arial Narrow" w:cs="Arial"/>
          <w:b/>
          <w:bCs/>
          <w:i/>
          <w:szCs w:val="24"/>
        </w:rPr>
        <w:tab/>
        <w:t>Replacement Teachers</w:t>
      </w:r>
    </w:p>
    <w:p w:rsidR="000B0C6F" w:rsidRPr="00F13BE6" w:rsidRDefault="000B0C6F" w:rsidP="000B0C6F">
      <w:pPr>
        <w:widowControl w:val="0"/>
        <w:autoSpaceDE w:val="0"/>
        <w:autoSpaceDN w:val="0"/>
        <w:adjustRightInd w:val="0"/>
        <w:rPr>
          <w:rFonts w:ascii="Arial Narrow" w:hAnsi="Arial Narrow" w:cs="Arial"/>
          <w:b/>
          <w:bCs/>
          <w:sz w:val="16"/>
          <w:szCs w:val="16"/>
        </w:rPr>
      </w:pPr>
    </w:p>
    <w:p w:rsidR="000B0C6F" w:rsidRPr="00F13BE6" w:rsidRDefault="000B0C6F" w:rsidP="000B0C6F">
      <w:pPr>
        <w:widowControl w:val="0"/>
        <w:autoSpaceDE w:val="0"/>
        <w:autoSpaceDN w:val="0"/>
        <w:adjustRightInd w:val="0"/>
        <w:rPr>
          <w:rFonts w:ascii="Arial Narrow" w:hAnsi="Arial Narrow" w:cs="Arial"/>
          <w:i/>
        </w:rPr>
      </w:pPr>
      <w:r w:rsidRPr="00F13BE6">
        <w:rPr>
          <w:rFonts w:ascii="Arial Narrow" w:hAnsi="Arial Narrow" w:cs="Arial"/>
        </w:rPr>
        <w:t xml:space="preserve">A replacement teacher training nomination may be approved where a class is </w:t>
      </w:r>
      <w:r w:rsidRPr="00F13BE6">
        <w:rPr>
          <w:rFonts w:ascii="Arial Narrow" w:hAnsi="Arial Narrow" w:cs="Arial"/>
          <w:b/>
          <w:i/>
        </w:rPr>
        <w:t>in place</w:t>
      </w:r>
      <w:r w:rsidRPr="00F13BE6">
        <w:rPr>
          <w:rFonts w:ascii="Arial Narrow" w:hAnsi="Arial Narrow" w:cs="Arial"/>
        </w:rPr>
        <w:t xml:space="preserve"> and the accredited teacher has left the school or t</w:t>
      </w:r>
      <w:r w:rsidR="00472BC0">
        <w:rPr>
          <w:rFonts w:ascii="Arial Narrow" w:hAnsi="Arial Narrow" w:cs="Arial"/>
        </w:rPr>
        <w:t>aken leave for more than a term and there is not another accredited teacher in the school.</w:t>
      </w:r>
      <w:r w:rsidRPr="00F13BE6">
        <w:rPr>
          <w:rFonts w:ascii="Arial Narrow" w:hAnsi="Arial Narrow" w:cs="Arial"/>
        </w:rPr>
        <w:t xml:space="preserve"> (No class, no need for emergency replacement!)</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autoSpaceDE w:val="0"/>
        <w:autoSpaceDN w:val="0"/>
        <w:adjustRightInd w:val="0"/>
        <w:rPr>
          <w:rFonts w:ascii="Arial Narrow" w:hAnsi="Arial Narrow" w:cs="Arial"/>
        </w:rPr>
      </w:pPr>
      <w:r w:rsidRPr="00F13BE6">
        <w:rPr>
          <w:rFonts w:ascii="Arial Narrow" w:hAnsi="Arial Narrow" w:cs="Arial"/>
        </w:rPr>
        <w:t>All other options for filling gaps must be used before a replacement teacher will be trained. Options may include:</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pStyle w:val="dotpoint"/>
        <w:tabs>
          <w:tab w:val="clear" w:pos="360"/>
        </w:tabs>
        <w:ind w:left="567" w:hanging="567"/>
        <w:rPr>
          <w:rFonts w:ascii="Arial Narrow" w:hAnsi="Arial Narrow" w:cs="Arial"/>
        </w:rPr>
      </w:pPr>
      <w:r w:rsidRPr="00F13BE6">
        <w:rPr>
          <w:rFonts w:ascii="Arial Narrow" w:hAnsi="Arial Narrow" w:cs="Arial"/>
        </w:rPr>
        <w:t xml:space="preserve">Allocating the class to another trained teacher on staff. </w:t>
      </w:r>
    </w:p>
    <w:p w:rsidR="000B0C6F" w:rsidRPr="00F13BE6" w:rsidRDefault="000B0C6F" w:rsidP="000B0C6F">
      <w:pPr>
        <w:pStyle w:val="dotpoint"/>
        <w:numPr>
          <w:ilvl w:val="0"/>
          <w:numId w:val="0"/>
        </w:numPr>
        <w:rPr>
          <w:rFonts w:ascii="Arial Narrow" w:hAnsi="Arial Narrow" w:cs="Arial"/>
          <w:sz w:val="20"/>
        </w:rPr>
      </w:pPr>
    </w:p>
    <w:p w:rsidR="000B0C6F" w:rsidRPr="00F13BE6" w:rsidRDefault="000B0C6F" w:rsidP="000B0C6F">
      <w:pPr>
        <w:pStyle w:val="dotpoint"/>
        <w:numPr>
          <w:ilvl w:val="0"/>
          <w:numId w:val="0"/>
        </w:numPr>
        <w:ind w:left="567"/>
        <w:rPr>
          <w:rFonts w:ascii="Arial Narrow" w:hAnsi="Arial Narrow" w:cs="Arial"/>
          <w:i/>
        </w:rPr>
      </w:pPr>
      <w:r w:rsidRPr="00F13BE6">
        <w:rPr>
          <w:rFonts w:ascii="Arial Narrow" w:hAnsi="Arial Narrow" w:cs="Arial"/>
          <w:i/>
        </w:rPr>
        <w:t xml:space="preserve">(An accredited classroom teacher is expected to take at least two classes. An accredited Head Teacher is expected to take at least one class. Schools should be advised that if they choose to timetable classes so that this cannot happen they will </w:t>
      </w:r>
      <w:r w:rsidRPr="00F13BE6">
        <w:rPr>
          <w:rFonts w:ascii="Arial Narrow" w:hAnsi="Arial Narrow" w:cs="Arial"/>
          <w:b/>
          <w:i/>
        </w:rPr>
        <w:t>not</w:t>
      </w:r>
      <w:r w:rsidRPr="00F13BE6">
        <w:rPr>
          <w:rFonts w:ascii="Arial Narrow" w:hAnsi="Arial Narrow" w:cs="Arial"/>
          <w:i/>
        </w:rPr>
        <w:t xml:space="preserve"> automatically qualify for another teacher to be funded for training as a replacement.)</w:t>
      </w:r>
    </w:p>
    <w:p w:rsidR="000B0C6F" w:rsidRPr="00F13BE6" w:rsidRDefault="000B0C6F" w:rsidP="000B0C6F">
      <w:pPr>
        <w:pStyle w:val="dotpoint"/>
        <w:numPr>
          <w:ilvl w:val="0"/>
          <w:numId w:val="0"/>
        </w:numPr>
        <w:ind w:left="567"/>
        <w:rPr>
          <w:rFonts w:ascii="Arial Narrow" w:hAnsi="Arial Narrow" w:cs="Arial"/>
        </w:rPr>
      </w:pPr>
    </w:p>
    <w:p w:rsidR="000B0C6F" w:rsidRPr="00F13BE6" w:rsidRDefault="000B0C6F" w:rsidP="000B0C6F">
      <w:pPr>
        <w:pStyle w:val="dotpoint"/>
        <w:tabs>
          <w:tab w:val="clear" w:pos="360"/>
        </w:tabs>
        <w:ind w:left="567" w:hanging="567"/>
        <w:rPr>
          <w:rFonts w:ascii="Arial Narrow" w:hAnsi="Arial Narrow" w:cs="Arial"/>
        </w:rPr>
      </w:pPr>
      <w:r w:rsidRPr="00F13BE6">
        <w:rPr>
          <w:rFonts w:ascii="Arial Narrow" w:hAnsi="Arial Narrow" w:cs="Arial"/>
        </w:rPr>
        <w:t>Employing a TAFE teacher or arranging TAFE delivery</w:t>
      </w:r>
    </w:p>
    <w:p w:rsidR="000B0C6F" w:rsidRPr="00F13BE6" w:rsidRDefault="000B0C6F" w:rsidP="000B0C6F">
      <w:pPr>
        <w:pStyle w:val="dotpoint"/>
        <w:numPr>
          <w:ilvl w:val="0"/>
          <w:numId w:val="0"/>
        </w:numPr>
        <w:rPr>
          <w:rFonts w:ascii="Arial Narrow" w:hAnsi="Arial Narrow" w:cs="Arial"/>
        </w:rPr>
      </w:pPr>
    </w:p>
    <w:p w:rsidR="000B0C6F" w:rsidRPr="00F13BE6" w:rsidRDefault="000B0C6F" w:rsidP="000B0C6F">
      <w:pPr>
        <w:pStyle w:val="dotpoint"/>
        <w:tabs>
          <w:tab w:val="clear" w:pos="360"/>
        </w:tabs>
        <w:ind w:left="567" w:hanging="567"/>
        <w:rPr>
          <w:rFonts w:ascii="Arial Narrow" w:hAnsi="Arial Narrow" w:cs="Arial"/>
        </w:rPr>
      </w:pPr>
      <w:r w:rsidRPr="00F13BE6">
        <w:rPr>
          <w:rFonts w:ascii="Arial Narrow" w:hAnsi="Arial Narrow" w:cs="Arial"/>
        </w:rPr>
        <w:t>Collaborating with another nearby school to deliver the course for the required period.</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autoSpaceDE w:val="0"/>
        <w:autoSpaceDN w:val="0"/>
        <w:adjustRightInd w:val="0"/>
        <w:rPr>
          <w:rFonts w:ascii="Arial Narrow" w:hAnsi="Arial Narrow" w:cs="Arial"/>
        </w:rPr>
      </w:pPr>
    </w:p>
    <w:p w:rsidR="000B0C6F" w:rsidRPr="00F13BE6" w:rsidRDefault="000B0C6F" w:rsidP="000B0C6F">
      <w:pPr>
        <w:widowControl w:val="0"/>
        <w:autoSpaceDE w:val="0"/>
        <w:autoSpaceDN w:val="0"/>
        <w:adjustRightInd w:val="0"/>
        <w:rPr>
          <w:rFonts w:ascii="Arial Narrow" w:hAnsi="Arial Narrow" w:cs="Arial"/>
        </w:rPr>
      </w:pPr>
      <w:r w:rsidRPr="00F13BE6">
        <w:rPr>
          <w:rFonts w:ascii="Arial Narrow" w:hAnsi="Arial Narrow" w:cs="Arial"/>
        </w:rPr>
        <w:t xml:space="preserve">Replacement training positions </w:t>
      </w:r>
      <w:r w:rsidR="00EA50CC">
        <w:rPr>
          <w:rFonts w:ascii="Arial Narrow" w:hAnsi="Arial Narrow" w:cs="Arial"/>
        </w:rPr>
        <w:t>are funded by</w:t>
      </w:r>
      <w:r w:rsidRPr="00F13BE6">
        <w:rPr>
          <w:rFonts w:ascii="Arial Narrow" w:hAnsi="Arial Narrow" w:cs="Arial"/>
        </w:rPr>
        <w:t xml:space="preserve"> the Vocational Education in Schools </w:t>
      </w:r>
      <w:r w:rsidR="00F048BD">
        <w:rPr>
          <w:rFonts w:ascii="Arial Narrow" w:hAnsi="Arial Narrow" w:cs="Arial"/>
        </w:rPr>
        <w:t>Directorate. Only p</w:t>
      </w:r>
      <w:r w:rsidRPr="00F13BE6">
        <w:rPr>
          <w:rFonts w:ascii="Arial Narrow" w:hAnsi="Arial Narrow" w:cs="Arial"/>
        </w:rPr>
        <w:t xml:space="preserve">ermanent </w:t>
      </w:r>
      <w:r w:rsidR="00F048BD">
        <w:rPr>
          <w:rFonts w:ascii="Arial Narrow" w:hAnsi="Arial Narrow" w:cs="Arial"/>
        </w:rPr>
        <w:t xml:space="preserve">full-time, part-time and temporary </w:t>
      </w:r>
      <w:r w:rsidRPr="00F13BE6">
        <w:rPr>
          <w:rFonts w:ascii="Arial Narrow" w:hAnsi="Arial Narrow" w:cs="Arial"/>
        </w:rPr>
        <w:t>teachers are eligible to</w:t>
      </w:r>
      <w:r w:rsidR="00D80479">
        <w:rPr>
          <w:rFonts w:ascii="Arial Narrow" w:hAnsi="Arial Narrow" w:cs="Arial"/>
        </w:rPr>
        <w:t xml:space="preserve"> be nominated for training.</w:t>
      </w:r>
    </w:p>
    <w:p w:rsidR="000B0C6F" w:rsidRPr="00F13BE6" w:rsidRDefault="000B0C6F" w:rsidP="000B0C6F">
      <w:pPr>
        <w:widowControl w:val="0"/>
        <w:autoSpaceDE w:val="0"/>
        <w:autoSpaceDN w:val="0"/>
        <w:adjustRightInd w:val="0"/>
        <w:rPr>
          <w:rFonts w:ascii="Arial Narrow" w:hAnsi="Arial Narrow" w:cs="Arial"/>
          <w:sz w:val="23"/>
          <w:szCs w:val="23"/>
        </w:rPr>
      </w:pPr>
    </w:p>
    <w:p w:rsidR="000B0C6F" w:rsidRPr="00F13BE6" w:rsidRDefault="000B0C6F" w:rsidP="000B0C6F">
      <w:pPr>
        <w:widowControl w:val="0"/>
        <w:autoSpaceDE w:val="0"/>
        <w:autoSpaceDN w:val="0"/>
        <w:adjustRightInd w:val="0"/>
        <w:rPr>
          <w:rFonts w:ascii="Arial Narrow" w:hAnsi="Arial Narrow" w:cs="Arial"/>
          <w:sz w:val="23"/>
          <w:szCs w:val="23"/>
        </w:rPr>
      </w:pPr>
    </w:p>
    <w:p w:rsidR="000B0C6F" w:rsidRPr="00F13BE6" w:rsidRDefault="000B0C6F" w:rsidP="000B0C6F">
      <w:pPr>
        <w:widowControl w:val="0"/>
        <w:pBdr>
          <w:top w:val="single" w:sz="4" w:space="4" w:color="auto"/>
          <w:left w:val="single" w:sz="4" w:space="4" w:color="auto"/>
          <w:bottom w:val="single" w:sz="4" w:space="4" w:color="auto"/>
          <w:right w:val="single" w:sz="4" w:space="4" w:color="auto"/>
        </w:pBdr>
        <w:shd w:val="clear" w:color="auto" w:fill="F3F3F3"/>
        <w:autoSpaceDE w:val="0"/>
        <w:autoSpaceDN w:val="0"/>
        <w:adjustRightInd w:val="0"/>
        <w:spacing w:before="80" w:after="80"/>
        <w:jc w:val="center"/>
        <w:rPr>
          <w:rFonts w:ascii="Arial Narrow" w:hAnsi="Arial Narrow" w:cs="Arial"/>
          <w:b/>
          <w:bCs/>
          <w:szCs w:val="24"/>
        </w:rPr>
      </w:pPr>
      <w:r w:rsidRPr="00F13BE6">
        <w:rPr>
          <w:rFonts w:ascii="Arial Narrow" w:hAnsi="Arial Narrow" w:cs="Arial"/>
          <w:b/>
          <w:bCs/>
          <w:szCs w:val="24"/>
        </w:rPr>
        <w:t>PLEASE NOTE:</w:t>
      </w:r>
    </w:p>
    <w:p w:rsidR="000B0C6F" w:rsidRPr="00F13BE6" w:rsidRDefault="000B0C6F" w:rsidP="000B0C6F">
      <w:pPr>
        <w:widowControl w:val="0"/>
        <w:pBdr>
          <w:top w:val="single" w:sz="4" w:space="4" w:color="auto"/>
          <w:left w:val="single" w:sz="4" w:space="4" w:color="auto"/>
          <w:bottom w:val="single" w:sz="4" w:space="4" w:color="auto"/>
          <w:right w:val="single" w:sz="4" w:space="4" w:color="auto"/>
        </w:pBdr>
        <w:shd w:val="clear" w:color="auto" w:fill="F3F3F3"/>
        <w:autoSpaceDE w:val="0"/>
        <w:autoSpaceDN w:val="0"/>
        <w:adjustRightInd w:val="0"/>
        <w:spacing w:before="80" w:after="80"/>
        <w:jc w:val="center"/>
        <w:rPr>
          <w:rFonts w:ascii="Arial Narrow" w:hAnsi="Arial Narrow" w:cs="Arial"/>
          <w:b/>
          <w:bCs/>
          <w:szCs w:val="24"/>
        </w:rPr>
      </w:pPr>
      <w:r w:rsidRPr="00F13BE6">
        <w:rPr>
          <w:rFonts w:ascii="Arial Narrow" w:hAnsi="Arial Narrow" w:cs="Arial"/>
          <w:b/>
          <w:bCs/>
          <w:szCs w:val="24"/>
        </w:rPr>
        <w:t xml:space="preserve">SCHOOLS SHOULD NOT FORM A CLASS IN THE EXPECTATION OF HAVING </w:t>
      </w:r>
      <w:r w:rsidRPr="00F13BE6">
        <w:rPr>
          <w:rFonts w:ascii="Arial Narrow" w:hAnsi="Arial Narrow" w:cs="Arial"/>
          <w:b/>
          <w:bCs/>
          <w:szCs w:val="24"/>
        </w:rPr>
        <w:br/>
        <w:t>A TEACHER TRAINED.</w:t>
      </w:r>
    </w:p>
    <w:p w:rsidR="000B0C6F" w:rsidRPr="00F13BE6" w:rsidRDefault="000B0C6F" w:rsidP="000B0C6F">
      <w:pPr>
        <w:widowControl w:val="0"/>
        <w:pBdr>
          <w:top w:val="single" w:sz="4" w:space="4" w:color="auto"/>
          <w:left w:val="single" w:sz="4" w:space="4" w:color="auto"/>
          <w:bottom w:val="single" w:sz="4" w:space="4" w:color="auto"/>
          <w:right w:val="single" w:sz="4" w:space="4" w:color="auto"/>
        </w:pBdr>
        <w:shd w:val="clear" w:color="auto" w:fill="F3F3F3"/>
        <w:autoSpaceDE w:val="0"/>
        <w:autoSpaceDN w:val="0"/>
        <w:adjustRightInd w:val="0"/>
        <w:spacing w:before="80" w:after="80"/>
        <w:jc w:val="center"/>
        <w:rPr>
          <w:rFonts w:ascii="Arial Narrow" w:hAnsi="Arial Narrow" w:cs="Arial"/>
          <w:b/>
          <w:bCs/>
          <w:sz w:val="16"/>
          <w:szCs w:val="16"/>
        </w:rPr>
      </w:pPr>
    </w:p>
    <w:p w:rsidR="000B0C6F" w:rsidRPr="00F13BE6" w:rsidRDefault="000B0C6F" w:rsidP="000B0C6F">
      <w:pPr>
        <w:widowControl w:val="0"/>
        <w:autoSpaceDE w:val="0"/>
        <w:autoSpaceDN w:val="0"/>
        <w:adjustRightInd w:val="0"/>
        <w:rPr>
          <w:rFonts w:ascii="Arial Narrow" w:hAnsi="Arial Narrow" w:cs="Arial"/>
          <w:b/>
          <w:bCs/>
          <w:sz w:val="29"/>
          <w:szCs w:val="29"/>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b/>
          <w:bCs/>
          <w:sz w:val="28"/>
          <w:szCs w:val="28"/>
        </w:rPr>
      </w:pPr>
      <w:r w:rsidRPr="00F13BE6">
        <w:rPr>
          <w:rFonts w:ascii="Arial Narrow" w:hAnsi="Arial Narrow" w:cs="Arial"/>
          <w:b/>
          <w:bCs/>
          <w:sz w:val="29"/>
          <w:szCs w:val="29"/>
        </w:rPr>
        <w:br w:type="page"/>
      </w:r>
      <w:r w:rsidRPr="00F13BE6">
        <w:rPr>
          <w:rFonts w:ascii="Arial Narrow" w:hAnsi="Arial Narrow"/>
          <w:b/>
          <w:bCs/>
          <w:sz w:val="28"/>
          <w:szCs w:val="28"/>
        </w:rPr>
        <w:lastRenderedPageBreak/>
        <w:t xml:space="preserve">VET TEACHER TRAINING IN SEMESTER 1: </w:t>
      </w:r>
      <w:r w:rsidR="00480A70">
        <w:rPr>
          <w:rFonts w:ascii="Arial Narrow" w:hAnsi="Arial Narrow"/>
          <w:b/>
          <w:bCs/>
          <w:sz w:val="28"/>
          <w:szCs w:val="28"/>
        </w:rPr>
        <w:t>2012</w:t>
      </w:r>
      <w:r w:rsidRPr="00F13BE6">
        <w:rPr>
          <w:rFonts w:ascii="Arial Narrow" w:hAnsi="Arial Narrow"/>
          <w:b/>
          <w:bCs/>
          <w:sz w:val="28"/>
          <w:szCs w:val="28"/>
        </w:rPr>
        <w:t xml:space="preserve"> </w:t>
      </w:r>
      <w:r w:rsidRPr="00751102">
        <w:rPr>
          <w:rFonts w:ascii="Arial Narrow" w:hAnsi="Arial Narrow"/>
          <w:bCs/>
          <w:i/>
          <w:sz w:val="20"/>
        </w:rPr>
        <w:t>continued</w:t>
      </w: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r w:rsidRPr="00F13BE6">
        <w:rPr>
          <w:rFonts w:ascii="Arial Narrow" w:hAnsi="Arial Narrow" w:cs="Arial"/>
          <w:b/>
          <w:bCs/>
          <w:i/>
          <w:szCs w:val="24"/>
        </w:rPr>
        <w:t xml:space="preserve">(b) </w:t>
      </w:r>
      <w:r w:rsidRPr="00F13BE6">
        <w:rPr>
          <w:rFonts w:ascii="Arial Narrow" w:hAnsi="Arial Narrow" w:cs="Arial"/>
          <w:b/>
          <w:bCs/>
          <w:i/>
          <w:szCs w:val="24"/>
        </w:rPr>
        <w:tab/>
        <w:t>RTO</w:t>
      </w:r>
      <w:r>
        <w:rPr>
          <w:rFonts w:ascii="Arial Narrow" w:hAnsi="Arial Narrow" w:cs="Arial"/>
          <w:b/>
          <w:bCs/>
          <w:i/>
          <w:szCs w:val="24"/>
        </w:rPr>
        <w:t xml:space="preserve"> </w:t>
      </w:r>
      <w:r w:rsidRPr="00F13BE6">
        <w:rPr>
          <w:rFonts w:ascii="Arial Narrow" w:hAnsi="Arial Narrow" w:cs="Arial"/>
          <w:b/>
          <w:bCs/>
          <w:i/>
          <w:szCs w:val="24"/>
        </w:rPr>
        <w:t>Funded Teachers</w:t>
      </w:r>
      <w:r w:rsidRPr="00F13BE6">
        <w:rPr>
          <w:rFonts w:ascii="Arial Narrow" w:hAnsi="Arial Narrow" w:cs="Arial"/>
          <w:bCs/>
          <w:i/>
          <w:szCs w:val="24"/>
        </w:rPr>
        <w:t>*</w:t>
      </w:r>
    </w:p>
    <w:p w:rsidR="000B0C6F" w:rsidRPr="00F13BE6" w:rsidRDefault="000B0C6F" w:rsidP="000B0C6F">
      <w:pPr>
        <w:widowControl w:val="0"/>
        <w:autoSpaceDE w:val="0"/>
        <w:autoSpaceDN w:val="0"/>
        <w:adjustRightInd w:val="0"/>
        <w:rPr>
          <w:rFonts w:ascii="Arial Narrow" w:hAnsi="Arial Narrow" w:cs="Arial"/>
          <w:b/>
          <w:bCs/>
          <w:szCs w:val="24"/>
        </w:rPr>
      </w:pPr>
    </w:p>
    <w:p w:rsidR="000B0C6F" w:rsidRPr="00F13BE6" w:rsidRDefault="000B0C6F" w:rsidP="000B0C6F">
      <w:pPr>
        <w:widowControl w:val="0"/>
        <w:autoSpaceDE w:val="0"/>
        <w:autoSpaceDN w:val="0"/>
        <w:adjustRightInd w:val="0"/>
        <w:rPr>
          <w:rFonts w:ascii="Arial Narrow" w:hAnsi="Arial Narrow" w:cs="Arial"/>
          <w:szCs w:val="24"/>
        </w:rPr>
      </w:pPr>
      <w:r>
        <w:rPr>
          <w:rFonts w:ascii="Arial Narrow" w:hAnsi="Arial Narrow" w:cs="Arial"/>
          <w:szCs w:val="24"/>
        </w:rPr>
        <w:t>RTO</w:t>
      </w:r>
      <w:r w:rsidRPr="00F13BE6">
        <w:rPr>
          <w:rFonts w:ascii="Arial Narrow" w:hAnsi="Arial Narrow" w:cs="Arial"/>
          <w:szCs w:val="24"/>
        </w:rPr>
        <w:t>s may fund teacher training applicants using regional funds.</w:t>
      </w:r>
      <w:r>
        <w:rPr>
          <w:rFonts w:ascii="Arial Narrow" w:hAnsi="Arial Narrow" w:cs="Arial"/>
          <w:szCs w:val="24"/>
        </w:rPr>
        <w:t xml:space="preserve"> </w:t>
      </w:r>
      <w:bookmarkStart w:id="0" w:name="OLE_LINK1"/>
      <w:bookmarkStart w:id="1" w:name="OLE_LINK2"/>
      <w:r>
        <w:rPr>
          <w:rFonts w:ascii="Arial Narrow" w:hAnsi="Arial Narrow" w:cs="Arial"/>
          <w:szCs w:val="24"/>
        </w:rPr>
        <w:t>Payment for all training components completed must be received prior to accreditation being finalised.</w:t>
      </w:r>
    </w:p>
    <w:bookmarkEnd w:id="0"/>
    <w:bookmarkEnd w:id="1"/>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pBdr>
          <w:top w:val="single" w:sz="4" w:space="3" w:color="auto"/>
          <w:left w:val="single" w:sz="4" w:space="4" w:color="auto"/>
          <w:bottom w:val="single" w:sz="4" w:space="3" w:color="auto"/>
          <w:right w:val="single" w:sz="4" w:space="4" w:color="auto"/>
        </w:pBdr>
        <w:autoSpaceDE w:val="0"/>
        <w:autoSpaceDN w:val="0"/>
        <w:adjustRightInd w:val="0"/>
        <w:rPr>
          <w:rFonts w:ascii="Arial Narrow" w:hAnsi="Arial Narrow" w:cs="Arial"/>
          <w:i/>
          <w:szCs w:val="24"/>
        </w:rPr>
      </w:pPr>
      <w:r w:rsidRPr="00F13BE6">
        <w:rPr>
          <w:rFonts w:ascii="Arial Narrow" w:hAnsi="Arial Narrow" w:cs="Arial"/>
          <w:i/>
          <w:szCs w:val="24"/>
        </w:rPr>
        <w:t>*</w:t>
      </w:r>
      <w:r w:rsidRPr="00F13BE6">
        <w:rPr>
          <w:rFonts w:ascii="Arial Narrow" w:hAnsi="Arial Narrow" w:cs="Arial"/>
          <w:b/>
          <w:i/>
          <w:szCs w:val="24"/>
        </w:rPr>
        <w:t>Please Note:</w:t>
      </w:r>
      <w:r w:rsidRPr="00F13BE6">
        <w:rPr>
          <w:rFonts w:ascii="Arial Narrow" w:hAnsi="Arial Narrow" w:cs="Arial"/>
          <w:i/>
          <w:szCs w:val="24"/>
        </w:rPr>
        <w:t xml:space="preserve"> This does </w:t>
      </w:r>
      <w:r w:rsidRPr="00F13BE6">
        <w:rPr>
          <w:rFonts w:ascii="Arial Narrow" w:hAnsi="Arial Narrow" w:cs="Arial"/>
          <w:b/>
          <w:i/>
          <w:szCs w:val="24"/>
        </w:rPr>
        <w:t xml:space="preserve">NOT </w:t>
      </w:r>
      <w:r w:rsidRPr="00F13BE6">
        <w:rPr>
          <w:rFonts w:ascii="Arial Narrow" w:hAnsi="Arial Narrow" w:cs="Arial"/>
          <w:i/>
          <w:szCs w:val="24"/>
        </w:rPr>
        <w:t xml:space="preserve">include funds allocated by the </w:t>
      </w:r>
      <w:proofErr w:type="spellStart"/>
      <w:r w:rsidRPr="00F13BE6">
        <w:rPr>
          <w:rFonts w:ascii="Arial Narrow" w:hAnsi="Arial Narrow" w:cs="Arial"/>
          <w:i/>
          <w:szCs w:val="24"/>
        </w:rPr>
        <w:t>VEiSD</w:t>
      </w:r>
      <w:proofErr w:type="spellEnd"/>
      <w:r w:rsidRPr="00F13BE6">
        <w:rPr>
          <w:rFonts w:ascii="Arial Narrow" w:hAnsi="Arial Narrow" w:cs="Arial"/>
          <w:i/>
          <w:szCs w:val="24"/>
        </w:rPr>
        <w:t xml:space="preserve"> to regions in Semester 2: </w:t>
      </w:r>
      <w:r w:rsidR="00480A70">
        <w:rPr>
          <w:rFonts w:ascii="Arial Narrow" w:hAnsi="Arial Narrow" w:cs="Arial"/>
          <w:i/>
          <w:szCs w:val="24"/>
        </w:rPr>
        <w:t>2012</w:t>
      </w:r>
      <w:r w:rsidRPr="00F13BE6">
        <w:rPr>
          <w:rFonts w:ascii="Arial Narrow" w:hAnsi="Arial Narrow" w:cs="Arial"/>
          <w:i/>
          <w:szCs w:val="24"/>
        </w:rPr>
        <w:t xml:space="preserve">. The region is responsible for all training costs, including relief, travel, meals and accommodation. </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r w:rsidRPr="00F13BE6">
        <w:rPr>
          <w:rFonts w:ascii="Arial Narrow" w:hAnsi="Arial Narrow" w:cs="Arial"/>
          <w:b/>
          <w:bCs/>
          <w:i/>
          <w:szCs w:val="24"/>
        </w:rPr>
        <w:t xml:space="preserve"> (c) </w:t>
      </w:r>
      <w:r w:rsidRPr="00F13BE6">
        <w:rPr>
          <w:rFonts w:ascii="Arial Narrow" w:hAnsi="Arial Narrow" w:cs="Arial"/>
          <w:b/>
          <w:bCs/>
          <w:i/>
          <w:szCs w:val="24"/>
        </w:rPr>
        <w:tab/>
        <w:t>School Funded Teachers</w:t>
      </w:r>
    </w:p>
    <w:p w:rsidR="000B0C6F" w:rsidRPr="00F13BE6" w:rsidRDefault="000B0C6F" w:rsidP="000B0C6F">
      <w:pPr>
        <w:widowControl w:val="0"/>
        <w:autoSpaceDE w:val="0"/>
        <w:autoSpaceDN w:val="0"/>
        <w:adjustRightInd w:val="0"/>
        <w:rPr>
          <w:rFonts w:ascii="Arial Narrow" w:hAnsi="Arial Narrow" w:cs="Arial"/>
          <w:b/>
          <w:bCs/>
          <w:szCs w:val="24"/>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Schools may fund teacher training. The school is res</w:t>
      </w:r>
      <w:r w:rsidR="00EA50CC">
        <w:rPr>
          <w:rFonts w:ascii="Arial Narrow" w:hAnsi="Arial Narrow" w:cs="Arial"/>
          <w:szCs w:val="24"/>
        </w:rPr>
        <w:t>ponsible for all training costs,</w:t>
      </w:r>
      <w:r w:rsidRPr="00F13BE6">
        <w:rPr>
          <w:rFonts w:ascii="Arial Narrow" w:hAnsi="Arial Narrow" w:cs="Arial"/>
          <w:szCs w:val="24"/>
        </w:rPr>
        <w:t xml:space="preserve"> including relief, travel, meals and accommodation.</w:t>
      </w:r>
      <w:r>
        <w:rPr>
          <w:rFonts w:ascii="Arial Narrow" w:hAnsi="Arial Narrow" w:cs="Arial"/>
          <w:szCs w:val="24"/>
        </w:rPr>
        <w:t xml:space="preserve"> Payment for all training components completed must be received prior to accreditation being finalised.</w:t>
      </w: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r w:rsidRPr="00F13BE6">
        <w:rPr>
          <w:rFonts w:ascii="Arial Narrow" w:hAnsi="Arial Narrow" w:cs="Arial"/>
          <w:b/>
          <w:bCs/>
          <w:i/>
          <w:szCs w:val="24"/>
        </w:rPr>
        <w:t xml:space="preserve"> (d) </w:t>
      </w:r>
      <w:r w:rsidRPr="00F13BE6">
        <w:rPr>
          <w:rFonts w:ascii="Arial Narrow" w:hAnsi="Arial Narrow" w:cs="Arial"/>
          <w:b/>
          <w:bCs/>
          <w:i/>
          <w:szCs w:val="24"/>
        </w:rPr>
        <w:tab/>
        <w:t>Self</w:t>
      </w:r>
      <w:r>
        <w:rPr>
          <w:rFonts w:ascii="Arial Narrow" w:hAnsi="Arial Narrow" w:cs="Arial"/>
          <w:b/>
          <w:bCs/>
          <w:i/>
          <w:szCs w:val="24"/>
        </w:rPr>
        <w:t xml:space="preserve"> -</w:t>
      </w:r>
      <w:r w:rsidR="00EA50CC">
        <w:rPr>
          <w:rFonts w:ascii="Arial Narrow" w:hAnsi="Arial Narrow" w:cs="Arial"/>
          <w:b/>
          <w:bCs/>
          <w:i/>
          <w:szCs w:val="24"/>
        </w:rPr>
        <w:t xml:space="preserve"> </w:t>
      </w:r>
      <w:r>
        <w:rPr>
          <w:rFonts w:ascii="Arial Narrow" w:hAnsi="Arial Narrow" w:cs="Arial"/>
          <w:b/>
          <w:bCs/>
          <w:i/>
          <w:szCs w:val="24"/>
        </w:rPr>
        <w:t>F</w:t>
      </w:r>
      <w:r w:rsidRPr="00F13BE6">
        <w:rPr>
          <w:rFonts w:ascii="Arial Narrow" w:hAnsi="Arial Narrow" w:cs="Arial"/>
          <w:b/>
          <w:bCs/>
          <w:i/>
          <w:szCs w:val="24"/>
        </w:rPr>
        <w:t>unded Teachers</w:t>
      </w:r>
    </w:p>
    <w:p w:rsidR="000B0C6F" w:rsidRPr="00F13BE6" w:rsidRDefault="000B0C6F" w:rsidP="000B0C6F">
      <w:pPr>
        <w:widowControl w:val="0"/>
        <w:autoSpaceDE w:val="0"/>
        <w:autoSpaceDN w:val="0"/>
        <w:adjustRightInd w:val="0"/>
        <w:rPr>
          <w:rFonts w:ascii="Arial Narrow" w:hAnsi="Arial Narrow" w:cs="Arial"/>
          <w:b/>
          <w:bCs/>
          <w:szCs w:val="24"/>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 xml:space="preserve">Individual teachers may apply for training and should refer to </w:t>
      </w:r>
      <w:r w:rsidR="002B08F1">
        <w:rPr>
          <w:rFonts w:ascii="Arial Narrow" w:hAnsi="Arial Narrow" w:cs="Arial"/>
          <w:szCs w:val="24"/>
        </w:rPr>
        <w:t>ICIG</w:t>
      </w:r>
      <w:r w:rsidR="00C60ACE">
        <w:rPr>
          <w:rFonts w:ascii="Arial Narrow" w:hAnsi="Arial Narrow" w:cs="Arial"/>
          <w:szCs w:val="24"/>
        </w:rPr>
        <w:t xml:space="preserve"> for information</w:t>
      </w:r>
      <w:r w:rsidRPr="00F13BE6">
        <w:rPr>
          <w:rFonts w:ascii="Arial Narrow" w:hAnsi="Arial Narrow" w:cs="Arial"/>
          <w:szCs w:val="24"/>
        </w:rPr>
        <w:t xml:space="preserve"> regarding t</w:t>
      </w:r>
      <w:r w:rsidR="00CC2CC7">
        <w:rPr>
          <w:rFonts w:ascii="Arial Narrow" w:hAnsi="Arial Narrow" w:cs="Arial"/>
          <w:szCs w:val="24"/>
        </w:rPr>
        <w:t>eacher training entry requirements</w:t>
      </w:r>
      <w:r w:rsidRPr="00F13BE6">
        <w:rPr>
          <w:rFonts w:ascii="Arial Narrow" w:hAnsi="Arial Narrow" w:cs="Arial"/>
          <w:szCs w:val="24"/>
        </w:rPr>
        <w:t>. Self-funded applicant</w:t>
      </w:r>
      <w:r w:rsidR="00EA50CC">
        <w:rPr>
          <w:rFonts w:ascii="Arial Narrow" w:hAnsi="Arial Narrow" w:cs="Arial"/>
          <w:szCs w:val="24"/>
        </w:rPr>
        <w:t xml:space="preserve">s are responsible for all training costs, including: loss of wages during training components, </w:t>
      </w:r>
      <w:r w:rsidRPr="00F13BE6">
        <w:rPr>
          <w:rFonts w:ascii="Arial Narrow" w:hAnsi="Arial Narrow" w:cs="Arial"/>
          <w:szCs w:val="24"/>
        </w:rPr>
        <w:t>travel, meals and accommodation.</w:t>
      </w:r>
      <w:r w:rsidRPr="00751102">
        <w:rPr>
          <w:rFonts w:ascii="Arial Narrow" w:hAnsi="Arial Narrow" w:cs="Arial"/>
          <w:szCs w:val="24"/>
        </w:rPr>
        <w:t xml:space="preserve"> </w:t>
      </w:r>
      <w:r>
        <w:rPr>
          <w:rFonts w:ascii="Arial Narrow" w:hAnsi="Arial Narrow" w:cs="Arial"/>
          <w:szCs w:val="24"/>
        </w:rPr>
        <w:t>Payment for all training components completed must be received prior to accreditation being finalised.</w:t>
      </w: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pBdr>
          <w:top w:val="single" w:sz="4" w:space="4" w:color="auto"/>
          <w:left w:val="single" w:sz="4" w:space="4" w:color="auto"/>
          <w:bottom w:val="single" w:sz="4" w:space="4" w:color="auto"/>
          <w:right w:val="single" w:sz="4" w:space="4" w:color="auto"/>
        </w:pBdr>
        <w:autoSpaceDE w:val="0"/>
        <w:autoSpaceDN w:val="0"/>
        <w:adjustRightInd w:val="0"/>
        <w:rPr>
          <w:rFonts w:ascii="Arial Narrow" w:hAnsi="Arial Narrow" w:cs="Arial"/>
          <w:bCs/>
          <w:i/>
          <w:szCs w:val="24"/>
        </w:rPr>
      </w:pPr>
      <w:r w:rsidRPr="00F13BE6">
        <w:rPr>
          <w:rFonts w:ascii="Arial Narrow" w:hAnsi="Arial Narrow" w:cs="Arial"/>
          <w:bCs/>
          <w:i/>
          <w:szCs w:val="24"/>
        </w:rPr>
        <w:t>Replacement applicants are given priority.  RTO-funded, school and self-funded participants may be offered a place in a training program if there are vacancies.</w:t>
      </w:r>
    </w:p>
    <w:p w:rsidR="000B0C6F" w:rsidRPr="00F13BE6" w:rsidRDefault="000B0C6F" w:rsidP="000B0C6F">
      <w:pPr>
        <w:widowControl w:val="0"/>
        <w:autoSpaceDE w:val="0"/>
        <w:autoSpaceDN w:val="0"/>
        <w:adjustRightInd w:val="0"/>
        <w:rPr>
          <w:rFonts w:ascii="Arial Narrow" w:hAnsi="Arial Narrow" w:cs="Arial"/>
          <w:b/>
          <w:bCs/>
          <w:szCs w:val="24"/>
        </w:rPr>
      </w:pPr>
    </w:p>
    <w:p w:rsidR="000B0C6F" w:rsidRPr="00F13BE6" w:rsidRDefault="000B0C6F" w:rsidP="000B0C6F">
      <w:pPr>
        <w:pStyle w:val="Header"/>
        <w:rPr>
          <w:rFonts w:ascii="Arial Narrow" w:hAnsi="Arial Narrow"/>
          <w:b/>
          <w:bCs/>
          <w:sz w:val="28"/>
          <w:szCs w:val="28"/>
        </w:rPr>
      </w:pPr>
      <w:r w:rsidRPr="00F13BE6">
        <w:rPr>
          <w:rFonts w:ascii="Arial Narrow" w:hAnsi="Arial Narrow"/>
          <w:b/>
          <w:bCs/>
          <w:sz w:val="28"/>
          <w:szCs w:val="28"/>
        </w:rPr>
        <w:t xml:space="preserve">TEACHER TRAINING IN SEMESTER 2: </w:t>
      </w:r>
      <w:r w:rsidR="00480A70">
        <w:rPr>
          <w:rFonts w:ascii="Arial Narrow" w:hAnsi="Arial Narrow"/>
          <w:b/>
          <w:bCs/>
          <w:sz w:val="28"/>
          <w:szCs w:val="28"/>
        </w:rPr>
        <w:t>2012</w:t>
      </w:r>
      <w:r w:rsidRPr="00F13BE6">
        <w:rPr>
          <w:rFonts w:ascii="Arial Narrow" w:hAnsi="Arial Narrow"/>
          <w:b/>
          <w:bCs/>
          <w:sz w:val="28"/>
          <w:szCs w:val="28"/>
        </w:rPr>
        <w:t xml:space="preserve"> </w:t>
      </w:r>
    </w:p>
    <w:p w:rsidR="000B0C6F" w:rsidRPr="00F13BE6" w:rsidRDefault="000B0C6F" w:rsidP="000B0C6F">
      <w:pPr>
        <w:rPr>
          <w:rFonts w:ascii="Arial Narrow" w:hAnsi="Arial Narrow" w:cs="Arial"/>
          <w:szCs w:val="24"/>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 xml:space="preserve">Training will be available in Semester 2: </w:t>
      </w:r>
      <w:r w:rsidR="00480A70">
        <w:rPr>
          <w:rFonts w:ascii="Arial Narrow" w:hAnsi="Arial Narrow" w:cs="Arial"/>
          <w:szCs w:val="24"/>
        </w:rPr>
        <w:t>2012</w:t>
      </w:r>
      <w:r w:rsidRPr="00F13BE6">
        <w:rPr>
          <w:rFonts w:ascii="Arial Narrow" w:hAnsi="Arial Narrow" w:cs="Arial"/>
          <w:szCs w:val="24"/>
        </w:rPr>
        <w:t>, commencing in August for:</w:t>
      </w:r>
    </w:p>
    <w:p w:rsidR="000B0C6F" w:rsidRPr="00F13BE6" w:rsidRDefault="000B0C6F" w:rsidP="000B0C6F">
      <w:pPr>
        <w:widowControl w:val="0"/>
        <w:autoSpaceDE w:val="0"/>
        <w:autoSpaceDN w:val="0"/>
        <w:adjustRightInd w:val="0"/>
        <w:rPr>
          <w:rFonts w:ascii="Arial Narrow" w:hAnsi="Arial Narrow" w:cs="Arial"/>
          <w:szCs w:val="24"/>
        </w:rPr>
      </w:pP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(a) </w:t>
      </w:r>
      <w:r w:rsidRPr="00F13BE6">
        <w:rPr>
          <w:rFonts w:ascii="Arial Narrow" w:hAnsi="Arial Narrow" w:cs="Arial"/>
          <w:i/>
          <w:szCs w:val="24"/>
        </w:rPr>
        <w:tab/>
        <w:t>Replacement</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(b) </w:t>
      </w:r>
      <w:r w:rsidRPr="00F13BE6">
        <w:rPr>
          <w:rFonts w:ascii="Arial Narrow" w:hAnsi="Arial Narrow" w:cs="Arial"/>
          <w:i/>
          <w:szCs w:val="24"/>
        </w:rPr>
        <w:tab/>
        <w:t>RTO funded teachers</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(c) </w:t>
      </w:r>
      <w:r w:rsidRPr="00F13BE6">
        <w:rPr>
          <w:rFonts w:ascii="Arial Narrow" w:hAnsi="Arial Narrow" w:cs="Arial"/>
          <w:i/>
          <w:szCs w:val="24"/>
        </w:rPr>
        <w:tab/>
        <w:t>School funded teachers</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 xml:space="preserve">(d) </w:t>
      </w:r>
      <w:r w:rsidRPr="00F13BE6">
        <w:rPr>
          <w:rFonts w:ascii="Arial Narrow" w:hAnsi="Arial Narrow" w:cs="Arial"/>
          <w:i/>
          <w:szCs w:val="24"/>
        </w:rPr>
        <w:tab/>
        <w:t>Self funded teachers</w:t>
      </w:r>
    </w:p>
    <w:p w:rsidR="000B0C6F" w:rsidRPr="00F13BE6" w:rsidRDefault="000B0C6F" w:rsidP="000B0C6F">
      <w:pPr>
        <w:widowControl w:val="0"/>
        <w:autoSpaceDE w:val="0"/>
        <w:autoSpaceDN w:val="0"/>
        <w:adjustRightInd w:val="0"/>
        <w:spacing w:after="80"/>
        <w:ind w:left="1134" w:hanging="566"/>
        <w:rPr>
          <w:rFonts w:ascii="Arial Narrow" w:hAnsi="Arial Narrow" w:cs="Arial"/>
          <w:i/>
          <w:szCs w:val="24"/>
        </w:rPr>
      </w:pPr>
      <w:r w:rsidRPr="00F13BE6">
        <w:rPr>
          <w:rFonts w:ascii="Arial Narrow" w:hAnsi="Arial Narrow" w:cs="Arial"/>
          <w:i/>
          <w:szCs w:val="24"/>
        </w:rPr>
        <w:t>(e)</w:t>
      </w:r>
      <w:r w:rsidRPr="00F13BE6">
        <w:rPr>
          <w:rFonts w:ascii="Arial Narrow" w:hAnsi="Arial Narrow" w:cs="Arial"/>
          <w:i/>
          <w:szCs w:val="24"/>
        </w:rPr>
        <w:tab/>
        <w:t>Allocation funded teachers</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tabs>
          <w:tab w:val="left" w:pos="567"/>
        </w:tabs>
        <w:autoSpaceDE w:val="0"/>
        <w:autoSpaceDN w:val="0"/>
        <w:adjustRightInd w:val="0"/>
        <w:ind w:left="567" w:hanging="567"/>
        <w:rPr>
          <w:rFonts w:ascii="Arial Narrow" w:hAnsi="Arial Narrow" w:cs="Arial"/>
          <w:b/>
          <w:bCs/>
          <w:i/>
          <w:szCs w:val="24"/>
        </w:rPr>
      </w:pPr>
      <w:r w:rsidRPr="00F13BE6">
        <w:rPr>
          <w:rFonts w:ascii="Arial Narrow" w:hAnsi="Arial Narrow" w:cs="Arial"/>
          <w:b/>
          <w:bCs/>
          <w:i/>
          <w:szCs w:val="24"/>
        </w:rPr>
        <w:t xml:space="preserve">(e) </w:t>
      </w:r>
      <w:r w:rsidRPr="00F13BE6">
        <w:rPr>
          <w:rFonts w:ascii="Arial Narrow" w:hAnsi="Arial Narrow" w:cs="Arial"/>
          <w:b/>
          <w:bCs/>
          <w:i/>
          <w:szCs w:val="24"/>
        </w:rPr>
        <w:tab/>
        <w:t xml:space="preserve">Allocation Funded Teachers </w:t>
      </w:r>
    </w:p>
    <w:p w:rsidR="000B0C6F" w:rsidRPr="00F13BE6" w:rsidRDefault="000B0C6F" w:rsidP="000B0C6F">
      <w:pPr>
        <w:widowControl w:val="0"/>
        <w:autoSpaceDE w:val="0"/>
        <w:autoSpaceDN w:val="0"/>
        <w:adjustRightInd w:val="0"/>
        <w:rPr>
          <w:rFonts w:ascii="Arial Narrow" w:hAnsi="Arial Narrow" w:cs="Arial"/>
          <w:sz w:val="20"/>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 xml:space="preserve">Funding will be allocated to Regions in May for additional VET teacher training places in Semester 2: </w:t>
      </w:r>
      <w:r w:rsidR="00480A70">
        <w:rPr>
          <w:rFonts w:ascii="Arial Narrow" w:hAnsi="Arial Narrow" w:cs="Arial"/>
          <w:szCs w:val="24"/>
        </w:rPr>
        <w:t>2012</w:t>
      </w:r>
      <w:r w:rsidRPr="00F13BE6">
        <w:rPr>
          <w:rFonts w:ascii="Arial Narrow" w:hAnsi="Arial Narrow" w:cs="Arial"/>
          <w:szCs w:val="24"/>
        </w:rPr>
        <w:t xml:space="preserve">. Funding for any replacement teachers is additional to this allocation and dependent upon options as outlined in </w:t>
      </w:r>
      <w:r w:rsidRPr="00751102">
        <w:rPr>
          <w:rFonts w:ascii="Arial Narrow" w:hAnsi="Arial Narrow" w:cs="Arial"/>
          <w:b/>
          <w:szCs w:val="24"/>
        </w:rPr>
        <w:t>(a)</w:t>
      </w:r>
      <w:r w:rsidRPr="00F13BE6">
        <w:rPr>
          <w:rFonts w:ascii="Arial Narrow" w:hAnsi="Arial Narrow" w:cs="Arial"/>
          <w:szCs w:val="24"/>
        </w:rPr>
        <w:t xml:space="preserve"> on previous page.</w:t>
      </w:r>
    </w:p>
    <w:p w:rsidR="000B0C6F" w:rsidRPr="00F13BE6" w:rsidRDefault="000B0C6F" w:rsidP="000B0C6F">
      <w:pPr>
        <w:widowControl w:val="0"/>
        <w:autoSpaceDE w:val="0"/>
        <w:autoSpaceDN w:val="0"/>
        <w:adjustRightInd w:val="0"/>
        <w:rPr>
          <w:rFonts w:ascii="Arial Narrow" w:hAnsi="Arial Narrow" w:cs="Arial"/>
          <w:sz w:val="20"/>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Schools should forward their applications to the Region. Regional committees decide which applicants will be funded on the basis of local needs and priorities.</w:t>
      </w:r>
    </w:p>
    <w:p w:rsidR="000B0C6F" w:rsidRPr="00F13BE6" w:rsidRDefault="000B0C6F" w:rsidP="000B0C6F">
      <w:pPr>
        <w:widowControl w:val="0"/>
        <w:autoSpaceDE w:val="0"/>
        <w:autoSpaceDN w:val="0"/>
        <w:adjustRightInd w:val="0"/>
        <w:rPr>
          <w:rFonts w:ascii="Arial Narrow" w:hAnsi="Arial Narrow" w:cs="Arial"/>
          <w:sz w:val="20"/>
        </w:rPr>
      </w:pPr>
    </w:p>
    <w:p w:rsidR="000B0C6F" w:rsidRPr="00F13BE6" w:rsidRDefault="000B0C6F" w:rsidP="000B0C6F">
      <w:pPr>
        <w:widowControl w:val="0"/>
        <w:autoSpaceDE w:val="0"/>
        <w:autoSpaceDN w:val="0"/>
        <w:adjustRightInd w:val="0"/>
        <w:rPr>
          <w:rFonts w:ascii="Arial Narrow" w:hAnsi="Arial Narrow" w:cs="Arial"/>
          <w:szCs w:val="24"/>
        </w:rPr>
      </w:pPr>
      <w:r w:rsidRPr="00F13BE6">
        <w:rPr>
          <w:rFonts w:ascii="Arial Narrow" w:hAnsi="Arial Narrow" w:cs="Arial"/>
          <w:szCs w:val="24"/>
        </w:rPr>
        <w:t xml:space="preserve">Funded teachers must be </w:t>
      </w:r>
      <w:r w:rsidRPr="00F13BE6">
        <w:rPr>
          <w:rFonts w:ascii="Arial Narrow" w:hAnsi="Arial Narrow" w:cs="Arial"/>
          <w:b/>
          <w:i/>
          <w:szCs w:val="24"/>
        </w:rPr>
        <w:t>permanent</w:t>
      </w:r>
      <w:r w:rsidRPr="00F13BE6">
        <w:rPr>
          <w:rFonts w:ascii="Arial Narrow" w:hAnsi="Arial Narrow" w:cs="Arial"/>
          <w:szCs w:val="24"/>
        </w:rPr>
        <w:t xml:space="preserve"> DET teach</w:t>
      </w:r>
      <w:r w:rsidR="00143D7C">
        <w:rPr>
          <w:rFonts w:ascii="Arial Narrow" w:hAnsi="Arial Narrow" w:cs="Arial"/>
          <w:szCs w:val="24"/>
        </w:rPr>
        <w:t>ers and meet training entry requirements</w:t>
      </w:r>
      <w:r w:rsidRPr="00F13BE6">
        <w:rPr>
          <w:rFonts w:ascii="Arial Narrow" w:hAnsi="Arial Narrow" w:cs="Arial"/>
          <w:szCs w:val="24"/>
        </w:rPr>
        <w:t xml:space="preserve"> as set out in the </w:t>
      </w:r>
      <w:r w:rsidR="002B08F1">
        <w:rPr>
          <w:rFonts w:ascii="Arial Narrow" w:hAnsi="Arial Narrow" w:cs="Arial"/>
          <w:szCs w:val="24"/>
        </w:rPr>
        <w:t>ICIG</w:t>
      </w:r>
      <w:r w:rsidRPr="00F13BE6">
        <w:rPr>
          <w:rFonts w:ascii="Arial Narrow" w:hAnsi="Arial Narrow" w:cs="Arial"/>
          <w:szCs w:val="24"/>
        </w:rPr>
        <w:t>.</w:t>
      </w:r>
    </w:p>
    <w:p w:rsidR="000B0C6F" w:rsidRPr="00F13BE6" w:rsidRDefault="000B0C6F" w:rsidP="000B0C6F">
      <w:pPr>
        <w:widowControl w:val="0"/>
        <w:autoSpaceDE w:val="0"/>
        <w:autoSpaceDN w:val="0"/>
        <w:adjustRightInd w:val="0"/>
        <w:rPr>
          <w:rFonts w:ascii="Arial Narrow" w:hAnsi="Arial Narrow" w:cs="Arial"/>
          <w:sz w:val="20"/>
        </w:rPr>
      </w:pPr>
    </w:p>
    <w:p w:rsidR="000B0C6F" w:rsidRPr="00F13BE6" w:rsidRDefault="000B0C6F" w:rsidP="000B0C6F">
      <w:pPr>
        <w:pStyle w:val="BodyText"/>
        <w:ind w:right="46"/>
        <w:rPr>
          <w:rFonts w:ascii="Arial Narrow" w:hAnsi="Arial Narrow" w:cs="Arial"/>
          <w:sz w:val="2"/>
          <w:szCs w:val="2"/>
          <w:lang w:val="en-AU"/>
        </w:rPr>
      </w:pPr>
      <w:r w:rsidRPr="00F13BE6">
        <w:rPr>
          <w:rFonts w:ascii="Arial Narrow" w:hAnsi="Arial Narrow" w:cs="Arial"/>
          <w:b/>
          <w:sz w:val="28"/>
          <w:szCs w:val="28"/>
          <w:lang w:val="en-AU"/>
        </w:rPr>
        <w:br w:type="page"/>
      </w:r>
    </w:p>
    <w:p w:rsidR="000B0C6F" w:rsidRPr="00751102" w:rsidRDefault="000B0C6F" w:rsidP="000B0C6F">
      <w:pPr>
        <w:pStyle w:val="Header"/>
        <w:rPr>
          <w:rFonts w:ascii="Arial Narrow" w:hAnsi="Arial Narrow"/>
          <w:b/>
          <w:bCs/>
          <w:sz w:val="28"/>
        </w:rPr>
      </w:pPr>
      <w:r w:rsidRPr="00751102">
        <w:rPr>
          <w:rFonts w:ascii="Arial Narrow" w:hAnsi="Arial Narrow"/>
          <w:b/>
          <w:bCs/>
          <w:sz w:val="28"/>
        </w:rPr>
        <w:lastRenderedPageBreak/>
        <w:t>The Nomination Process</w:t>
      </w:r>
    </w:p>
    <w:p w:rsidR="000B0C6F" w:rsidRPr="00F13BE6" w:rsidRDefault="000B0C6F" w:rsidP="000B0C6F">
      <w:pPr>
        <w:pStyle w:val="Heading2"/>
        <w:spacing w:before="40" w:after="40"/>
        <w:rPr>
          <w:rFonts w:ascii="Arial Narrow" w:hAnsi="Arial Narrow"/>
          <w:b w:val="0"/>
          <w:i w:val="0"/>
          <w:sz w:val="24"/>
          <w:szCs w:val="24"/>
        </w:rPr>
      </w:pPr>
    </w:p>
    <w:p w:rsidR="000B0C6F" w:rsidRDefault="000B0C6F" w:rsidP="000B0C6F">
      <w:pPr>
        <w:rPr>
          <w:rFonts w:ascii="Arial Narrow" w:hAnsi="Arial Narrow"/>
        </w:rPr>
      </w:pPr>
    </w:p>
    <w:p w:rsidR="000B0C6F" w:rsidRPr="006F0779" w:rsidRDefault="000B0C6F" w:rsidP="000B0C6F">
      <w:pPr>
        <w:pBdr>
          <w:top w:val="single" w:sz="6" w:space="1" w:color="auto"/>
          <w:left w:val="single" w:sz="6" w:space="4" w:color="auto"/>
          <w:bottom w:val="single" w:sz="6" w:space="1" w:color="auto"/>
          <w:right w:val="single" w:sz="6" w:space="4" w:color="auto"/>
        </w:pBdr>
        <w:rPr>
          <w:rFonts w:ascii="Arial Narrow" w:hAnsi="Arial Narrow"/>
          <w:b/>
          <w:sz w:val="28"/>
          <w:szCs w:val="28"/>
        </w:rPr>
      </w:pPr>
      <w:r w:rsidRPr="006F0779">
        <w:rPr>
          <w:rFonts w:ascii="Arial Narrow" w:hAnsi="Arial Narrow"/>
          <w:b/>
          <w:sz w:val="28"/>
          <w:szCs w:val="28"/>
        </w:rPr>
        <w:t xml:space="preserve">PLEASE NOTE: </w:t>
      </w:r>
    </w:p>
    <w:p w:rsidR="000B0C6F" w:rsidRPr="006F0779" w:rsidRDefault="000B0C6F" w:rsidP="000B0C6F">
      <w:pPr>
        <w:pBdr>
          <w:top w:val="single" w:sz="6" w:space="1" w:color="auto"/>
          <w:left w:val="single" w:sz="6" w:space="4" w:color="auto"/>
          <w:bottom w:val="single" w:sz="6" w:space="1" w:color="auto"/>
          <w:right w:val="single" w:sz="6" w:space="4" w:color="auto"/>
        </w:pBdr>
        <w:rPr>
          <w:rFonts w:ascii="Arial Narrow" w:hAnsi="Arial Narrow"/>
          <w:sz w:val="28"/>
          <w:szCs w:val="28"/>
        </w:rPr>
      </w:pPr>
      <w:r>
        <w:rPr>
          <w:rFonts w:ascii="Arial Narrow" w:hAnsi="Arial Narrow"/>
          <w:sz w:val="28"/>
          <w:szCs w:val="28"/>
        </w:rPr>
        <w:t>T</w:t>
      </w:r>
      <w:r w:rsidRPr="006F0779">
        <w:rPr>
          <w:rFonts w:ascii="Arial Narrow" w:hAnsi="Arial Narrow"/>
          <w:sz w:val="28"/>
          <w:szCs w:val="28"/>
        </w:rPr>
        <w:t xml:space="preserve">here is a new and updated format and information required in the </w:t>
      </w:r>
      <w:r w:rsidR="00480A70">
        <w:rPr>
          <w:rFonts w:ascii="Arial Narrow" w:hAnsi="Arial Narrow"/>
          <w:sz w:val="28"/>
          <w:szCs w:val="28"/>
        </w:rPr>
        <w:t>2012</w:t>
      </w:r>
      <w:r w:rsidRPr="006F0779">
        <w:rPr>
          <w:rFonts w:ascii="Arial Narrow" w:hAnsi="Arial Narrow"/>
          <w:sz w:val="28"/>
          <w:szCs w:val="28"/>
        </w:rPr>
        <w:t xml:space="preserve"> forms.</w:t>
      </w:r>
    </w:p>
    <w:p w:rsidR="000B0C6F" w:rsidRDefault="000B0C6F" w:rsidP="000B0C6F">
      <w:pPr>
        <w:jc w:val="both"/>
        <w:rPr>
          <w:rFonts w:ascii="Arial Narrow" w:hAnsi="Arial Narrow" w:cs="Arial"/>
          <w:szCs w:val="24"/>
        </w:rPr>
      </w:pPr>
    </w:p>
    <w:p w:rsidR="000B0C6F" w:rsidRPr="00F13BE6" w:rsidRDefault="000B0C6F" w:rsidP="000B0C6F">
      <w:pPr>
        <w:jc w:val="both"/>
        <w:rPr>
          <w:rFonts w:ascii="Arial Narrow" w:hAnsi="Arial Narrow" w:cs="Arial"/>
          <w:szCs w:val="24"/>
        </w:rPr>
      </w:pPr>
    </w:p>
    <w:p w:rsidR="000B0C6F" w:rsidRPr="00F13BE6" w:rsidRDefault="000B0C6F" w:rsidP="000B0C6F">
      <w:pPr>
        <w:numPr>
          <w:ilvl w:val="0"/>
          <w:numId w:val="22"/>
        </w:numPr>
        <w:tabs>
          <w:tab w:val="clear" w:pos="720"/>
        </w:tabs>
        <w:ind w:left="425" w:hanging="425"/>
        <w:jc w:val="both"/>
        <w:rPr>
          <w:rFonts w:ascii="Arial Narrow" w:hAnsi="Arial Narrow" w:cs="Arial"/>
          <w:szCs w:val="24"/>
        </w:rPr>
      </w:pPr>
      <w:r w:rsidRPr="00F13BE6">
        <w:rPr>
          <w:rFonts w:ascii="Arial Narrow" w:hAnsi="Arial Narrow" w:cs="Arial"/>
          <w:b/>
          <w:szCs w:val="24"/>
        </w:rPr>
        <w:t>RVEC</w:t>
      </w:r>
      <w:r>
        <w:rPr>
          <w:rFonts w:ascii="Arial Narrow" w:hAnsi="Arial Narrow" w:cs="Arial"/>
          <w:b/>
          <w:szCs w:val="24"/>
        </w:rPr>
        <w:t>s</w:t>
      </w:r>
      <w:r w:rsidRPr="00F13BE6">
        <w:rPr>
          <w:rFonts w:ascii="Arial Narrow" w:hAnsi="Arial Narrow" w:cs="Arial"/>
          <w:szCs w:val="24"/>
        </w:rPr>
        <w:t xml:space="preserve"> receive training nominations from schools on </w:t>
      </w:r>
      <w:r w:rsidR="00480A70">
        <w:rPr>
          <w:rFonts w:ascii="Arial Narrow" w:hAnsi="Arial Narrow" w:cs="Arial"/>
          <w:b/>
          <w:szCs w:val="24"/>
        </w:rPr>
        <w:t>MONDAY 6</w:t>
      </w:r>
      <w:r w:rsidR="00480A70" w:rsidRPr="00480A70">
        <w:rPr>
          <w:rFonts w:ascii="Arial Narrow" w:hAnsi="Arial Narrow" w:cs="Arial"/>
          <w:b/>
          <w:szCs w:val="24"/>
          <w:vertAlign w:val="superscript"/>
        </w:rPr>
        <w:t>th</w:t>
      </w:r>
      <w:r w:rsidR="00480A70">
        <w:rPr>
          <w:rFonts w:ascii="Arial Narrow" w:hAnsi="Arial Narrow" w:cs="Arial"/>
          <w:b/>
          <w:szCs w:val="24"/>
        </w:rPr>
        <w:t xml:space="preserve"> </w:t>
      </w:r>
      <w:r w:rsidRPr="000332F4">
        <w:rPr>
          <w:rFonts w:ascii="Arial Narrow" w:hAnsi="Arial Narrow" w:cs="Arial"/>
          <w:b/>
          <w:szCs w:val="24"/>
        </w:rPr>
        <w:t xml:space="preserve">FEBRUARY </w:t>
      </w:r>
      <w:r>
        <w:rPr>
          <w:rFonts w:ascii="Arial Narrow" w:hAnsi="Arial Narrow" w:cs="Arial"/>
          <w:b/>
          <w:szCs w:val="24"/>
        </w:rPr>
        <w:t>201</w:t>
      </w:r>
      <w:r w:rsidR="00480A70">
        <w:rPr>
          <w:rFonts w:ascii="Arial Narrow" w:hAnsi="Arial Narrow" w:cs="Arial"/>
          <w:b/>
          <w:szCs w:val="24"/>
        </w:rPr>
        <w:t>2</w:t>
      </w:r>
      <w:r w:rsidRPr="00F13BE6">
        <w:rPr>
          <w:rFonts w:ascii="Arial Narrow" w:hAnsi="Arial Narrow" w:cs="Arial"/>
          <w:szCs w:val="24"/>
        </w:rPr>
        <w:t xml:space="preserve"> and </w:t>
      </w:r>
      <w:r w:rsidRPr="00F13BE6">
        <w:rPr>
          <w:rFonts w:ascii="Arial Narrow" w:hAnsi="Arial Narrow" w:cs="Arial"/>
          <w:b/>
          <w:i/>
          <w:szCs w:val="24"/>
        </w:rPr>
        <w:t>check</w:t>
      </w:r>
      <w:r w:rsidRPr="00F13BE6">
        <w:rPr>
          <w:rFonts w:ascii="Arial Narrow" w:hAnsi="Arial Narrow" w:cs="Arial"/>
          <w:szCs w:val="24"/>
        </w:rPr>
        <w:t>:</w:t>
      </w:r>
    </w:p>
    <w:p w:rsidR="000B0C6F" w:rsidRPr="00F13BE6" w:rsidRDefault="000B0C6F" w:rsidP="000B0C6F">
      <w:pPr>
        <w:numPr>
          <w:ilvl w:val="1"/>
          <w:numId w:val="22"/>
        </w:numPr>
        <w:tabs>
          <w:tab w:val="clear" w:pos="1440"/>
          <w:tab w:val="left" w:pos="1134"/>
        </w:tabs>
        <w:spacing w:before="80"/>
        <w:ind w:left="992" w:hanging="567"/>
        <w:jc w:val="both"/>
        <w:rPr>
          <w:rFonts w:ascii="Arial Narrow" w:hAnsi="Arial Narrow" w:cs="Arial"/>
          <w:szCs w:val="24"/>
        </w:rPr>
      </w:pPr>
      <w:r>
        <w:rPr>
          <w:rFonts w:ascii="Arial Narrow" w:hAnsi="Arial Narrow" w:cs="Arial"/>
          <w:szCs w:val="24"/>
        </w:rPr>
        <w:t>entry into training program requirement</w:t>
      </w:r>
      <w:r w:rsidRPr="00F13BE6">
        <w:rPr>
          <w:rFonts w:ascii="Arial Narrow" w:hAnsi="Arial Narrow" w:cs="Arial"/>
          <w:szCs w:val="24"/>
        </w:rPr>
        <w:t xml:space="preserve">s (attach printout from personnel data screen if possible) - see page 11 for </w:t>
      </w:r>
      <w:r w:rsidR="00EA50CC">
        <w:rPr>
          <w:rFonts w:ascii="Arial Narrow" w:hAnsi="Arial Narrow" w:cs="Arial"/>
          <w:szCs w:val="24"/>
        </w:rPr>
        <w:t xml:space="preserve"> </w:t>
      </w:r>
      <w:r w:rsidRPr="00F13BE6">
        <w:rPr>
          <w:rFonts w:ascii="Arial Narrow" w:hAnsi="Arial Narrow" w:cs="Arial"/>
          <w:szCs w:val="24"/>
        </w:rPr>
        <w:t>further information.</w:t>
      </w:r>
    </w:p>
    <w:p w:rsidR="000B0C6F" w:rsidRPr="00F13BE6" w:rsidRDefault="000B0C6F" w:rsidP="000B0C6F">
      <w:pPr>
        <w:numPr>
          <w:ilvl w:val="1"/>
          <w:numId w:val="22"/>
        </w:numPr>
        <w:tabs>
          <w:tab w:val="clear" w:pos="1440"/>
          <w:tab w:val="left" w:pos="1134"/>
        </w:tabs>
        <w:spacing w:before="80"/>
        <w:ind w:left="992" w:hanging="567"/>
        <w:jc w:val="both"/>
        <w:rPr>
          <w:rFonts w:ascii="Arial Narrow" w:hAnsi="Arial Narrow" w:cs="Arial"/>
          <w:szCs w:val="24"/>
        </w:rPr>
      </w:pPr>
      <w:r w:rsidRPr="00F13BE6">
        <w:rPr>
          <w:rFonts w:ascii="Arial Narrow" w:hAnsi="Arial Narrow" w:cs="Arial"/>
          <w:b/>
          <w:i/>
          <w:szCs w:val="24"/>
        </w:rPr>
        <w:t>validity</w:t>
      </w:r>
      <w:r w:rsidRPr="00F13BE6">
        <w:rPr>
          <w:rFonts w:ascii="Arial Narrow" w:hAnsi="Arial Narrow" w:cs="Arial"/>
          <w:szCs w:val="24"/>
        </w:rPr>
        <w:t xml:space="preserve"> of “emergency replacement” need (refer page 6)</w:t>
      </w:r>
    </w:p>
    <w:p w:rsidR="000B0C6F" w:rsidRPr="005E6847" w:rsidRDefault="000B0C6F" w:rsidP="000B0C6F">
      <w:pPr>
        <w:numPr>
          <w:ilvl w:val="1"/>
          <w:numId w:val="22"/>
        </w:numPr>
        <w:tabs>
          <w:tab w:val="clear" w:pos="1440"/>
          <w:tab w:val="left" w:pos="1134"/>
        </w:tabs>
        <w:spacing w:before="80"/>
        <w:ind w:left="992" w:hanging="567"/>
        <w:jc w:val="both"/>
        <w:rPr>
          <w:rFonts w:ascii="Arial Narrow" w:hAnsi="Arial Narrow" w:cs="Arial"/>
          <w:szCs w:val="24"/>
        </w:rPr>
      </w:pPr>
      <w:r w:rsidRPr="00F13BE6">
        <w:rPr>
          <w:rFonts w:ascii="Arial Narrow" w:hAnsi="Arial Narrow" w:cs="Arial"/>
          <w:szCs w:val="24"/>
        </w:rPr>
        <w:t xml:space="preserve">completion of </w:t>
      </w:r>
      <w:r w:rsidRPr="00F13BE6">
        <w:rPr>
          <w:rFonts w:ascii="Arial Narrow" w:hAnsi="Arial Narrow" w:cs="Arial"/>
          <w:b/>
          <w:i/>
          <w:szCs w:val="24"/>
        </w:rPr>
        <w:t>all</w:t>
      </w:r>
      <w:r w:rsidRPr="00F13BE6">
        <w:rPr>
          <w:rFonts w:ascii="Arial Narrow" w:hAnsi="Arial Narrow" w:cs="Arial"/>
          <w:b/>
          <w:szCs w:val="24"/>
        </w:rPr>
        <w:t xml:space="preserve"> </w:t>
      </w:r>
      <w:r w:rsidRPr="00F13BE6">
        <w:rPr>
          <w:rFonts w:ascii="Arial Narrow" w:hAnsi="Arial Narrow" w:cs="Arial"/>
          <w:szCs w:val="24"/>
        </w:rPr>
        <w:t>forms (with signatures in correct boxes)</w:t>
      </w:r>
    </w:p>
    <w:p w:rsidR="000B0C6F" w:rsidRPr="00F13BE6" w:rsidRDefault="000B0C6F" w:rsidP="000B0C6F">
      <w:pPr>
        <w:jc w:val="both"/>
        <w:rPr>
          <w:rFonts w:ascii="Arial Narrow" w:hAnsi="Arial Narrow" w:cs="Arial"/>
          <w:szCs w:val="24"/>
        </w:rPr>
      </w:pPr>
    </w:p>
    <w:p w:rsidR="000B0C6F" w:rsidRPr="00F13BE6" w:rsidRDefault="000B0C6F" w:rsidP="000B0C6F">
      <w:pPr>
        <w:numPr>
          <w:ilvl w:val="0"/>
          <w:numId w:val="22"/>
        </w:numPr>
        <w:tabs>
          <w:tab w:val="clear" w:pos="720"/>
          <w:tab w:val="num" w:pos="398"/>
        </w:tabs>
        <w:ind w:left="398"/>
        <w:jc w:val="both"/>
        <w:rPr>
          <w:rFonts w:ascii="Arial Narrow" w:hAnsi="Arial Narrow" w:cs="Arial"/>
          <w:b/>
          <w:i/>
          <w:color w:val="000000"/>
          <w:szCs w:val="24"/>
        </w:rPr>
      </w:pPr>
      <w:r>
        <w:rPr>
          <w:rFonts w:ascii="Arial Narrow" w:hAnsi="Arial Narrow" w:cs="Arial"/>
          <w:b/>
          <w:szCs w:val="24"/>
        </w:rPr>
        <w:t>RVEC</w:t>
      </w:r>
      <w:r w:rsidRPr="00F13BE6">
        <w:rPr>
          <w:rFonts w:ascii="Arial Narrow" w:hAnsi="Arial Narrow" w:cs="Arial"/>
          <w:b/>
          <w:szCs w:val="24"/>
        </w:rPr>
        <w:t>s</w:t>
      </w:r>
      <w:r w:rsidRPr="00F13BE6">
        <w:rPr>
          <w:rFonts w:ascii="Arial Narrow" w:hAnsi="Arial Narrow" w:cs="Arial"/>
          <w:szCs w:val="24"/>
        </w:rPr>
        <w:t xml:space="preserve"> forward all nominations and associated paperwork to </w:t>
      </w:r>
      <w:r>
        <w:rPr>
          <w:rFonts w:ascii="Arial Narrow" w:hAnsi="Arial Narrow" w:cs="Arial"/>
          <w:szCs w:val="24"/>
        </w:rPr>
        <w:t>VET</w:t>
      </w:r>
      <w:r w:rsidRPr="00F13BE6">
        <w:rPr>
          <w:rFonts w:ascii="Arial Narrow" w:hAnsi="Arial Narrow" w:cs="Arial"/>
          <w:szCs w:val="24"/>
        </w:rPr>
        <w:t xml:space="preserve"> Teacher Training, Vocational Education in Schools Directorate (</w:t>
      </w:r>
      <w:proofErr w:type="spellStart"/>
      <w:r w:rsidRPr="00F13BE6">
        <w:rPr>
          <w:rFonts w:ascii="Arial Narrow" w:hAnsi="Arial Narrow" w:cs="Arial"/>
          <w:szCs w:val="24"/>
        </w:rPr>
        <w:t>VEiSD</w:t>
      </w:r>
      <w:proofErr w:type="spellEnd"/>
      <w:r w:rsidRPr="00F13BE6">
        <w:rPr>
          <w:rFonts w:ascii="Arial Narrow" w:hAnsi="Arial Narrow" w:cs="Arial"/>
          <w:szCs w:val="24"/>
        </w:rPr>
        <w:t xml:space="preserve">) with completed Summary Nomination Form - Semester 1: </w:t>
      </w:r>
      <w:r w:rsidR="00480A70">
        <w:rPr>
          <w:rFonts w:ascii="Arial Narrow" w:hAnsi="Arial Narrow" w:cs="Arial"/>
          <w:szCs w:val="24"/>
        </w:rPr>
        <w:t>2012</w:t>
      </w:r>
      <w:r w:rsidRPr="00F13BE6">
        <w:rPr>
          <w:rFonts w:ascii="Arial Narrow" w:hAnsi="Arial Narrow" w:cs="Arial"/>
          <w:szCs w:val="24"/>
        </w:rPr>
        <w:t xml:space="preserve"> Teacher Training Nominations </w:t>
      </w:r>
      <w:r w:rsidRPr="00F13BE6">
        <w:rPr>
          <w:rFonts w:ascii="Arial Narrow" w:hAnsi="Arial Narrow" w:cs="Arial"/>
          <w:i/>
          <w:szCs w:val="24"/>
        </w:rPr>
        <w:t>(</w:t>
      </w:r>
      <w:r w:rsidRPr="00F13BE6">
        <w:rPr>
          <w:rFonts w:ascii="Arial Narrow" w:hAnsi="Arial Narrow" w:cs="Arial"/>
          <w:szCs w:val="24"/>
        </w:rPr>
        <w:t xml:space="preserve">page </w:t>
      </w:r>
      <w:r w:rsidR="00200183">
        <w:rPr>
          <w:rFonts w:ascii="Arial Narrow" w:hAnsi="Arial Narrow" w:cs="Arial"/>
          <w:szCs w:val="24"/>
        </w:rPr>
        <w:t>21</w:t>
      </w:r>
      <w:r w:rsidRPr="00F13BE6">
        <w:rPr>
          <w:rFonts w:ascii="Arial Narrow" w:hAnsi="Arial Narrow" w:cs="Arial"/>
          <w:i/>
          <w:szCs w:val="24"/>
        </w:rPr>
        <w:t>)</w:t>
      </w:r>
      <w:r w:rsidRPr="00F13BE6">
        <w:rPr>
          <w:rFonts w:ascii="Arial Narrow" w:hAnsi="Arial Narrow" w:cs="Arial"/>
          <w:b/>
          <w:i/>
          <w:szCs w:val="24"/>
        </w:rPr>
        <w:t xml:space="preserve"> </w:t>
      </w:r>
      <w:r w:rsidRPr="00F13BE6">
        <w:rPr>
          <w:rFonts w:ascii="Arial Narrow" w:hAnsi="Arial Narrow" w:cs="Arial"/>
          <w:szCs w:val="24"/>
        </w:rPr>
        <w:t xml:space="preserve">by </w:t>
      </w:r>
      <w:r w:rsidR="00480A70">
        <w:rPr>
          <w:rFonts w:ascii="Arial Narrow" w:hAnsi="Arial Narrow" w:cs="Arial"/>
          <w:b/>
          <w:color w:val="000000"/>
          <w:szCs w:val="24"/>
        </w:rPr>
        <w:t>FRIDAY 10</w:t>
      </w:r>
      <w:r w:rsidR="00480A70" w:rsidRPr="00480A70">
        <w:rPr>
          <w:rFonts w:ascii="Arial Narrow" w:hAnsi="Arial Narrow" w:cs="Arial"/>
          <w:b/>
          <w:color w:val="000000"/>
          <w:szCs w:val="24"/>
          <w:vertAlign w:val="superscript"/>
        </w:rPr>
        <w:t>th</w:t>
      </w:r>
      <w:r w:rsidR="00480A70">
        <w:rPr>
          <w:rFonts w:ascii="Arial Narrow" w:hAnsi="Arial Narrow" w:cs="Arial"/>
          <w:b/>
          <w:color w:val="000000"/>
          <w:szCs w:val="24"/>
        </w:rPr>
        <w:t xml:space="preserve"> </w:t>
      </w:r>
      <w:r w:rsidRPr="000332F4">
        <w:rPr>
          <w:rFonts w:ascii="Arial Narrow" w:hAnsi="Arial Narrow" w:cs="Arial"/>
          <w:b/>
          <w:color w:val="000000"/>
          <w:szCs w:val="24"/>
        </w:rPr>
        <w:t xml:space="preserve">FEBRUARY </w:t>
      </w:r>
      <w:r>
        <w:rPr>
          <w:rFonts w:ascii="Arial Narrow" w:hAnsi="Arial Narrow" w:cs="Arial"/>
          <w:b/>
          <w:color w:val="000000"/>
          <w:szCs w:val="24"/>
        </w:rPr>
        <w:t>201</w:t>
      </w:r>
      <w:r w:rsidR="00480A70">
        <w:rPr>
          <w:rFonts w:ascii="Arial Narrow" w:hAnsi="Arial Narrow" w:cs="Arial"/>
          <w:b/>
          <w:color w:val="000000"/>
          <w:szCs w:val="24"/>
        </w:rPr>
        <w:t>2</w:t>
      </w:r>
      <w:r w:rsidRPr="000332F4">
        <w:rPr>
          <w:rFonts w:ascii="Arial Narrow" w:hAnsi="Arial Narrow" w:cs="Arial"/>
          <w:color w:val="000000"/>
          <w:szCs w:val="24"/>
        </w:rPr>
        <w:t>.</w:t>
      </w:r>
    </w:p>
    <w:p w:rsidR="000B0C6F" w:rsidRPr="00F13BE6" w:rsidRDefault="000B0C6F" w:rsidP="000B0C6F">
      <w:pPr>
        <w:jc w:val="both"/>
        <w:rPr>
          <w:rFonts w:ascii="Arial Narrow" w:hAnsi="Arial Narrow" w:cs="Arial"/>
          <w:szCs w:val="24"/>
        </w:rPr>
      </w:pPr>
    </w:p>
    <w:p w:rsidR="000B0C6F" w:rsidRPr="00F13BE6" w:rsidRDefault="000B0C6F" w:rsidP="000B0C6F">
      <w:pPr>
        <w:numPr>
          <w:ilvl w:val="0"/>
          <w:numId w:val="22"/>
        </w:numPr>
        <w:tabs>
          <w:tab w:val="clear" w:pos="720"/>
          <w:tab w:val="num" w:pos="398"/>
        </w:tabs>
        <w:ind w:left="398"/>
        <w:jc w:val="both"/>
        <w:rPr>
          <w:rFonts w:ascii="Arial Narrow" w:hAnsi="Arial Narrow" w:cs="Arial"/>
          <w:b/>
          <w:i/>
          <w:szCs w:val="24"/>
        </w:rPr>
      </w:pPr>
      <w:r w:rsidRPr="00F13BE6">
        <w:rPr>
          <w:rFonts w:ascii="Arial Narrow" w:hAnsi="Arial Narrow" w:cs="Arial"/>
          <w:szCs w:val="24"/>
        </w:rPr>
        <w:t xml:space="preserve">On confirming training places, the </w:t>
      </w:r>
      <w:proofErr w:type="spellStart"/>
      <w:r w:rsidRPr="00F13BE6">
        <w:rPr>
          <w:rFonts w:ascii="Arial Narrow" w:hAnsi="Arial Narrow" w:cs="Arial"/>
          <w:szCs w:val="24"/>
        </w:rPr>
        <w:t>VEiSD</w:t>
      </w:r>
      <w:proofErr w:type="spellEnd"/>
      <w:r>
        <w:rPr>
          <w:rFonts w:ascii="Arial Narrow" w:hAnsi="Arial Narrow" w:cs="Arial"/>
          <w:szCs w:val="24"/>
        </w:rPr>
        <w:t xml:space="preserve"> then seeks</w:t>
      </w:r>
      <w:r w:rsidRPr="00F13BE6">
        <w:rPr>
          <w:rFonts w:ascii="Arial Narrow" w:hAnsi="Arial Narrow" w:cs="Arial"/>
          <w:szCs w:val="24"/>
        </w:rPr>
        <w:t xml:space="preserve"> a signed agreement from teachers that they will endeavour to complete all training components within </w:t>
      </w:r>
      <w:r w:rsidRPr="00F32E83">
        <w:rPr>
          <w:rFonts w:ascii="Arial Narrow" w:hAnsi="Arial Narrow" w:cs="Arial"/>
          <w:b/>
          <w:szCs w:val="24"/>
        </w:rPr>
        <w:t>6 MONTHS</w:t>
      </w:r>
      <w:r w:rsidRPr="00F13BE6">
        <w:rPr>
          <w:rFonts w:ascii="Arial Narrow" w:hAnsi="Arial Narrow" w:cs="Arial"/>
          <w:szCs w:val="24"/>
        </w:rPr>
        <w:t>,</w:t>
      </w:r>
      <w:r>
        <w:rPr>
          <w:rFonts w:ascii="Arial Narrow" w:hAnsi="Arial Narrow" w:cs="Arial"/>
          <w:szCs w:val="24"/>
        </w:rPr>
        <w:t xml:space="preserve"> and</w:t>
      </w:r>
      <w:r w:rsidRPr="00F13BE6">
        <w:rPr>
          <w:rFonts w:ascii="Arial Narrow" w:hAnsi="Arial Narrow" w:cs="Arial"/>
          <w:szCs w:val="24"/>
        </w:rPr>
        <w:t xml:space="preserve"> the </w:t>
      </w:r>
      <w:r w:rsidRPr="00F13BE6">
        <w:rPr>
          <w:rFonts w:ascii="Arial Narrow" w:hAnsi="Arial Narrow" w:cs="Arial"/>
          <w:i/>
          <w:szCs w:val="24"/>
        </w:rPr>
        <w:t>Approval to Travel</w:t>
      </w:r>
      <w:r w:rsidRPr="00F13BE6">
        <w:rPr>
          <w:rFonts w:ascii="Arial Narrow" w:hAnsi="Arial Narrow" w:cs="Arial"/>
          <w:szCs w:val="24"/>
        </w:rPr>
        <w:t xml:space="preserve"> for</w:t>
      </w:r>
      <w:r>
        <w:rPr>
          <w:rFonts w:ascii="Arial Narrow" w:hAnsi="Arial Narrow" w:cs="Arial"/>
          <w:szCs w:val="24"/>
        </w:rPr>
        <w:t xml:space="preserve">m (signed by the Principal). </w:t>
      </w:r>
      <w:proofErr w:type="spellStart"/>
      <w:r>
        <w:rPr>
          <w:rFonts w:ascii="Arial Narrow" w:hAnsi="Arial Narrow" w:cs="Arial"/>
          <w:szCs w:val="24"/>
        </w:rPr>
        <w:t>VEiSD</w:t>
      </w:r>
      <w:proofErr w:type="spellEnd"/>
      <w:r>
        <w:rPr>
          <w:rFonts w:ascii="Arial Narrow" w:hAnsi="Arial Narrow" w:cs="Arial"/>
          <w:szCs w:val="24"/>
        </w:rPr>
        <w:t xml:space="preserve"> will also</w:t>
      </w:r>
      <w:r w:rsidRPr="00F13BE6">
        <w:rPr>
          <w:rFonts w:ascii="Arial Narrow" w:hAnsi="Arial Narrow" w:cs="Arial"/>
          <w:szCs w:val="24"/>
        </w:rPr>
        <w:t xml:space="preserve"> confirm details of flights, accommodation bookings and RPL granted, where applicable.</w:t>
      </w:r>
    </w:p>
    <w:p w:rsidR="000B0C6F" w:rsidRPr="00F13BE6" w:rsidRDefault="000B0C6F" w:rsidP="000B0C6F">
      <w:pPr>
        <w:rPr>
          <w:rFonts w:ascii="Arial Narrow" w:hAnsi="Arial Narrow" w:cs="Arial"/>
          <w:b/>
          <w:i/>
          <w:szCs w:val="24"/>
        </w:rPr>
      </w:pPr>
    </w:p>
    <w:p w:rsidR="000B0C6F" w:rsidRPr="00751102" w:rsidRDefault="000B0C6F" w:rsidP="000B0C6F">
      <w:pPr>
        <w:pStyle w:val="Header"/>
        <w:rPr>
          <w:rFonts w:ascii="Arial Narrow" w:hAnsi="Arial Narrow"/>
          <w:b/>
          <w:bCs/>
          <w:sz w:val="28"/>
        </w:rPr>
      </w:pPr>
      <w:r w:rsidRPr="00751102">
        <w:rPr>
          <w:rFonts w:ascii="Arial Narrow" w:hAnsi="Arial Narrow"/>
          <w:b/>
          <w:bCs/>
          <w:sz w:val="28"/>
        </w:rPr>
        <w:t>Air Travel and Accommodation</w:t>
      </w:r>
    </w:p>
    <w:p w:rsidR="000B0C6F" w:rsidRPr="00F13BE6" w:rsidRDefault="000B0C6F" w:rsidP="000B0C6F">
      <w:pPr>
        <w:ind w:left="360"/>
        <w:rPr>
          <w:rFonts w:ascii="Arial Narrow" w:hAnsi="Arial Narrow" w:cs="Arial"/>
          <w:b/>
          <w:szCs w:val="24"/>
        </w:rPr>
      </w:pPr>
    </w:p>
    <w:p w:rsidR="000B0C6F" w:rsidRPr="00F13BE6" w:rsidRDefault="000B0C6F" w:rsidP="000B0C6F">
      <w:pPr>
        <w:numPr>
          <w:ilvl w:val="0"/>
          <w:numId w:val="46"/>
        </w:numPr>
        <w:tabs>
          <w:tab w:val="clear" w:pos="720"/>
          <w:tab w:val="num" w:pos="360"/>
        </w:tabs>
        <w:ind w:left="360"/>
        <w:jc w:val="both"/>
        <w:rPr>
          <w:rFonts w:ascii="Arial Narrow" w:hAnsi="Arial Narrow" w:cs="Arial"/>
          <w:szCs w:val="24"/>
        </w:rPr>
      </w:pPr>
      <w:proofErr w:type="spellStart"/>
      <w:r w:rsidRPr="00F13BE6">
        <w:rPr>
          <w:rFonts w:ascii="Arial Narrow" w:hAnsi="Arial Narrow" w:cs="Arial"/>
          <w:szCs w:val="24"/>
        </w:rPr>
        <w:t>VEiSD</w:t>
      </w:r>
      <w:proofErr w:type="spellEnd"/>
      <w:r w:rsidRPr="00F13BE6">
        <w:rPr>
          <w:rFonts w:ascii="Arial Narrow" w:hAnsi="Arial Narrow" w:cs="Arial"/>
          <w:szCs w:val="24"/>
        </w:rPr>
        <w:t xml:space="preserve"> will book and pay for travel and accommodation for “emergency replacement” applicants (as well as “allocation - funded” applicants in Semester 2:</w:t>
      </w:r>
      <w:r w:rsidR="00480A70">
        <w:rPr>
          <w:rFonts w:ascii="Arial Narrow" w:hAnsi="Arial Narrow" w:cs="Arial"/>
          <w:szCs w:val="24"/>
        </w:rPr>
        <w:t>2012</w:t>
      </w:r>
      <w:r w:rsidRPr="00F13BE6">
        <w:rPr>
          <w:rFonts w:ascii="Arial Narrow" w:hAnsi="Arial Narrow" w:cs="Arial"/>
          <w:szCs w:val="24"/>
        </w:rPr>
        <w:t>)</w:t>
      </w:r>
      <w:r>
        <w:rPr>
          <w:rFonts w:ascii="Arial Narrow" w:hAnsi="Arial Narrow" w:cs="Arial"/>
          <w:szCs w:val="24"/>
        </w:rPr>
        <w:t xml:space="preserve">. </w:t>
      </w:r>
    </w:p>
    <w:p w:rsidR="000B0C6F" w:rsidRPr="00F13BE6" w:rsidRDefault="000B0C6F" w:rsidP="000B0C6F">
      <w:pPr>
        <w:ind w:right="426"/>
        <w:jc w:val="both"/>
        <w:rPr>
          <w:rFonts w:ascii="Arial Narrow" w:hAnsi="Arial Narrow" w:cs="Arial"/>
          <w:szCs w:val="24"/>
        </w:rPr>
      </w:pPr>
    </w:p>
    <w:p w:rsidR="000B0C6F" w:rsidRPr="00F13BE6" w:rsidRDefault="000B0C6F" w:rsidP="000B0C6F">
      <w:pPr>
        <w:numPr>
          <w:ilvl w:val="0"/>
          <w:numId w:val="46"/>
        </w:numPr>
        <w:tabs>
          <w:tab w:val="clear" w:pos="720"/>
          <w:tab w:val="num" w:pos="360"/>
        </w:tabs>
        <w:ind w:left="360" w:right="426"/>
        <w:jc w:val="both"/>
        <w:rPr>
          <w:rFonts w:ascii="Arial Narrow" w:hAnsi="Arial Narrow" w:cs="Arial"/>
          <w:szCs w:val="24"/>
        </w:rPr>
      </w:pPr>
      <w:proofErr w:type="spellStart"/>
      <w:r w:rsidRPr="00F13BE6">
        <w:rPr>
          <w:rFonts w:ascii="Arial Narrow" w:hAnsi="Arial Narrow" w:cs="Arial"/>
          <w:szCs w:val="24"/>
        </w:rPr>
        <w:t>VEiSD</w:t>
      </w:r>
      <w:proofErr w:type="spellEnd"/>
      <w:r w:rsidRPr="00F13BE6">
        <w:rPr>
          <w:rFonts w:ascii="Arial Narrow" w:hAnsi="Arial Narrow" w:cs="Arial"/>
          <w:szCs w:val="24"/>
        </w:rPr>
        <w:t xml:space="preserve"> will book and pay for accommodation</w:t>
      </w:r>
      <w:r>
        <w:rPr>
          <w:rFonts w:ascii="Arial Narrow" w:hAnsi="Arial Narrow" w:cs="Arial"/>
          <w:szCs w:val="24"/>
        </w:rPr>
        <w:t xml:space="preserve"> requested for</w:t>
      </w:r>
      <w:r w:rsidRPr="00F13BE6">
        <w:rPr>
          <w:rFonts w:ascii="Arial Narrow" w:hAnsi="Arial Narrow" w:cs="Arial"/>
          <w:szCs w:val="24"/>
        </w:rPr>
        <w:t xml:space="preserve"> RTO, school and self funded participants if forms are accompanied by </w:t>
      </w:r>
      <w:r w:rsidRPr="00F13BE6">
        <w:rPr>
          <w:rFonts w:ascii="Arial Narrow" w:hAnsi="Arial Narrow" w:cs="Arial"/>
          <w:b/>
          <w:szCs w:val="24"/>
        </w:rPr>
        <w:t xml:space="preserve">a letter of agreement to reimburse </w:t>
      </w:r>
      <w:proofErr w:type="spellStart"/>
      <w:r w:rsidRPr="00F13BE6">
        <w:rPr>
          <w:rFonts w:ascii="Arial Narrow" w:hAnsi="Arial Narrow" w:cs="Arial"/>
          <w:b/>
          <w:szCs w:val="24"/>
        </w:rPr>
        <w:t>VEiSD</w:t>
      </w:r>
      <w:proofErr w:type="spellEnd"/>
      <w:r w:rsidRPr="00F13BE6">
        <w:rPr>
          <w:rFonts w:ascii="Arial Narrow" w:hAnsi="Arial Narrow" w:cs="Arial"/>
          <w:szCs w:val="24"/>
        </w:rPr>
        <w:t xml:space="preserve"> for expenses incurred. </w:t>
      </w:r>
    </w:p>
    <w:p w:rsidR="000B0C6F" w:rsidRPr="00F13BE6" w:rsidRDefault="000B0C6F" w:rsidP="000B0C6F">
      <w:pPr>
        <w:ind w:right="426"/>
        <w:jc w:val="both"/>
        <w:rPr>
          <w:rFonts w:ascii="Arial Narrow" w:hAnsi="Arial Narrow" w:cs="Arial"/>
          <w:szCs w:val="24"/>
        </w:rPr>
      </w:pPr>
    </w:p>
    <w:p w:rsidR="000B0C6F" w:rsidRPr="00F13BE6" w:rsidRDefault="000B0C6F" w:rsidP="000B0C6F">
      <w:pPr>
        <w:numPr>
          <w:ilvl w:val="0"/>
          <w:numId w:val="46"/>
        </w:numPr>
        <w:tabs>
          <w:tab w:val="clear" w:pos="720"/>
          <w:tab w:val="num" w:pos="360"/>
        </w:tabs>
        <w:ind w:left="360" w:right="426"/>
        <w:jc w:val="both"/>
        <w:rPr>
          <w:rFonts w:ascii="Arial Narrow" w:hAnsi="Arial Narrow" w:cs="Arial"/>
          <w:szCs w:val="24"/>
        </w:rPr>
      </w:pPr>
      <w:proofErr w:type="spellStart"/>
      <w:r w:rsidRPr="00F13BE6">
        <w:rPr>
          <w:rFonts w:ascii="Arial Narrow" w:hAnsi="Arial Narrow" w:cs="Arial"/>
          <w:szCs w:val="24"/>
        </w:rPr>
        <w:t>VEiSD</w:t>
      </w:r>
      <w:proofErr w:type="spellEnd"/>
      <w:r w:rsidRPr="00F13BE6">
        <w:rPr>
          <w:rFonts w:ascii="Arial Narrow" w:hAnsi="Arial Narrow" w:cs="Arial"/>
          <w:szCs w:val="24"/>
        </w:rPr>
        <w:t xml:space="preserve"> recommends </w:t>
      </w:r>
      <w:r>
        <w:rPr>
          <w:rFonts w:ascii="Arial Narrow" w:hAnsi="Arial Narrow" w:cs="Arial"/>
          <w:szCs w:val="24"/>
        </w:rPr>
        <w:t xml:space="preserve">that </w:t>
      </w:r>
      <w:r w:rsidRPr="00F13BE6">
        <w:rPr>
          <w:rFonts w:ascii="Arial Narrow" w:hAnsi="Arial Narrow" w:cs="Arial"/>
          <w:szCs w:val="24"/>
        </w:rPr>
        <w:t>participants who are NOT replacement or allocation funded make their own travel and accommodation bookings.</w:t>
      </w:r>
    </w:p>
    <w:p w:rsidR="000B0C6F" w:rsidRPr="00F13BE6" w:rsidRDefault="000B0C6F" w:rsidP="000B0C6F">
      <w:pPr>
        <w:rPr>
          <w:rFonts w:ascii="Arial Narrow" w:hAnsi="Arial Narrow" w:cs="Arial"/>
        </w:rPr>
      </w:pPr>
    </w:p>
    <w:p w:rsidR="000B0C6F" w:rsidRPr="00F13BE6" w:rsidRDefault="000B0C6F" w:rsidP="000B0C6F">
      <w:pPr>
        <w:pStyle w:val="Heading2"/>
        <w:spacing w:before="40" w:after="40"/>
        <w:rPr>
          <w:rFonts w:ascii="Arial Narrow" w:hAnsi="Arial Narrow"/>
          <w:i w:val="0"/>
          <w:smallCaps/>
        </w:rPr>
        <w:sectPr w:rsidR="000B0C6F" w:rsidRPr="00F13BE6" w:rsidSect="00EB1259">
          <w:headerReference w:type="even" r:id="rId15"/>
          <w:headerReference w:type="default" r:id="rId16"/>
          <w:footerReference w:type="default" r:id="rId17"/>
          <w:headerReference w:type="first" r:id="rId18"/>
          <w:footerReference w:type="first" r:id="rId19"/>
          <w:type w:val="nextColumn"/>
          <w:pgSz w:w="11906" w:h="16838"/>
          <w:pgMar w:top="1134" w:right="1418" w:bottom="1134" w:left="1418" w:header="709" w:footer="709" w:gutter="0"/>
          <w:cols w:space="708"/>
          <w:titlePg/>
          <w:docGrid w:linePitch="360"/>
        </w:sectPr>
      </w:pPr>
    </w:p>
    <w:p w:rsidR="000B0C6F" w:rsidRPr="00F13BE6" w:rsidRDefault="000B0C6F" w:rsidP="000B0C6F">
      <w:pPr>
        <w:pStyle w:val="Heading2"/>
        <w:rPr>
          <w:rFonts w:ascii="Arial Narrow" w:hAnsi="Arial Narrow"/>
          <w:i w:val="0"/>
          <w:smallCaps/>
        </w:rPr>
      </w:pPr>
      <w:r w:rsidRPr="00F13BE6">
        <w:rPr>
          <w:rFonts w:ascii="Arial Narrow" w:hAnsi="Arial Narrow"/>
          <w:i w:val="0"/>
          <w:smallCaps/>
        </w:rPr>
        <w:lastRenderedPageBreak/>
        <w:t xml:space="preserve">Semester 1: </w:t>
      </w:r>
      <w:r w:rsidR="00480A70">
        <w:rPr>
          <w:rFonts w:ascii="Arial Narrow" w:hAnsi="Arial Narrow"/>
          <w:i w:val="0"/>
          <w:smallCaps/>
        </w:rPr>
        <w:t xml:space="preserve">2012 </w:t>
      </w:r>
      <w:r w:rsidRPr="00F13BE6">
        <w:rPr>
          <w:rFonts w:ascii="Arial Narrow" w:hAnsi="Arial Narrow"/>
          <w:i w:val="0"/>
          <w:smallCaps/>
        </w:rPr>
        <w:t xml:space="preserve"> Methodology Orientation training dates</w:t>
      </w:r>
    </w:p>
    <w:p w:rsidR="000B0C6F" w:rsidRPr="00F13BE6" w:rsidRDefault="000B0C6F" w:rsidP="000B0C6F">
      <w:pPr>
        <w:pStyle w:val="Heading2"/>
        <w:spacing w:before="40" w:after="40"/>
        <w:rPr>
          <w:rFonts w:ascii="Arial Narrow" w:hAnsi="Arial Narrow"/>
          <w:b w:val="0"/>
          <w:i w:val="0"/>
          <w:sz w:val="24"/>
          <w:szCs w:val="24"/>
        </w:rPr>
      </w:pPr>
      <w:r w:rsidRPr="00F13BE6">
        <w:rPr>
          <w:rFonts w:ascii="Arial Narrow" w:hAnsi="Arial Narrow"/>
          <w:b w:val="0"/>
          <w:i w:val="0"/>
          <w:sz w:val="24"/>
          <w:szCs w:val="24"/>
        </w:rPr>
        <w:t xml:space="preserve">The PROPOSED Schedule for training in Semester One Orientation is as follows. </w:t>
      </w:r>
    </w:p>
    <w:p w:rsidR="000B0C6F" w:rsidRPr="00F13BE6" w:rsidRDefault="000B0C6F" w:rsidP="000B0C6F">
      <w:pPr>
        <w:pStyle w:val="Heading2"/>
        <w:spacing w:before="40" w:after="40"/>
        <w:rPr>
          <w:rFonts w:ascii="Arial Narrow" w:hAnsi="Arial Narrow"/>
          <w:b w:val="0"/>
          <w:i w:val="0"/>
          <w:sz w:val="24"/>
          <w:szCs w:val="24"/>
        </w:rPr>
      </w:pPr>
      <w:r w:rsidRPr="00F13BE6">
        <w:rPr>
          <w:rFonts w:ascii="Arial Narrow" w:hAnsi="Arial Narrow"/>
          <w:b w:val="0"/>
          <w:i w:val="0"/>
          <w:sz w:val="24"/>
          <w:szCs w:val="24"/>
        </w:rPr>
        <w:t xml:space="preserve">Please note: there may be </w:t>
      </w:r>
      <w:r w:rsidRPr="00F13BE6">
        <w:rPr>
          <w:rFonts w:ascii="Arial Narrow" w:hAnsi="Arial Narrow"/>
          <w:b w:val="0"/>
          <w:sz w:val="24"/>
          <w:szCs w:val="24"/>
        </w:rPr>
        <w:t>some</w:t>
      </w:r>
      <w:r w:rsidRPr="00F13BE6">
        <w:rPr>
          <w:rFonts w:ascii="Arial Narrow" w:hAnsi="Arial Narrow"/>
          <w:b w:val="0"/>
          <w:i w:val="0"/>
          <w:sz w:val="24"/>
          <w:szCs w:val="24"/>
        </w:rPr>
        <w:t xml:space="preserve"> changes to this schedule as we confirm presenters, etc:</w:t>
      </w:r>
    </w:p>
    <w:p w:rsidR="000B0C6F" w:rsidRPr="00F13BE6" w:rsidRDefault="000B0C6F" w:rsidP="000B0C6F">
      <w:pPr>
        <w:tabs>
          <w:tab w:val="left" w:pos="1908"/>
          <w:tab w:val="left" w:pos="3888"/>
          <w:tab w:val="left" w:pos="5508"/>
          <w:tab w:val="left" w:pos="7308"/>
          <w:tab w:val="left" w:pos="8928"/>
        </w:tabs>
        <w:rPr>
          <w:rFonts w:ascii="Arial Narrow" w:hAnsi="Arial Narrow" w:cs="Arial"/>
          <w:b/>
          <w:sz w:val="20"/>
        </w:rPr>
      </w:pPr>
    </w:p>
    <w:p w:rsidR="000B0C6F" w:rsidRPr="00F13BE6" w:rsidRDefault="000B0C6F" w:rsidP="000B0C6F">
      <w:pPr>
        <w:tabs>
          <w:tab w:val="left" w:pos="1908"/>
          <w:tab w:val="left" w:pos="3888"/>
          <w:tab w:val="left" w:pos="5508"/>
          <w:tab w:val="left" w:pos="7308"/>
          <w:tab w:val="left" w:pos="8928"/>
        </w:tabs>
        <w:rPr>
          <w:rFonts w:ascii="Arial Narrow" w:hAnsi="Arial Narrow" w:cs="Arial"/>
          <w:b/>
          <w:szCs w:val="24"/>
        </w:rPr>
      </w:pPr>
      <w:r w:rsidRPr="00F13BE6">
        <w:rPr>
          <w:rFonts w:ascii="Arial Narrow" w:hAnsi="Arial Narrow" w:cs="Arial"/>
          <w:b/>
          <w:szCs w:val="24"/>
        </w:rPr>
        <w:t>Week 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359"/>
        <w:gridCol w:w="1712"/>
        <w:gridCol w:w="1465"/>
        <w:gridCol w:w="1276"/>
        <w:gridCol w:w="1985"/>
      </w:tblGrid>
      <w:tr w:rsidR="000B0C6F" w:rsidRPr="00416785" w:rsidTr="00A22A36">
        <w:trPr>
          <w:trHeight w:val="717"/>
        </w:trPr>
        <w:tc>
          <w:tcPr>
            <w:tcW w:w="1701"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Dates</w:t>
            </w:r>
          </w:p>
        </w:tc>
        <w:tc>
          <w:tcPr>
            <w:tcW w:w="1359"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Framework</w:t>
            </w:r>
          </w:p>
        </w:tc>
        <w:tc>
          <w:tcPr>
            <w:tcW w:w="1712"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Participants (estimate)</w:t>
            </w:r>
          </w:p>
        </w:tc>
        <w:tc>
          <w:tcPr>
            <w:tcW w:w="1465"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Program</w:t>
            </w:r>
          </w:p>
        </w:tc>
        <w:tc>
          <w:tcPr>
            <w:tcW w:w="1276"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Requested room</w:t>
            </w:r>
          </w:p>
        </w:tc>
        <w:tc>
          <w:tcPr>
            <w:tcW w:w="1985" w:type="dxa"/>
            <w:shd w:val="clear" w:color="auto" w:fill="000000" w:themeFill="text1"/>
            <w:vAlign w:val="center"/>
          </w:tcPr>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Proposed</w:t>
            </w:r>
          </w:p>
          <w:p w:rsidR="000B0C6F" w:rsidRPr="00416785" w:rsidRDefault="000B0C6F" w:rsidP="00D82F07">
            <w:pPr>
              <w:jc w:val="center"/>
              <w:rPr>
                <w:rFonts w:ascii="Arial Narrow" w:hAnsi="Arial Narrow" w:cs="Arial"/>
                <w:b/>
                <w:szCs w:val="24"/>
              </w:rPr>
            </w:pPr>
            <w:r w:rsidRPr="00416785">
              <w:rPr>
                <w:rFonts w:ascii="Arial Narrow" w:hAnsi="Arial Narrow" w:cs="Arial"/>
                <w:b/>
                <w:szCs w:val="24"/>
              </w:rPr>
              <w:t>Coordinator</w:t>
            </w:r>
          </w:p>
        </w:tc>
      </w:tr>
      <w:tr w:rsidR="000B0C6F" w:rsidRPr="00A22A36" w:rsidTr="00A22A36">
        <w:trPr>
          <w:trHeight w:val="690"/>
        </w:trPr>
        <w:tc>
          <w:tcPr>
            <w:tcW w:w="1701" w:type="dxa"/>
            <w:shd w:val="clear" w:color="auto" w:fill="99CCFF"/>
            <w:vAlign w:val="center"/>
          </w:tcPr>
          <w:p w:rsidR="000B0C6F" w:rsidRPr="00A22A36" w:rsidRDefault="00480A70" w:rsidP="00480A70">
            <w:pPr>
              <w:jc w:val="center"/>
              <w:rPr>
                <w:rFonts w:ascii="Arial Narrow" w:hAnsi="Arial Narrow" w:cs="Arial"/>
                <w:b/>
                <w:sz w:val="20"/>
              </w:rPr>
            </w:pPr>
            <w:r w:rsidRPr="00A22A36">
              <w:rPr>
                <w:rFonts w:ascii="Arial Narrow" w:hAnsi="Arial Narrow" w:cs="Arial"/>
                <w:b/>
                <w:sz w:val="20"/>
              </w:rPr>
              <w:t xml:space="preserve">Monday 12 &amp; Tues </w:t>
            </w:r>
            <w:r w:rsidR="00A11968" w:rsidRPr="00A22A36">
              <w:rPr>
                <w:rFonts w:ascii="Arial Narrow" w:hAnsi="Arial Narrow" w:cs="Arial"/>
                <w:b/>
                <w:sz w:val="20"/>
              </w:rPr>
              <w:t xml:space="preserve">13 </w:t>
            </w:r>
            <w:r w:rsidRPr="00A22A36">
              <w:rPr>
                <w:rFonts w:ascii="Arial Narrow" w:hAnsi="Arial Narrow" w:cs="Arial"/>
                <w:b/>
                <w:sz w:val="20"/>
              </w:rPr>
              <w:t>March</w:t>
            </w:r>
          </w:p>
        </w:tc>
        <w:tc>
          <w:tcPr>
            <w:tcW w:w="1359" w:type="dxa"/>
            <w:vMerge w:val="restart"/>
            <w:shd w:val="clear" w:color="auto" w:fill="99CCFF"/>
            <w:vAlign w:val="center"/>
          </w:tcPr>
          <w:p w:rsidR="000B0C6F" w:rsidRPr="00A22A36" w:rsidRDefault="00480A70" w:rsidP="00D82F07">
            <w:pPr>
              <w:jc w:val="center"/>
              <w:rPr>
                <w:rFonts w:ascii="Arial Narrow" w:hAnsi="Arial Narrow" w:cs="Arial"/>
                <w:b/>
                <w:sz w:val="20"/>
              </w:rPr>
            </w:pPr>
            <w:r w:rsidRPr="00A22A36">
              <w:rPr>
                <w:rFonts w:ascii="Arial Narrow" w:hAnsi="Arial Narrow" w:cs="Arial"/>
                <w:b/>
                <w:sz w:val="20"/>
              </w:rPr>
              <w:t>Construction</w:t>
            </w:r>
          </w:p>
        </w:tc>
        <w:tc>
          <w:tcPr>
            <w:tcW w:w="1712" w:type="dxa"/>
            <w:shd w:val="clear" w:color="auto" w:fill="99CCFF"/>
            <w:vAlign w:val="center"/>
          </w:tcPr>
          <w:p w:rsidR="000B0C6F" w:rsidRPr="00A22A36" w:rsidRDefault="00480A70" w:rsidP="00D82F07">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99CCFF"/>
            <w:vAlign w:val="center"/>
          </w:tcPr>
          <w:p w:rsidR="00443009" w:rsidRPr="00A22A36" w:rsidRDefault="00443009" w:rsidP="00443009">
            <w:pPr>
              <w:jc w:val="center"/>
              <w:rPr>
                <w:rFonts w:ascii="Arial Narrow" w:hAnsi="Arial Narrow" w:cs="Arial"/>
                <w:b/>
                <w:sz w:val="20"/>
              </w:rPr>
            </w:pPr>
            <w:r w:rsidRPr="00A22A36">
              <w:rPr>
                <w:rFonts w:ascii="Arial Narrow" w:hAnsi="Arial Narrow" w:cs="Arial"/>
                <w:b/>
                <w:sz w:val="20"/>
              </w:rPr>
              <w:t>Orientation</w:t>
            </w:r>
          </w:p>
          <w:p w:rsidR="000B0C6F" w:rsidRPr="00A22A36" w:rsidRDefault="00443009" w:rsidP="00443009">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99CCFF"/>
            <w:vAlign w:val="center"/>
          </w:tcPr>
          <w:p w:rsidR="000B0C6F" w:rsidRPr="00A22A36" w:rsidRDefault="00443009" w:rsidP="00D82F07">
            <w:pPr>
              <w:jc w:val="center"/>
              <w:rPr>
                <w:rFonts w:ascii="Arial Narrow" w:hAnsi="Arial Narrow" w:cs="Arial"/>
                <w:b/>
                <w:sz w:val="20"/>
              </w:rPr>
            </w:pPr>
            <w:r w:rsidRPr="00A22A36">
              <w:rPr>
                <w:rFonts w:ascii="Arial Narrow" w:hAnsi="Arial Narrow" w:cs="Arial"/>
                <w:b/>
                <w:sz w:val="20"/>
              </w:rPr>
              <w:t>Robinson/ William</w:t>
            </w:r>
          </w:p>
        </w:tc>
        <w:tc>
          <w:tcPr>
            <w:tcW w:w="1985" w:type="dxa"/>
            <w:shd w:val="clear" w:color="auto" w:fill="99CCFF"/>
            <w:vAlign w:val="center"/>
          </w:tcPr>
          <w:p w:rsidR="000B0C6F" w:rsidRPr="00A22A36" w:rsidRDefault="00443009" w:rsidP="00D82F07">
            <w:pPr>
              <w:jc w:val="center"/>
              <w:rPr>
                <w:rFonts w:ascii="Arial Narrow" w:hAnsi="Arial Narrow" w:cs="Arial"/>
                <w:b/>
                <w:sz w:val="20"/>
              </w:rPr>
            </w:pPr>
            <w:r w:rsidRPr="00A22A36">
              <w:rPr>
                <w:rFonts w:ascii="Arial Narrow" w:hAnsi="Arial Narrow" w:cs="Arial"/>
                <w:b/>
                <w:sz w:val="20"/>
              </w:rPr>
              <w:t>Debbie Nilsson</w:t>
            </w:r>
          </w:p>
        </w:tc>
      </w:tr>
      <w:tr w:rsidR="000B0C6F" w:rsidRPr="00A22A36" w:rsidTr="00A22A36">
        <w:trPr>
          <w:trHeight w:val="797"/>
        </w:trPr>
        <w:tc>
          <w:tcPr>
            <w:tcW w:w="1701" w:type="dxa"/>
            <w:shd w:val="clear" w:color="auto" w:fill="99CCFF"/>
            <w:vAlign w:val="center"/>
          </w:tcPr>
          <w:p w:rsidR="000B0C6F" w:rsidRPr="00A22A36" w:rsidRDefault="00480A70" w:rsidP="00D82F07">
            <w:pPr>
              <w:jc w:val="center"/>
              <w:rPr>
                <w:rFonts w:ascii="Arial Narrow" w:hAnsi="Arial Narrow" w:cs="Arial"/>
                <w:b/>
                <w:sz w:val="20"/>
              </w:rPr>
            </w:pPr>
            <w:r w:rsidRPr="00A22A36">
              <w:rPr>
                <w:rFonts w:ascii="Arial Narrow" w:hAnsi="Arial Narrow" w:cs="Arial"/>
                <w:b/>
                <w:sz w:val="20"/>
              </w:rPr>
              <w:t>Wed 14 &amp; Thurs 15 March</w:t>
            </w:r>
          </w:p>
        </w:tc>
        <w:tc>
          <w:tcPr>
            <w:tcW w:w="1359" w:type="dxa"/>
            <w:vMerge/>
            <w:shd w:val="clear" w:color="auto" w:fill="99CCFF"/>
            <w:vAlign w:val="center"/>
          </w:tcPr>
          <w:p w:rsidR="000B0C6F" w:rsidRPr="00A22A36" w:rsidRDefault="000B0C6F" w:rsidP="00D82F07">
            <w:pPr>
              <w:jc w:val="center"/>
              <w:rPr>
                <w:rFonts w:ascii="Arial Narrow" w:hAnsi="Arial Narrow" w:cs="Arial"/>
                <w:b/>
                <w:sz w:val="20"/>
              </w:rPr>
            </w:pPr>
          </w:p>
        </w:tc>
        <w:tc>
          <w:tcPr>
            <w:tcW w:w="1712" w:type="dxa"/>
            <w:shd w:val="clear" w:color="auto" w:fill="99CCFF"/>
            <w:vAlign w:val="center"/>
          </w:tcPr>
          <w:p w:rsidR="000B0C6F" w:rsidRPr="00A22A36" w:rsidRDefault="00480A70" w:rsidP="00D82F07">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99CCFF"/>
            <w:vAlign w:val="center"/>
          </w:tcPr>
          <w:p w:rsidR="000B0C6F" w:rsidRPr="00A22A36" w:rsidRDefault="00443009" w:rsidP="00D82F07">
            <w:pPr>
              <w:jc w:val="center"/>
              <w:rPr>
                <w:rFonts w:ascii="Arial Narrow" w:hAnsi="Arial Narrow" w:cs="Arial"/>
                <w:b/>
                <w:sz w:val="20"/>
              </w:rPr>
            </w:pPr>
            <w:r w:rsidRPr="00A22A36">
              <w:rPr>
                <w:rFonts w:ascii="Arial Narrow" w:hAnsi="Arial Narrow" w:cs="Arial"/>
                <w:b/>
                <w:sz w:val="20"/>
              </w:rPr>
              <w:t>Skills assessment  /OHS</w:t>
            </w:r>
          </w:p>
        </w:tc>
        <w:tc>
          <w:tcPr>
            <w:tcW w:w="1276" w:type="dxa"/>
            <w:shd w:val="clear" w:color="auto" w:fill="99CCFF"/>
            <w:vAlign w:val="center"/>
          </w:tcPr>
          <w:p w:rsidR="000B0C6F" w:rsidRPr="00A22A36" w:rsidRDefault="00443009" w:rsidP="00D82F07">
            <w:pPr>
              <w:jc w:val="center"/>
              <w:rPr>
                <w:rFonts w:ascii="Arial Narrow" w:hAnsi="Arial Narrow" w:cs="Arial"/>
                <w:b/>
                <w:sz w:val="20"/>
              </w:rPr>
            </w:pPr>
            <w:r w:rsidRPr="00A22A36">
              <w:rPr>
                <w:rFonts w:ascii="Arial Narrow" w:hAnsi="Arial Narrow" w:cs="Arial"/>
                <w:b/>
                <w:sz w:val="20"/>
              </w:rPr>
              <w:t>Robinson</w:t>
            </w:r>
            <w:r w:rsidR="00DD313F" w:rsidRPr="00A22A36">
              <w:rPr>
                <w:rFonts w:ascii="Arial Narrow" w:hAnsi="Arial Narrow" w:cs="Arial"/>
                <w:b/>
                <w:sz w:val="20"/>
              </w:rPr>
              <w:t>/ Northern Beaches College TAFE</w:t>
            </w:r>
          </w:p>
        </w:tc>
        <w:tc>
          <w:tcPr>
            <w:tcW w:w="1985" w:type="dxa"/>
            <w:shd w:val="clear" w:color="auto" w:fill="99CCFF"/>
            <w:vAlign w:val="center"/>
          </w:tcPr>
          <w:p w:rsidR="000B0C6F" w:rsidRPr="00A22A36" w:rsidRDefault="00443009" w:rsidP="00D82F07">
            <w:pPr>
              <w:jc w:val="center"/>
              <w:rPr>
                <w:rFonts w:ascii="Arial Narrow" w:hAnsi="Arial Narrow" w:cs="Arial"/>
                <w:b/>
                <w:sz w:val="20"/>
              </w:rPr>
            </w:pPr>
            <w:r w:rsidRPr="00A22A36">
              <w:rPr>
                <w:rFonts w:ascii="Arial Narrow" w:hAnsi="Arial Narrow" w:cs="Arial"/>
                <w:b/>
                <w:sz w:val="20"/>
              </w:rPr>
              <w:t>Stuart Hannah</w:t>
            </w:r>
          </w:p>
          <w:p w:rsidR="00443009" w:rsidRPr="00A22A36" w:rsidRDefault="00443009" w:rsidP="00D82F07">
            <w:pPr>
              <w:jc w:val="center"/>
              <w:rPr>
                <w:rFonts w:ascii="Arial Narrow" w:hAnsi="Arial Narrow" w:cs="Arial"/>
                <w:b/>
                <w:sz w:val="20"/>
              </w:rPr>
            </w:pPr>
            <w:r w:rsidRPr="00A22A36">
              <w:rPr>
                <w:rFonts w:ascii="Arial Narrow" w:hAnsi="Arial Narrow" w:cs="Arial"/>
                <w:b/>
                <w:sz w:val="20"/>
              </w:rPr>
              <w:t>OHS trainer</w:t>
            </w:r>
          </w:p>
        </w:tc>
      </w:tr>
      <w:tr w:rsidR="00D81A11" w:rsidRPr="00A22A36" w:rsidTr="00A22A36">
        <w:trPr>
          <w:trHeight w:val="704"/>
        </w:trPr>
        <w:tc>
          <w:tcPr>
            <w:tcW w:w="1701" w:type="dxa"/>
            <w:shd w:val="clear" w:color="auto" w:fill="FF6600"/>
            <w:vAlign w:val="center"/>
          </w:tcPr>
          <w:p w:rsidR="00D81A11" w:rsidRPr="00A22A36" w:rsidRDefault="00D81A11" w:rsidP="00D81A11">
            <w:pPr>
              <w:jc w:val="center"/>
              <w:rPr>
                <w:rFonts w:ascii="Arial Narrow" w:hAnsi="Arial Narrow" w:cs="Arial"/>
                <w:b/>
                <w:sz w:val="20"/>
              </w:rPr>
            </w:pPr>
            <w:r w:rsidRPr="00A22A36">
              <w:rPr>
                <w:rFonts w:ascii="Arial Narrow" w:hAnsi="Arial Narrow" w:cs="Arial"/>
                <w:b/>
                <w:sz w:val="20"/>
              </w:rPr>
              <w:t>Monday 12 &amp; Tues  13 March</w:t>
            </w:r>
          </w:p>
        </w:tc>
        <w:tc>
          <w:tcPr>
            <w:tcW w:w="1359" w:type="dxa"/>
            <w:shd w:val="clear" w:color="auto" w:fill="FF6600"/>
            <w:vAlign w:val="center"/>
          </w:tcPr>
          <w:p w:rsidR="00D81A11" w:rsidRPr="00A22A36" w:rsidRDefault="00D81A11" w:rsidP="00D81A11">
            <w:pPr>
              <w:jc w:val="center"/>
              <w:rPr>
                <w:rFonts w:ascii="Arial Narrow" w:hAnsi="Arial Narrow" w:cs="Arial"/>
                <w:b/>
                <w:sz w:val="20"/>
              </w:rPr>
            </w:pPr>
            <w:r w:rsidRPr="00A22A36">
              <w:rPr>
                <w:rFonts w:ascii="Arial Narrow" w:hAnsi="Arial Narrow" w:cs="Arial"/>
                <w:b/>
                <w:sz w:val="20"/>
              </w:rPr>
              <w:t>Hospitality</w:t>
            </w:r>
          </w:p>
        </w:tc>
        <w:tc>
          <w:tcPr>
            <w:tcW w:w="1712" w:type="dxa"/>
            <w:shd w:val="clear" w:color="auto" w:fill="FF6600"/>
            <w:vAlign w:val="center"/>
          </w:tcPr>
          <w:p w:rsidR="00D81A11" w:rsidRPr="00A22A36" w:rsidRDefault="00D81A11" w:rsidP="00D81A11">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FF6600"/>
            <w:vAlign w:val="center"/>
          </w:tcPr>
          <w:p w:rsidR="00D81A11" w:rsidRDefault="00D81A11" w:rsidP="00D81A11">
            <w:pPr>
              <w:jc w:val="center"/>
              <w:rPr>
                <w:rFonts w:ascii="Arial Narrow" w:hAnsi="Arial Narrow" w:cs="Arial"/>
                <w:b/>
                <w:sz w:val="20"/>
              </w:rPr>
            </w:pPr>
            <w:r w:rsidRPr="00A22A36">
              <w:rPr>
                <w:rFonts w:ascii="Arial Narrow" w:hAnsi="Arial Narrow" w:cs="Arial"/>
                <w:b/>
                <w:sz w:val="20"/>
              </w:rPr>
              <w:t>Orientation</w:t>
            </w:r>
          </w:p>
          <w:p w:rsidR="00D81A11" w:rsidRPr="00A22A36" w:rsidRDefault="00D81A11" w:rsidP="00D81A11">
            <w:pPr>
              <w:jc w:val="center"/>
              <w:rPr>
                <w:rFonts w:ascii="Arial Narrow" w:hAnsi="Arial Narrow" w:cs="Arial"/>
                <w:b/>
                <w:sz w:val="20"/>
              </w:rPr>
            </w:pPr>
            <w:r>
              <w:rPr>
                <w:rFonts w:ascii="Arial Narrow" w:hAnsi="Arial Narrow" w:cs="Arial"/>
                <w:b/>
                <w:sz w:val="20"/>
              </w:rPr>
              <w:t>(Stage 2)</w:t>
            </w:r>
          </w:p>
          <w:p w:rsidR="00D81A11" w:rsidRPr="00A22A36" w:rsidRDefault="00D81A11" w:rsidP="00D81A11">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FF6600"/>
            <w:vAlign w:val="center"/>
          </w:tcPr>
          <w:p w:rsidR="00D81A11" w:rsidRPr="00A22A36" w:rsidRDefault="00D81A11" w:rsidP="00D81A11">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FF6600"/>
            <w:vAlign w:val="center"/>
          </w:tcPr>
          <w:p w:rsidR="00D81A11" w:rsidRPr="00A22A36" w:rsidRDefault="00D81A11" w:rsidP="00D81A11">
            <w:pPr>
              <w:jc w:val="center"/>
              <w:rPr>
                <w:rFonts w:ascii="Arial Narrow" w:hAnsi="Arial Narrow" w:cs="Arial"/>
                <w:b/>
                <w:sz w:val="20"/>
              </w:rPr>
            </w:pPr>
            <w:r w:rsidRPr="00A22A36">
              <w:rPr>
                <w:rFonts w:ascii="Arial Narrow" w:hAnsi="Arial Narrow" w:cs="Arial"/>
                <w:b/>
                <w:sz w:val="20"/>
              </w:rPr>
              <w:t>Joe Jimenez</w:t>
            </w:r>
          </w:p>
        </w:tc>
      </w:tr>
      <w:tr w:rsidR="001F06E6" w:rsidRPr="00A22A36" w:rsidTr="00A22A36">
        <w:trPr>
          <w:trHeight w:val="704"/>
        </w:trPr>
        <w:tc>
          <w:tcPr>
            <w:tcW w:w="1701" w:type="dxa"/>
            <w:shd w:val="clear" w:color="auto" w:fill="FF6600"/>
            <w:vAlign w:val="center"/>
          </w:tcPr>
          <w:p w:rsidR="001F06E6" w:rsidRPr="00A22A36" w:rsidRDefault="001F06E6" w:rsidP="00D82F07">
            <w:pPr>
              <w:jc w:val="center"/>
              <w:rPr>
                <w:rFonts w:ascii="Arial Narrow" w:hAnsi="Arial Narrow" w:cs="Arial"/>
                <w:b/>
                <w:sz w:val="20"/>
              </w:rPr>
            </w:pPr>
            <w:r>
              <w:rPr>
                <w:rFonts w:ascii="Arial Narrow" w:hAnsi="Arial Narrow" w:cs="Arial"/>
                <w:b/>
                <w:sz w:val="20"/>
              </w:rPr>
              <w:t>Wednesday 14 March to Friday 16 March</w:t>
            </w:r>
          </w:p>
        </w:tc>
        <w:tc>
          <w:tcPr>
            <w:tcW w:w="1359" w:type="dxa"/>
            <w:shd w:val="clear" w:color="auto" w:fill="FF6600"/>
            <w:vAlign w:val="center"/>
          </w:tcPr>
          <w:p w:rsidR="001F06E6" w:rsidRPr="00A22A36" w:rsidRDefault="001F06E6" w:rsidP="00313C47">
            <w:pPr>
              <w:jc w:val="center"/>
              <w:rPr>
                <w:rFonts w:ascii="Arial Narrow" w:hAnsi="Arial Narrow" w:cs="Arial"/>
                <w:b/>
                <w:sz w:val="20"/>
              </w:rPr>
            </w:pPr>
            <w:r w:rsidRPr="00A22A36">
              <w:rPr>
                <w:rFonts w:ascii="Arial Narrow" w:hAnsi="Arial Narrow" w:cs="Arial"/>
                <w:b/>
                <w:sz w:val="20"/>
              </w:rPr>
              <w:t>Hospitality</w:t>
            </w:r>
          </w:p>
        </w:tc>
        <w:tc>
          <w:tcPr>
            <w:tcW w:w="1712" w:type="dxa"/>
            <w:shd w:val="clear" w:color="auto" w:fill="FF6600"/>
            <w:vAlign w:val="center"/>
          </w:tcPr>
          <w:p w:rsidR="001F06E6" w:rsidRPr="00A22A36" w:rsidRDefault="001F06E6" w:rsidP="00313C47">
            <w:pPr>
              <w:jc w:val="center"/>
              <w:rPr>
                <w:rFonts w:ascii="Arial Narrow" w:hAnsi="Arial Narrow" w:cs="Arial"/>
                <w:b/>
                <w:sz w:val="20"/>
              </w:rPr>
            </w:pPr>
            <w:r w:rsidRPr="00A22A36">
              <w:rPr>
                <w:rFonts w:ascii="Arial Narrow" w:hAnsi="Arial Narrow" w:cs="Arial"/>
                <w:b/>
                <w:sz w:val="20"/>
              </w:rPr>
              <w:t>25-30</w:t>
            </w:r>
          </w:p>
        </w:tc>
        <w:tc>
          <w:tcPr>
            <w:tcW w:w="1465" w:type="dxa"/>
            <w:shd w:val="clear" w:color="auto" w:fill="FF6600"/>
            <w:vAlign w:val="center"/>
          </w:tcPr>
          <w:p w:rsidR="001F06E6" w:rsidRPr="00A22A36" w:rsidRDefault="001F06E6" w:rsidP="00D82F07">
            <w:pPr>
              <w:jc w:val="center"/>
              <w:rPr>
                <w:rFonts w:ascii="Arial Narrow" w:hAnsi="Arial Narrow" w:cs="Arial"/>
                <w:b/>
                <w:sz w:val="20"/>
              </w:rPr>
            </w:pPr>
            <w:r>
              <w:rPr>
                <w:rFonts w:ascii="Arial Narrow" w:hAnsi="Arial Narrow" w:cs="Arial"/>
                <w:b/>
                <w:sz w:val="20"/>
              </w:rPr>
              <w:t>Stage 3</w:t>
            </w:r>
          </w:p>
        </w:tc>
        <w:tc>
          <w:tcPr>
            <w:tcW w:w="1276" w:type="dxa"/>
            <w:shd w:val="clear" w:color="auto" w:fill="FF6600"/>
            <w:vAlign w:val="center"/>
          </w:tcPr>
          <w:p w:rsidR="001F06E6" w:rsidRPr="00A22A36" w:rsidRDefault="00041751" w:rsidP="00D82F07">
            <w:pPr>
              <w:jc w:val="center"/>
              <w:rPr>
                <w:rFonts w:ascii="Arial Narrow" w:hAnsi="Arial Narrow" w:cs="Arial"/>
                <w:b/>
                <w:sz w:val="20"/>
              </w:rPr>
            </w:pPr>
            <w:r>
              <w:rPr>
                <w:rFonts w:ascii="Arial Narrow" w:hAnsi="Arial Narrow" w:cs="Arial"/>
                <w:b/>
                <w:sz w:val="20"/>
              </w:rPr>
              <w:t>N/A</w:t>
            </w:r>
          </w:p>
        </w:tc>
        <w:tc>
          <w:tcPr>
            <w:tcW w:w="1985" w:type="dxa"/>
            <w:shd w:val="clear" w:color="auto" w:fill="FF6600"/>
            <w:vAlign w:val="center"/>
          </w:tcPr>
          <w:p w:rsidR="001F06E6" w:rsidRPr="00A22A36" w:rsidRDefault="001F06E6" w:rsidP="00D82F07">
            <w:pPr>
              <w:jc w:val="center"/>
              <w:rPr>
                <w:rFonts w:ascii="Arial Narrow" w:hAnsi="Arial Narrow" w:cs="Arial"/>
                <w:b/>
                <w:sz w:val="20"/>
              </w:rPr>
            </w:pPr>
            <w:r w:rsidRPr="00A22A36">
              <w:rPr>
                <w:rFonts w:ascii="Arial Narrow" w:hAnsi="Arial Narrow" w:cs="Arial"/>
                <w:b/>
                <w:sz w:val="20"/>
              </w:rPr>
              <w:t>Joe Jimenez</w:t>
            </w:r>
          </w:p>
        </w:tc>
      </w:tr>
      <w:tr w:rsidR="001F06E6" w:rsidRPr="00A22A36" w:rsidTr="00A22A36">
        <w:trPr>
          <w:trHeight w:val="680"/>
        </w:trPr>
        <w:tc>
          <w:tcPr>
            <w:tcW w:w="1701" w:type="dxa"/>
            <w:shd w:val="clear" w:color="auto" w:fill="99CC00"/>
            <w:vAlign w:val="center"/>
          </w:tcPr>
          <w:p w:rsidR="001F06E6" w:rsidRPr="00A22A36" w:rsidRDefault="001F06E6" w:rsidP="00D82F07">
            <w:pPr>
              <w:jc w:val="center"/>
              <w:rPr>
                <w:rFonts w:ascii="Arial Narrow" w:hAnsi="Arial Narrow" w:cs="Arial"/>
                <w:b/>
                <w:sz w:val="20"/>
              </w:rPr>
            </w:pPr>
          </w:p>
          <w:p w:rsidR="001F06E6" w:rsidRPr="00A22A36" w:rsidRDefault="001F06E6" w:rsidP="00D82F07">
            <w:pPr>
              <w:jc w:val="center"/>
              <w:rPr>
                <w:rFonts w:ascii="Arial Narrow" w:hAnsi="Arial Narrow" w:cs="Arial"/>
                <w:b/>
                <w:sz w:val="20"/>
              </w:rPr>
            </w:pPr>
            <w:r w:rsidRPr="00A22A36">
              <w:rPr>
                <w:rFonts w:ascii="Arial Narrow" w:hAnsi="Arial Narrow" w:cs="Arial"/>
                <w:b/>
                <w:sz w:val="20"/>
              </w:rPr>
              <w:t>Wed 14 March and Thurs 15 March</w:t>
            </w:r>
          </w:p>
          <w:p w:rsidR="001F06E6" w:rsidRPr="00A22A36" w:rsidRDefault="001F06E6" w:rsidP="00D82F07">
            <w:pPr>
              <w:jc w:val="center"/>
              <w:rPr>
                <w:rFonts w:ascii="Arial Narrow" w:hAnsi="Arial Narrow" w:cs="Arial"/>
                <w:b/>
                <w:sz w:val="20"/>
              </w:rPr>
            </w:pPr>
          </w:p>
        </w:tc>
        <w:tc>
          <w:tcPr>
            <w:tcW w:w="1359" w:type="dxa"/>
            <w:vMerge w:val="restart"/>
            <w:shd w:val="clear" w:color="auto" w:fill="99CC00"/>
            <w:vAlign w:val="center"/>
          </w:tcPr>
          <w:p w:rsidR="001F06E6" w:rsidRPr="00A22A36" w:rsidRDefault="001F06E6" w:rsidP="00D82F07">
            <w:pPr>
              <w:jc w:val="center"/>
              <w:rPr>
                <w:rFonts w:ascii="Arial Narrow" w:hAnsi="Arial Narrow" w:cs="Arial"/>
                <w:b/>
                <w:sz w:val="20"/>
              </w:rPr>
            </w:pPr>
            <w:r w:rsidRPr="00A22A36">
              <w:rPr>
                <w:rFonts w:ascii="Arial Narrow" w:hAnsi="Arial Narrow" w:cs="Arial"/>
                <w:b/>
                <w:sz w:val="20"/>
              </w:rPr>
              <w:t>Business Services</w:t>
            </w:r>
          </w:p>
        </w:tc>
        <w:tc>
          <w:tcPr>
            <w:tcW w:w="1712" w:type="dxa"/>
            <w:vMerge w:val="restart"/>
            <w:shd w:val="clear" w:color="auto" w:fill="99CC00"/>
            <w:vAlign w:val="center"/>
          </w:tcPr>
          <w:p w:rsidR="001F06E6" w:rsidRPr="00A22A36" w:rsidRDefault="001F06E6" w:rsidP="00D82F07">
            <w:pPr>
              <w:jc w:val="center"/>
              <w:rPr>
                <w:rFonts w:ascii="Arial Narrow" w:hAnsi="Arial Narrow" w:cs="Arial"/>
                <w:b/>
                <w:sz w:val="20"/>
              </w:rPr>
            </w:pPr>
          </w:p>
          <w:p w:rsidR="001F06E6" w:rsidRPr="00A22A36" w:rsidRDefault="001F06E6" w:rsidP="00C52B05">
            <w:pPr>
              <w:jc w:val="center"/>
              <w:rPr>
                <w:rFonts w:ascii="Arial Narrow" w:hAnsi="Arial Narrow" w:cs="Arial"/>
                <w:b/>
                <w:sz w:val="20"/>
              </w:rPr>
            </w:pPr>
            <w:r w:rsidRPr="00A22A36">
              <w:rPr>
                <w:rFonts w:ascii="Arial Narrow" w:hAnsi="Arial Narrow" w:cs="Arial"/>
                <w:b/>
                <w:sz w:val="20"/>
              </w:rPr>
              <w:t>20-25</w:t>
            </w:r>
          </w:p>
        </w:tc>
        <w:tc>
          <w:tcPr>
            <w:tcW w:w="1465" w:type="dxa"/>
            <w:shd w:val="clear" w:color="auto" w:fill="99CC00"/>
            <w:vAlign w:val="center"/>
          </w:tcPr>
          <w:p w:rsidR="001F06E6" w:rsidRPr="00A22A36" w:rsidRDefault="001F06E6" w:rsidP="00022791">
            <w:pPr>
              <w:spacing w:before="60" w:after="60"/>
              <w:jc w:val="center"/>
              <w:rPr>
                <w:rFonts w:ascii="Arial Narrow" w:hAnsi="Arial Narrow" w:cs="Arial"/>
                <w:b/>
                <w:sz w:val="20"/>
              </w:rPr>
            </w:pPr>
            <w:r w:rsidRPr="00A22A36">
              <w:rPr>
                <w:rFonts w:ascii="Arial Narrow" w:hAnsi="Arial Narrow" w:cs="Arial"/>
                <w:b/>
                <w:sz w:val="20"/>
              </w:rPr>
              <w:t>Orientation</w:t>
            </w:r>
          </w:p>
          <w:p w:rsidR="001F06E6" w:rsidRPr="00A22A36" w:rsidRDefault="001F06E6" w:rsidP="00022791">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99CC00"/>
            <w:vAlign w:val="center"/>
          </w:tcPr>
          <w:p w:rsidR="001F06E6" w:rsidRPr="00A22A36" w:rsidRDefault="001F06E6" w:rsidP="00443009">
            <w:pPr>
              <w:spacing w:before="60" w:after="60"/>
              <w:jc w:val="center"/>
              <w:rPr>
                <w:rFonts w:ascii="Arial Narrow" w:hAnsi="Arial Narrow" w:cs="Arial"/>
                <w:b/>
              </w:rPr>
            </w:pPr>
            <w:r w:rsidRPr="00A22A36">
              <w:rPr>
                <w:rFonts w:ascii="Arial Narrow" w:hAnsi="Arial Narrow" w:cs="Arial"/>
                <w:b/>
                <w:sz w:val="20"/>
              </w:rPr>
              <w:t>Stanley</w:t>
            </w:r>
          </w:p>
        </w:tc>
        <w:tc>
          <w:tcPr>
            <w:tcW w:w="1985" w:type="dxa"/>
            <w:shd w:val="clear" w:color="auto" w:fill="99CC00"/>
            <w:vAlign w:val="center"/>
          </w:tcPr>
          <w:p w:rsidR="001F06E6" w:rsidRPr="00A22A36" w:rsidRDefault="001F06E6" w:rsidP="00443009">
            <w:pPr>
              <w:spacing w:before="60" w:after="60"/>
              <w:jc w:val="center"/>
              <w:rPr>
                <w:rFonts w:ascii="Arial Narrow" w:hAnsi="Arial Narrow" w:cs="Arial"/>
                <w:b/>
                <w:sz w:val="20"/>
              </w:rPr>
            </w:pPr>
            <w:proofErr w:type="spellStart"/>
            <w:r w:rsidRPr="00A22A36">
              <w:rPr>
                <w:rFonts w:ascii="Arial Narrow" w:hAnsi="Arial Narrow" w:cs="Arial"/>
                <w:b/>
                <w:sz w:val="20"/>
              </w:rPr>
              <w:t>tba</w:t>
            </w:r>
            <w:proofErr w:type="spellEnd"/>
          </w:p>
        </w:tc>
      </w:tr>
      <w:tr w:rsidR="001F06E6" w:rsidRPr="00A22A36" w:rsidTr="00A22A36">
        <w:trPr>
          <w:trHeight w:val="680"/>
        </w:trPr>
        <w:tc>
          <w:tcPr>
            <w:tcW w:w="1701" w:type="dxa"/>
            <w:shd w:val="clear" w:color="auto" w:fill="99CC00"/>
            <w:vAlign w:val="center"/>
          </w:tcPr>
          <w:p w:rsidR="001F06E6" w:rsidRPr="00A22A36" w:rsidRDefault="001F06E6" w:rsidP="00C52B05">
            <w:pPr>
              <w:jc w:val="center"/>
              <w:rPr>
                <w:rFonts w:ascii="Arial Narrow" w:hAnsi="Arial Narrow" w:cs="Arial"/>
                <w:b/>
                <w:sz w:val="20"/>
              </w:rPr>
            </w:pPr>
            <w:r w:rsidRPr="00A22A36">
              <w:rPr>
                <w:rFonts w:ascii="Arial Narrow" w:hAnsi="Arial Narrow" w:cs="Arial"/>
                <w:b/>
                <w:sz w:val="20"/>
              </w:rPr>
              <w:t>Fri 16 March</w:t>
            </w:r>
          </w:p>
        </w:tc>
        <w:tc>
          <w:tcPr>
            <w:tcW w:w="1359" w:type="dxa"/>
            <w:vMerge/>
            <w:shd w:val="clear" w:color="auto" w:fill="99CC00"/>
            <w:vAlign w:val="center"/>
          </w:tcPr>
          <w:p w:rsidR="001F06E6" w:rsidRPr="00A22A36" w:rsidRDefault="001F06E6" w:rsidP="00C52B05">
            <w:pPr>
              <w:jc w:val="center"/>
              <w:rPr>
                <w:rFonts w:ascii="Arial Narrow" w:hAnsi="Arial Narrow" w:cs="Arial"/>
                <w:b/>
                <w:sz w:val="20"/>
              </w:rPr>
            </w:pPr>
          </w:p>
        </w:tc>
        <w:tc>
          <w:tcPr>
            <w:tcW w:w="1712" w:type="dxa"/>
            <w:vMerge/>
            <w:shd w:val="clear" w:color="auto" w:fill="99CC00"/>
            <w:vAlign w:val="center"/>
          </w:tcPr>
          <w:p w:rsidR="001F06E6" w:rsidRPr="00A22A36" w:rsidRDefault="001F06E6" w:rsidP="00C52B05">
            <w:pPr>
              <w:jc w:val="center"/>
              <w:rPr>
                <w:rFonts w:ascii="Arial Narrow" w:hAnsi="Arial Narrow" w:cs="Arial"/>
                <w:b/>
                <w:sz w:val="20"/>
              </w:rPr>
            </w:pPr>
          </w:p>
        </w:tc>
        <w:tc>
          <w:tcPr>
            <w:tcW w:w="1465" w:type="dxa"/>
            <w:shd w:val="clear" w:color="auto" w:fill="99CC00"/>
            <w:vAlign w:val="center"/>
          </w:tcPr>
          <w:p w:rsidR="001F06E6" w:rsidRPr="00A22A36" w:rsidRDefault="001F06E6" w:rsidP="00C52B05">
            <w:pPr>
              <w:jc w:val="center"/>
              <w:rPr>
                <w:rFonts w:ascii="Arial Narrow" w:hAnsi="Arial Narrow" w:cs="Arial"/>
                <w:b/>
                <w:sz w:val="20"/>
              </w:rPr>
            </w:pPr>
            <w:r w:rsidRPr="00A22A36">
              <w:rPr>
                <w:rFonts w:ascii="Arial Narrow" w:hAnsi="Arial Narrow" w:cs="Arial"/>
                <w:b/>
                <w:sz w:val="20"/>
              </w:rPr>
              <w:t>TAFE Assessment Day</w:t>
            </w:r>
          </w:p>
        </w:tc>
        <w:tc>
          <w:tcPr>
            <w:tcW w:w="1276" w:type="dxa"/>
            <w:shd w:val="clear" w:color="auto" w:fill="99CC00"/>
            <w:vAlign w:val="center"/>
          </w:tcPr>
          <w:p w:rsidR="001F06E6" w:rsidRPr="00A22A36" w:rsidRDefault="001F06E6" w:rsidP="00C52B05">
            <w:pPr>
              <w:jc w:val="center"/>
              <w:rPr>
                <w:rFonts w:ascii="Arial Narrow" w:hAnsi="Arial Narrow" w:cs="Arial"/>
                <w:b/>
                <w:sz w:val="20"/>
              </w:rPr>
            </w:pPr>
            <w:r w:rsidRPr="00A22A36">
              <w:rPr>
                <w:rFonts w:ascii="Arial Narrow" w:hAnsi="Arial Narrow" w:cs="Arial"/>
                <w:b/>
                <w:sz w:val="20"/>
              </w:rPr>
              <w:t>N/A</w:t>
            </w:r>
          </w:p>
        </w:tc>
        <w:tc>
          <w:tcPr>
            <w:tcW w:w="1985" w:type="dxa"/>
            <w:shd w:val="clear" w:color="auto" w:fill="99CC00"/>
            <w:vAlign w:val="center"/>
          </w:tcPr>
          <w:p w:rsidR="001F06E6" w:rsidRPr="00A22A36" w:rsidRDefault="001F06E6" w:rsidP="00C52B05">
            <w:pPr>
              <w:jc w:val="center"/>
              <w:rPr>
                <w:rFonts w:ascii="Arial Narrow" w:hAnsi="Arial Narrow" w:cs="Arial"/>
                <w:b/>
                <w:sz w:val="20"/>
              </w:rPr>
            </w:pPr>
            <w:r w:rsidRPr="00A22A36">
              <w:rPr>
                <w:rFonts w:ascii="Arial Narrow" w:hAnsi="Arial Narrow" w:cs="Arial"/>
                <w:b/>
                <w:sz w:val="20"/>
              </w:rPr>
              <w:t>St George TAFE</w:t>
            </w:r>
          </w:p>
        </w:tc>
      </w:tr>
      <w:tr w:rsidR="001F06E6" w:rsidRPr="00A22A36" w:rsidTr="00A22A36">
        <w:trPr>
          <w:trHeight w:val="713"/>
        </w:trPr>
        <w:tc>
          <w:tcPr>
            <w:tcW w:w="1701" w:type="dxa"/>
            <w:shd w:val="clear" w:color="auto" w:fill="CC99FF"/>
            <w:vAlign w:val="center"/>
          </w:tcPr>
          <w:p w:rsidR="001F06E6" w:rsidRPr="00A22A36" w:rsidRDefault="001F06E6" w:rsidP="00443009">
            <w:pPr>
              <w:spacing w:before="60" w:after="60"/>
              <w:jc w:val="center"/>
              <w:rPr>
                <w:rFonts w:ascii="Arial Narrow" w:hAnsi="Arial Narrow" w:cs="Arial"/>
                <w:b/>
              </w:rPr>
            </w:pPr>
            <w:r w:rsidRPr="00A22A36">
              <w:rPr>
                <w:rFonts w:ascii="Arial Narrow" w:hAnsi="Arial Narrow" w:cs="Arial"/>
                <w:b/>
                <w:sz w:val="20"/>
              </w:rPr>
              <w:t>Thurs 15 and Fri 16 March</w:t>
            </w:r>
          </w:p>
        </w:tc>
        <w:tc>
          <w:tcPr>
            <w:tcW w:w="1359" w:type="dxa"/>
            <w:shd w:val="clear" w:color="auto" w:fill="CC99FF"/>
            <w:vAlign w:val="center"/>
          </w:tcPr>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Entertainment</w:t>
            </w:r>
          </w:p>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Industry</w:t>
            </w:r>
          </w:p>
        </w:tc>
        <w:tc>
          <w:tcPr>
            <w:tcW w:w="1712" w:type="dxa"/>
            <w:shd w:val="clear" w:color="auto" w:fill="CC99FF"/>
            <w:vAlign w:val="center"/>
          </w:tcPr>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10-15</w:t>
            </w:r>
          </w:p>
        </w:tc>
        <w:tc>
          <w:tcPr>
            <w:tcW w:w="1465" w:type="dxa"/>
            <w:shd w:val="clear" w:color="auto" w:fill="CC99FF"/>
            <w:vAlign w:val="center"/>
          </w:tcPr>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Orientation</w:t>
            </w:r>
          </w:p>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CC99FF"/>
            <w:vAlign w:val="center"/>
          </w:tcPr>
          <w:p w:rsidR="001F06E6" w:rsidRPr="00A22A36" w:rsidRDefault="001F06E6" w:rsidP="00443009">
            <w:pPr>
              <w:spacing w:before="60" w:after="60"/>
              <w:jc w:val="center"/>
              <w:rPr>
                <w:rFonts w:ascii="Arial Narrow" w:hAnsi="Arial Narrow" w:cs="Arial"/>
                <w:b/>
              </w:rPr>
            </w:pPr>
            <w:r w:rsidRPr="00A22A36">
              <w:rPr>
                <w:rFonts w:ascii="Arial Narrow" w:hAnsi="Arial Narrow" w:cs="Arial"/>
                <w:b/>
                <w:sz w:val="20"/>
              </w:rPr>
              <w:t>William</w:t>
            </w:r>
          </w:p>
        </w:tc>
        <w:tc>
          <w:tcPr>
            <w:tcW w:w="1985" w:type="dxa"/>
            <w:shd w:val="clear" w:color="auto" w:fill="CC99FF"/>
            <w:vAlign w:val="center"/>
          </w:tcPr>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Joe Jimenez</w:t>
            </w:r>
          </w:p>
        </w:tc>
      </w:tr>
      <w:tr w:rsidR="001F06E6" w:rsidRPr="00A22A36" w:rsidTr="00A22A36">
        <w:trPr>
          <w:trHeight w:val="195"/>
        </w:trPr>
        <w:tc>
          <w:tcPr>
            <w:tcW w:w="1701" w:type="dxa"/>
            <w:shd w:val="clear" w:color="auto" w:fill="0066FF"/>
            <w:vAlign w:val="center"/>
          </w:tcPr>
          <w:p w:rsidR="001F06E6" w:rsidRPr="00A22A36" w:rsidRDefault="001F06E6" w:rsidP="00443009">
            <w:pPr>
              <w:spacing w:before="60" w:after="60"/>
              <w:jc w:val="center"/>
              <w:rPr>
                <w:rFonts w:ascii="Arial Narrow" w:hAnsi="Arial Narrow" w:cs="Arial"/>
                <w:b/>
                <w:sz w:val="20"/>
              </w:rPr>
            </w:pPr>
            <w:r w:rsidRPr="00A22A36">
              <w:rPr>
                <w:rFonts w:ascii="Arial Narrow" w:hAnsi="Arial Narrow" w:cs="Arial"/>
                <w:b/>
                <w:sz w:val="20"/>
              </w:rPr>
              <w:t>Fri 16 March</w:t>
            </w:r>
          </w:p>
        </w:tc>
        <w:tc>
          <w:tcPr>
            <w:tcW w:w="1359" w:type="dxa"/>
            <w:shd w:val="clear" w:color="auto" w:fill="0066FF"/>
            <w:vAlign w:val="center"/>
          </w:tcPr>
          <w:p w:rsidR="001F06E6" w:rsidRPr="00A22A36" w:rsidRDefault="001F06E6" w:rsidP="00022791">
            <w:pPr>
              <w:spacing w:before="60" w:after="60"/>
              <w:jc w:val="center"/>
              <w:rPr>
                <w:rFonts w:ascii="Arial Narrow" w:hAnsi="Arial Narrow" w:cs="Arial"/>
                <w:b/>
                <w:sz w:val="20"/>
              </w:rPr>
            </w:pPr>
            <w:r w:rsidRPr="00A22A36">
              <w:rPr>
                <w:rFonts w:ascii="Arial Narrow" w:hAnsi="Arial Narrow" w:cs="Arial"/>
                <w:b/>
                <w:sz w:val="20"/>
              </w:rPr>
              <w:t>BEC</w:t>
            </w:r>
          </w:p>
        </w:tc>
        <w:tc>
          <w:tcPr>
            <w:tcW w:w="1712" w:type="dxa"/>
            <w:shd w:val="clear" w:color="auto" w:fill="0066FF"/>
            <w:vAlign w:val="center"/>
          </w:tcPr>
          <w:p w:rsidR="001F06E6" w:rsidRPr="00A22A36" w:rsidRDefault="001F06E6" w:rsidP="00022791">
            <w:pPr>
              <w:spacing w:before="60" w:after="60"/>
              <w:jc w:val="center"/>
              <w:rPr>
                <w:rFonts w:ascii="Arial Narrow" w:hAnsi="Arial Narrow" w:cs="Arial"/>
                <w:b/>
                <w:sz w:val="20"/>
              </w:rPr>
            </w:pPr>
            <w:r w:rsidRPr="00A22A36">
              <w:rPr>
                <w:rFonts w:ascii="Arial Narrow" w:hAnsi="Arial Narrow" w:cs="Arial"/>
                <w:b/>
                <w:sz w:val="20"/>
              </w:rPr>
              <w:t>30</w:t>
            </w:r>
          </w:p>
        </w:tc>
        <w:tc>
          <w:tcPr>
            <w:tcW w:w="1465" w:type="dxa"/>
            <w:shd w:val="clear" w:color="auto" w:fill="0066FF"/>
            <w:vAlign w:val="center"/>
          </w:tcPr>
          <w:p w:rsidR="001F06E6" w:rsidRPr="00A22A36" w:rsidRDefault="001F06E6" w:rsidP="00022791">
            <w:pPr>
              <w:jc w:val="center"/>
              <w:rPr>
                <w:rFonts w:ascii="Arial Narrow" w:hAnsi="Arial Narrow" w:cs="Arial"/>
                <w:b/>
                <w:sz w:val="20"/>
              </w:rPr>
            </w:pPr>
            <w:r w:rsidRPr="00A22A36">
              <w:rPr>
                <w:rFonts w:ascii="Arial Narrow" w:hAnsi="Arial Narrow" w:cs="Arial"/>
                <w:b/>
                <w:sz w:val="20"/>
              </w:rPr>
              <w:t>Orientation</w:t>
            </w:r>
          </w:p>
          <w:p w:rsidR="001F06E6" w:rsidRPr="00A22A36" w:rsidRDefault="001F06E6" w:rsidP="00022791">
            <w:pPr>
              <w:spacing w:before="60" w:after="60"/>
              <w:jc w:val="center"/>
              <w:rPr>
                <w:rFonts w:ascii="Arial Narrow" w:hAnsi="Arial Narrow" w:cs="Arial"/>
                <w:b/>
                <w:sz w:val="20"/>
              </w:rPr>
            </w:pPr>
            <w:r w:rsidRPr="00A22A36">
              <w:rPr>
                <w:rFonts w:ascii="Arial Narrow" w:hAnsi="Arial Narrow" w:cs="Arial"/>
                <w:b/>
                <w:sz w:val="20"/>
              </w:rPr>
              <w:t>1 day</w:t>
            </w:r>
          </w:p>
        </w:tc>
        <w:tc>
          <w:tcPr>
            <w:tcW w:w="1276" w:type="dxa"/>
            <w:shd w:val="clear" w:color="auto" w:fill="0066FF"/>
            <w:vAlign w:val="center"/>
          </w:tcPr>
          <w:p w:rsidR="001F06E6" w:rsidRPr="00A22A36" w:rsidRDefault="001F06E6" w:rsidP="00443009">
            <w:pPr>
              <w:spacing w:before="60" w:after="60"/>
              <w:jc w:val="center"/>
              <w:rPr>
                <w:rFonts w:ascii="Arial Narrow" w:hAnsi="Arial Narrow" w:cs="Arial"/>
                <w:b/>
              </w:rPr>
            </w:pPr>
            <w:r w:rsidRPr="00A22A36">
              <w:rPr>
                <w:rFonts w:ascii="Arial Narrow" w:hAnsi="Arial Narrow" w:cs="Arial"/>
                <w:b/>
                <w:sz w:val="20"/>
              </w:rPr>
              <w:t>Stanley</w:t>
            </w:r>
          </w:p>
        </w:tc>
        <w:tc>
          <w:tcPr>
            <w:tcW w:w="1985" w:type="dxa"/>
            <w:shd w:val="clear" w:color="auto" w:fill="0066FF"/>
            <w:vAlign w:val="center"/>
          </w:tcPr>
          <w:p w:rsidR="001F06E6" w:rsidRPr="00A22A36" w:rsidRDefault="001F06E6" w:rsidP="00443009">
            <w:pPr>
              <w:spacing w:before="60" w:after="60"/>
              <w:jc w:val="center"/>
              <w:rPr>
                <w:rFonts w:ascii="Arial Narrow" w:hAnsi="Arial Narrow" w:cs="Arial"/>
                <w:b/>
                <w:sz w:val="20"/>
              </w:rPr>
            </w:pPr>
            <w:proofErr w:type="spellStart"/>
            <w:r w:rsidRPr="00A22A36">
              <w:rPr>
                <w:rFonts w:ascii="Arial Narrow" w:hAnsi="Arial Narrow" w:cs="Arial"/>
                <w:b/>
                <w:sz w:val="20"/>
              </w:rPr>
              <w:t>tba</w:t>
            </w:r>
            <w:proofErr w:type="spellEnd"/>
          </w:p>
        </w:tc>
      </w:tr>
    </w:tbl>
    <w:p w:rsidR="000B0C6F" w:rsidRPr="00A22A36" w:rsidRDefault="000B0C6F" w:rsidP="000B0C6F">
      <w:pPr>
        <w:pStyle w:val="Heading1"/>
        <w:rPr>
          <w:rFonts w:ascii="Arial Narrow" w:hAnsi="Arial Narrow" w:cs="Arial"/>
          <w:smallCaps/>
          <w:sz w:val="28"/>
          <w:szCs w:val="28"/>
          <w:lang w:val="en-AU"/>
        </w:rPr>
      </w:pPr>
    </w:p>
    <w:p w:rsidR="000B0C6F" w:rsidRPr="00A22A36" w:rsidRDefault="000B0C6F" w:rsidP="000B0C6F">
      <w:pPr>
        <w:tabs>
          <w:tab w:val="left" w:pos="1908"/>
          <w:tab w:val="left" w:pos="3888"/>
          <w:tab w:val="left" w:pos="5508"/>
          <w:tab w:val="left" w:pos="7308"/>
          <w:tab w:val="left" w:pos="8928"/>
        </w:tabs>
        <w:rPr>
          <w:rFonts w:ascii="Arial Narrow" w:hAnsi="Arial Narrow" w:cs="Arial"/>
          <w:b/>
          <w:szCs w:val="24"/>
        </w:rPr>
      </w:pPr>
      <w:r w:rsidRPr="00A22A36">
        <w:rPr>
          <w:rFonts w:ascii="Arial Narrow" w:hAnsi="Arial Narrow" w:cs="Arial"/>
          <w:b/>
          <w:szCs w:val="24"/>
        </w:rPr>
        <w:t>Week 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359"/>
        <w:gridCol w:w="1760"/>
        <w:gridCol w:w="1417"/>
        <w:gridCol w:w="1276"/>
        <w:gridCol w:w="1985"/>
      </w:tblGrid>
      <w:tr w:rsidR="004D4C70" w:rsidRPr="00A22A36" w:rsidTr="00A22A36">
        <w:trPr>
          <w:trHeight w:val="698"/>
        </w:trPr>
        <w:tc>
          <w:tcPr>
            <w:tcW w:w="1701"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Mon 19 and Tues 20 March</w:t>
            </w:r>
          </w:p>
        </w:tc>
        <w:tc>
          <w:tcPr>
            <w:tcW w:w="1359"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Primary Industries</w:t>
            </w:r>
          </w:p>
        </w:tc>
        <w:tc>
          <w:tcPr>
            <w:tcW w:w="1760"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10-12</w:t>
            </w:r>
          </w:p>
        </w:tc>
        <w:tc>
          <w:tcPr>
            <w:tcW w:w="1417"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Orientation</w:t>
            </w:r>
          </w:p>
          <w:p w:rsidR="004D4C70" w:rsidRPr="00A22A36" w:rsidRDefault="004D4C70" w:rsidP="004D4C70">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Haig</w:t>
            </w:r>
          </w:p>
        </w:tc>
        <w:tc>
          <w:tcPr>
            <w:tcW w:w="1985" w:type="dxa"/>
            <w:shd w:val="clear" w:color="auto" w:fill="009900"/>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Debbie Nilsson</w:t>
            </w:r>
          </w:p>
        </w:tc>
      </w:tr>
      <w:tr w:rsidR="00C52B05" w:rsidRPr="00A22A36" w:rsidTr="00A22A36">
        <w:trPr>
          <w:trHeight w:val="698"/>
        </w:trPr>
        <w:tc>
          <w:tcPr>
            <w:tcW w:w="1701"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 xml:space="preserve"> Mon 19 and Tues 20 March</w:t>
            </w:r>
          </w:p>
        </w:tc>
        <w:tc>
          <w:tcPr>
            <w:tcW w:w="1359" w:type="dxa"/>
            <w:vMerge w:val="restart"/>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Metal and Engineering</w:t>
            </w:r>
          </w:p>
        </w:tc>
        <w:tc>
          <w:tcPr>
            <w:tcW w:w="1760" w:type="dxa"/>
            <w:vMerge w:val="restart"/>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15</w:t>
            </w:r>
          </w:p>
        </w:tc>
        <w:tc>
          <w:tcPr>
            <w:tcW w:w="1417"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Orientation</w:t>
            </w:r>
          </w:p>
          <w:p w:rsidR="00C52B05" w:rsidRPr="00A22A36" w:rsidRDefault="00C52B05" w:rsidP="004D4C70">
            <w:pPr>
              <w:jc w:val="center"/>
              <w:rPr>
                <w:rFonts w:ascii="Arial Narrow" w:hAnsi="Arial Narrow" w:cs="Arial"/>
                <w:b/>
                <w:sz w:val="20"/>
              </w:rPr>
            </w:pPr>
            <w:r w:rsidRPr="00A22A36">
              <w:rPr>
                <w:rFonts w:ascii="Arial Narrow" w:hAnsi="Arial Narrow" w:cs="Arial"/>
                <w:b/>
                <w:sz w:val="20"/>
              </w:rPr>
              <w:t>2 days</w:t>
            </w:r>
          </w:p>
        </w:tc>
        <w:tc>
          <w:tcPr>
            <w:tcW w:w="1276"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BFBFBF" w:themeFill="background1" w:themeFillShade="BF"/>
            <w:vAlign w:val="center"/>
          </w:tcPr>
          <w:p w:rsidR="00C52B05" w:rsidRPr="00A22A36" w:rsidRDefault="00C52B05" w:rsidP="00EA50CC">
            <w:pPr>
              <w:jc w:val="center"/>
              <w:rPr>
                <w:rFonts w:ascii="Arial Narrow" w:hAnsi="Arial Narrow" w:cs="Arial"/>
                <w:b/>
                <w:sz w:val="20"/>
              </w:rPr>
            </w:pPr>
            <w:r w:rsidRPr="00A22A36">
              <w:rPr>
                <w:rFonts w:ascii="Arial Narrow" w:hAnsi="Arial Narrow" w:cs="Arial"/>
                <w:b/>
                <w:sz w:val="20"/>
              </w:rPr>
              <w:t>Joe Jimenez</w:t>
            </w:r>
          </w:p>
        </w:tc>
      </w:tr>
      <w:tr w:rsidR="00C52B05" w:rsidRPr="00A22A36" w:rsidTr="00A22A36">
        <w:trPr>
          <w:trHeight w:val="698"/>
        </w:trPr>
        <w:tc>
          <w:tcPr>
            <w:tcW w:w="1701"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Wed 21 March</w:t>
            </w:r>
          </w:p>
        </w:tc>
        <w:tc>
          <w:tcPr>
            <w:tcW w:w="1359" w:type="dxa"/>
            <w:vMerge/>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p>
        </w:tc>
        <w:tc>
          <w:tcPr>
            <w:tcW w:w="1760" w:type="dxa"/>
            <w:vMerge/>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p>
        </w:tc>
        <w:tc>
          <w:tcPr>
            <w:tcW w:w="1417"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r w:rsidRPr="00A22A36">
              <w:rPr>
                <w:rFonts w:ascii="Arial Narrow" w:hAnsi="Arial Narrow" w:cs="Arial"/>
                <w:b/>
                <w:sz w:val="20"/>
              </w:rPr>
              <w:t>Skills Assessment</w:t>
            </w:r>
          </w:p>
        </w:tc>
        <w:tc>
          <w:tcPr>
            <w:tcW w:w="1276" w:type="dxa"/>
            <w:shd w:val="clear" w:color="auto" w:fill="BFBFBF" w:themeFill="background1" w:themeFillShade="BF"/>
            <w:vAlign w:val="center"/>
          </w:tcPr>
          <w:p w:rsidR="00C52B05" w:rsidRPr="00A22A36" w:rsidRDefault="00C52B05" w:rsidP="004D4C70">
            <w:pPr>
              <w:jc w:val="center"/>
              <w:rPr>
                <w:rFonts w:ascii="Arial Narrow" w:hAnsi="Arial Narrow" w:cs="Arial"/>
                <w:b/>
                <w:sz w:val="20"/>
              </w:rPr>
            </w:pPr>
          </w:p>
        </w:tc>
        <w:tc>
          <w:tcPr>
            <w:tcW w:w="1985" w:type="dxa"/>
            <w:shd w:val="clear" w:color="auto" w:fill="BFBFBF" w:themeFill="background1" w:themeFillShade="BF"/>
            <w:vAlign w:val="center"/>
          </w:tcPr>
          <w:p w:rsidR="00C52B05" w:rsidRPr="00A22A36" w:rsidRDefault="00C52B05" w:rsidP="00EA50CC">
            <w:pPr>
              <w:jc w:val="center"/>
              <w:rPr>
                <w:rFonts w:ascii="Arial Narrow" w:hAnsi="Arial Narrow" w:cs="Arial"/>
                <w:b/>
                <w:sz w:val="20"/>
              </w:rPr>
            </w:pPr>
            <w:r w:rsidRPr="00A22A36">
              <w:rPr>
                <w:rFonts w:ascii="Arial Narrow" w:hAnsi="Arial Narrow" w:cs="Arial"/>
                <w:b/>
                <w:sz w:val="20"/>
              </w:rPr>
              <w:t>Ultimo College of TAFE</w:t>
            </w:r>
          </w:p>
        </w:tc>
      </w:tr>
      <w:tr w:rsidR="004D4C70" w:rsidRPr="00A22A36" w:rsidTr="00A22A36">
        <w:trPr>
          <w:trHeight w:val="698"/>
        </w:trPr>
        <w:tc>
          <w:tcPr>
            <w:tcW w:w="1701" w:type="dxa"/>
            <w:shd w:val="clear" w:color="auto" w:fill="FFFF66"/>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Wed 21 and Thur 22 March</w:t>
            </w:r>
          </w:p>
        </w:tc>
        <w:tc>
          <w:tcPr>
            <w:tcW w:w="1359" w:type="dxa"/>
            <w:shd w:val="clear" w:color="auto" w:fill="FFFF66"/>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Retail</w:t>
            </w:r>
          </w:p>
        </w:tc>
        <w:tc>
          <w:tcPr>
            <w:tcW w:w="1760" w:type="dxa"/>
            <w:shd w:val="clear" w:color="auto" w:fill="FFFF66"/>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15</w:t>
            </w:r>
          </w:p>
        </w:tc>
        <w:tc>
          <w:tcPr>
            <w:tcW w:w="1417" w:type="dxa"/>
            <w:shd w:val="clear" w:color="auto" w:fill="FFFF66"/>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Orientation</w:t>
            </w:r>
          </w:p>
          <w:p w:rsidR="004D4C70" w:rsidRPr="00A22A36" w:rsidRDefault="004D4C70" w:rsidP="004D4C70">
            <w:pPr>
              <w:jc w:val="center"/>
              <w:rPr>
                <w:rFonts w:ascii="Arial Narrow" w:hAnsi="Arial Narrow" w:cs="Arial"/>
                <w:b/>
                <w:sz w:val="20"/>
              </w:rPr>
            </w:pPr>
            <w:r w:rsidRPr="00A22A36">
              <w:rPr>
                <w:rFonts w:ascii="Arial Narrow" w:hAnsi="Arial Narrow" w:cs="Arial"/>
                <w:b/>
                <w:sz w:val="20"/>
              </w:rPr>
              <w:t xml:space="preserve">2 days </w:t>
            </w:r>
          </w:p>
        </w:tc>
        <w:tc>
          <w:tcPr>
            <w:tcW w:w="1276" w:type="dxa"/>
            <w:shd w:val="clear" w:color="auto" w:fill="FFFF66"/>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Stanley</w:t>
            </w:r>
          </w:p>
        </w:tc>
        <w:tc>
          <w:tcPr>
            <w:tcW w:w="1985" w:type="dxa"/>
            <w:shd w:val="clear" w:color="auto" w:fill="FFFF66"/>
            <w:vAlign w:val="center"/>
          </w:tcPr>
          <w:p w:rsidR="004D4C70" w:rsidRPr="00A22A36" w:rsidRDefault="004D4C70" w:rsidP="004D4C70">
            <w:pPr>
              <w:jc w:val="center"/>
              <w:rPr>
                <w:rFonts w:ascii="Arial Narrow" w:hAnsi="Arial Narrow" w:cs="Arial"/>
                <w:b/>
                <w:sz w:val="20"/>
              </w:rPr>
            </w:pPr>
            <w:proofErr w:type="spellStart"/>
            <w:r w:rsidRPr="00A22A36">
              <w:rPr>
                <w:rFonts w:ascii="Arial Narrow" w:hAnsi="Arial Narrow" w:cs="Arial"/>
                <w:b/>
                <w:sz w:val="20"/>
              </w:rPr>
              <w:t>tba</w:t>
            </w:r>
            <w:proofErr w:type="spellEnd"/>
          </w:p>
        </w:tc>
      </w:tr>
      <w:tr w:rsidR="004D4C70" w:rsidRPr="00A22A36" w:rsidTr="00A22A36">
        <w:trPr>
          <w:trHeight w:val="698"/>
        </w:trPr>
        <w:tc>
          <w:tcPr>
            <w:tcW w:w="1701" w:type="dxa"/>
            <w:shd w:val="clear" w:color="auto" w:fill="990033"/>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Wed 21 and Thur 22 March</w:t>
            </w:r>
          </w:p>
        </w:tc>
        <w:tc>
          <w:tcPr>
            <w:tcW w:w="1359" w:type="dxa"/>
            <w:shd w:val="clear" w:color="auto" w:fill="990033"/>
            <w:vAlign w:val="center"/>
          </w:tcPr>
          <w:p w:rsidR="004D4C70" w:rsidRPr="00A22A36" w:rsidRDefault="00AC30D6" w:rsidP="004D4C70">
            <w:pPr>
              <w:jc w:val="center"/>
              <w:rPr>
                <w:rFonts w:ascii="Arial Narrow" w:hAnsi="Arial Narrow" w:cs="Arial"/>
                <w:b/>
                <w:sz w:val="20"/>
              </w:rPr>
            </w:pPr>
            <w:r w:rsidRPr="00A22A36">
              <w:rPr>
                <w:rFonts w:ascii="Arial Narrow" w:hAnsi="Arial Narrow" w:cs="Arial"/>
                <w:b/>
                <w:sz w:val="20"/>
              </w:rPr>
              <w:t>Information Technology</w:t>
            </w:r>
          </w:p>
        </w:tc>
        <w:tc>
          <w:tcPr>
            <w:tcW w:w="1760" w:type="dxa"/>
            <w:shd w:val="clear" w:color="auto" w:fill="990033"/>
            <w:vAlign w:val="center"/>
          </w:tcPr>
          <w:p w:rsidR="004D4C70" w:rsidRPr="00A22A36" w:rsidRDefault="00AC30D6" w:rsidP="004D4C70">
            <w:pPr>
              <w:jc w:val="center"/>
              <w:rPr>
                <w:rFonts w:ascii="Arial Narrow" w:hAnsi="Arial Narrow" w:cs="Arial"/>
                <w:b/>
                <w:sz w:val="20"/>
              </w:rPr>
            </w:pPr>
            <w:r w:rsidRPr="00A22A36">
              <w:rPr>
                <w:rFonts w:ascii="Arial Narrow" w:hAnsi="Arial Narrow" w:cs="Arial"/>
                <w:b/>
                <w:sz w:val="20"/>
              </w:rPr>
              <w:t>20-25</w:t>
            </w:r>
          </w:p>
        </w:tc>
        <w:tc>
          <w:tcPr>
            <w:tcW w:w="1417" w:type="dxa"/>
            <w:shd w:val="clear" w:color="auto" w:fill="990033"/>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Orientation</w:t>
            </w:r>
          </w:p>
          <w:p w:rsidR="004D4C70" w:rsidRPr="00A22A36" w:rsidRDefault="004D4C70" w:rsidP="004D4C70">
            <w:pPr>
              <w:jc w:val="center"/>
              <w:rPr>
                <w:rFonts w:ascii="Arial Narrow" w:hAnsi="Arial Narrow" w:cs="Arial"/>
                <w:b/>
                <w:sz w:val="20"/>
              </w:rPr>
            </w:pPr>
            <w:r w:rsidRPr="00A22A36">
              <w:rPr>
                <w:rFonts w:ascii="Arial Narrow" w:hAnsi="Arial Narrow" w:cs="Arial"/>
                <w:b/>
                <w:sz w:val="20"/>
              </w:rPr>
              <w:t xml:space="preserve">2 days </w:t>
            </w:r>
          </w:p>
        </w:tc>
        <w:tc>
          <w:tcPr>
            <w:tcW w:w="1276" w:type="dxa"/>
            <w:shd w:val="clear" w:color="auto" w:fill="990033"/>
            <w:vAlign w:val="center"/>
          </w:tcPr>
          <w:p w:rsidR="004D4C70" w:rsidRPr="00A22A36" w:rsidRDefault="004D4C70" w:rsidP="004D4C70">
            <w:pPr>
              <w:jc w:val="center"/>
              <w:rPr>
                <w:rFonts w:ascii="Arial Narrow" w:hAnsi="Arial Narrow" w:cs="Arial"/>
                <w:b/>
                <w:sz w:val="20"/>
              </w:rPr>
            </w:pPr>
            <w:r w:rsidRPr="00A22A36">
              <w:rPr>
                <w:rFonts w:ascii="Arial Narrow" w:hAnsi="Arial Narrow" w:cs="Arial"/>
                <w:b/>
                <w:sz w:val="20"/>
              </w:rPr>
              <w:t>Robinson/</w:t>
            </w:r>
          </w:p>
          <w:p w:rsidR="004D4C70" w:rsidRPr="00A22A36" w:rsidRDefault="004D4C70" w:rsidP="004D4C70">
            <w:pPr>
              <w:jc w:val="center"/>
              <w:rPr>
                <w:rFonts w:ascii="Arial Narrow" w:hAnsi="Arial Narrow" w:cs="Arial"/>
                <w:b/>
                <w:sz w:val="20"/>
              </w:rPr>
            </w:pPr>
            <w:r w:rsidRPr="00A22A36">
              <w:rPr>
                <w:rFonts w:ascii="Arial Narrow" w:hAnsi="Arial Narrow" w:cs="Arial"/>
                <w:b/>
                <w:sz w:val="20"/>
              </w:rPr>
              <w:t>William</w:t>
            </w:r>
          </w:p>
        </w:tc>
        <w:tc>
          <w:tcPr>
            <w:tcW w:w="1985" w:type="dxa"/>
            <w:shd w:val="clear" w:color="auto" w:fill="990033"/>
            <w:vAlign w:val="center"/>
          </w:tcPr>
          <w:p w:rsidR="004D4C70" w:rsidRPr="00A22A36" w:rsidRDefault="00AC30D6" w:rsidP="004D4C70">
            <w:pPr>
              <w:jc w:val="center"/>
              <w:rPr>
                <w:rFonts w:ascii="Arial Narrow" w:hAnsi="Arial Narrow" w:cs="Arial"/>
                <w:b/>
                <w:sz w:val="20"/>
              </w:rPr>
            </w:pPr>
            <w:r w:rsidRPr="00A22A36">
              <w:rPr>
                <w:rFonts w:ascii="Arial Narrow" w:hAnsi="Arial Narrow" w:cs="Arial"/>
                <w:b/>
                <w:sz w:val="20"/>
              </w:rPr>
              <w:t>Debbie Nilsson</w:t>
            </w:r>
          </w:p>
        </w:tc>
      </w:tr>
    </w:tbl>
    <w:p w:rsidR="000B0C6F" w:rsidRPr="00F13BE6" w:rsidRDefault="000B0C6F" w:rsidP="000B0C6F">
      <w:pPr>
        <w:pStyle w:val="Heading1"/>
        <w:rPr>
          <w:rFonts w:ascii="Arial Narrow" w:hAnsi="Arial Narrow" w:cs="Arial"/>
          <w:smallCaps/>
          <w:sz w:val="28"/>
          <w:szCs w:val="28"/>
          <w:lang w:val="en-AU"/>
        </w:rPr>
      </w:pPr>
    </w:p>
    <w:p w:rsidR="000B0C6F" w:rsidRPr="00F13BE6" w:rsidRDefault="000B0C6F" w:rsidP="000B0C6F">
      <w:pPr>
        <w:pStyle w:val="Heading1"/>
        <w:rPr>
          <w:rFonts w:ascii="Arial Narrow" w:hAnsi="Arial Narrow" w:cs="Arial"/>
          <w:smallCaps/>
          <w:sz w:val="28"/>
          <w:szCs w:val="28"/>
          <w:lang w:val="en-AU"/>
        </w:rPr>
      </w:pPr>
      <w:r w:rsidRPr="00F13BE6">
        <w:rPr>
          <w:rFonts w:ascii="Arial Narrow" w:hAnsi="Arial Narrow" w:cs="Arial"/>
          <w:smallCaps/>
          <w:sz w:val="28"/>
          <w:szCs w:val="28"/>
          <w:lang w:val="en-AU"/>
        </w:rPr>
        <w:t>Industry Specific Training</w:t>
      </w:r>
    </w:p>
    <w:p w:rsidR="000B0C6F" w:rsidRPr="00F13BE6" w:rsidRDefault="000B0C6F" w:rsidP="000B0C6F">
      <w:pPr>
        <w:pStyle w:val="Heading1"/>
        <w:rPr>
          <w:rFonts w:ascii="Arial Narrow" w:hAnsi="Arial Narrow" w:cs="Arial"/>
          <w:smallCaps/>
          <w:sz w:val="28"/>
          <w:szCs w:val="28"/>
          <w:lang w:val="en-AU"/>
        </w:rPr>
      </w:pPr>
      <w:r w:rsidRPr="00F13BE6">
        <w:rPr>
          <w:rStyle w:val="BodytextChar"/>
          <w:rFonts w:ascii="Arial Narrow" w:hAnsi="Arial Narrow"/>
          <w:b w:val="0"/>
          <w:sz w:val="24"/>
          <w:szCs w:val="24"/>
          <w:lang w:val="en-AU"/>
        </w:rPr>
        <w:t>Please refer to attached calendar (see Appendix) for dates.  Please note that these will be confirmed at time of Methodology Orientation.  If there are any major changes, you will be notified.</w:t>
      </w:r>
      <w:r w:rsidRPr="00F13BE6">
        <w:rPr>
          <w:rFonts w:ascii="Arial Narrow" w:hAnsi="Arial Narrow" w:cs="Arial"/>
          <w:smallCaps/>
          <w:sz w:val="24"/>
          <w:szCs w:val="24"/>
          <w:lang w:val="en-AU"/>
        </w:rPr>
        <w:br w:type="page"/>
      </w:r>
      <w:r w:rsidRPr="00445561">
        <w:rPr>
          <w:rFonts w:ascii="Arial Narrow" w:hAnsi="Arial Narrow" w:cs="Arial"/>
          <w:smallCaps/>
          <w:sz w:val="28"/>
          <w:szCs w:val="28"/>
          <w:lang w:val="en-AU"/>
        </w:rPr>
        <w:lastRenderedPageBreak/>
        <w:t xml:space="preserve">estimated Training Costs – Semester 1: </w:t>
      </w:r>
      <w:r w:rsidR="004D4C70" w:rsidRPr="00445561">
        <w:rPr>
          <w:rFonts w:ascii="Arial Narrow" w:hAnsi="Arial Narrow" w:cs="Arial"/>
          <w:smallCaps/>
          <w:sz w:val="28"/>
          <w:szCs w:val="28"/>
          <w:lang w:val="en-AU"/>
        </w:rPr>
        <w:t>2012</w:t>
      </w:r>
    </w:p>
    <w:p w:rsidR="000B0C6F" w:rsidRPr="00F13BE6" w:rsidRDefault="000B0C6F" w:rsidP="000B0C6F">
      <w:pPr>
        <w:rPr>
          <w:rFonts w:ascii="Arial Narrow" w:hAnsi="Arial Narrow"/>
        </w:rPr>
      </w:pPr>
    </w:p>
    <w:p w:rsidR="000B0C6F" w:rsidRDefault="000B0C6F" w:rsidP="000B0C6F">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s="Arial"/>
          <w:b/>
          <w:szCs w:val="24"/>
        </w:rPr>
      </w:pPr>
      <w:r w:rsidRPr="00F13BE6">
        <w:rPr>
          <w:rFonts w:ascii="Arial Narrow" w:hAnsi="Arial Narrow" w:cs="Arial"/>
          <w:b/>
          <w:szCs w:val="24"/>
        </w:rPr>
        <w:t>PLEAS</w:t>
      </w:r>
      <w:r>
        <w:rPr>
          <w:rFonts w:ascii="Arial Narrow" w:hAnsi="Arial Narrow" w:cs="Arial"/>
          <w:b/>
          <w:szCs w:val="24"/>
        </w:rPr>
        <w:t xml:space="preserve">E NOTE: </w:t>
      </w:r>
    </w:p>
    <w:p w:rsidR="000B0C6F" w:rsidRPr="00F13BE6" w:rsidRDefault="00331BD8" w:rsidP="000B0C6F">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s="Arial"/>
          <w:b/>
          <w:szCs w:val="24"/>
        </w:rPr>
      </w:pPr>
      <w:r>
        <w:rPr>
          <w:rFonts w:ascii="Arial Narrow" w:hAnsi="Arial Narrow" w:cs="Arial"/>
          <w:b/>
          <w:szCs w:val="24"/>
        </w:rPr>
        <w:t xml:space="preserve">THIS INFORMATION IS </w:t>
      </w:r>
      <w:r w:rsidR="000B0C6F">
        <w:rPr>
          <w:rFonts w:ascii="Arial Narrow" w:hAnsi="Arial Narrow" w:cs="Arial"/>
          <w:b/>
          <w:szCs w:val="24"/>
        </w:rPr>
        <w:t>PROVIDED AS  A GUIDE ONLY AND FINAL COSTS MAY VARY</w:t>
      </w:r>
      <w:r w:rsidR="000B0C6F" w:rsidRPr="00F13BE6">
        <w:rPr>
          <w:rFonts w:ascii="Arial Narrow" w:hAnsi="Arial Narrow" w:cs="Arial"/>
          <w:b/>
          <w:szCs w:val="24"/>
        </w:rPr>
        <w:t xml:space="preserve"> </w:t>
      </w:r>
    </w:p>
    <w:p w:rsidR="000B0C6F" w:rsidRPr="00F13BE6" w:rsidRDefault="000B0C6F" w:rsidP="000B0C6F">
      <w:pPr>
        <w:widowControl w:val="0"/>
        <w:autoSpaceDE w:val="0"/>
        <w:autoSpaceDN w:val="0"/>
        <w:adjustRightInd w:val="0"/>
        <w:rPr>
          <w:rFonts w:ascii="Arial Narrow" w:hAnsi="Arial Narrow" w:cs="Arial"/>
          <w:sz w:val="16"/>
          <w:szCs w:val="16"/>
        </w:rPr>
      </w:pPr>
    </w:p>
    <w:p w:rsidR="000B0C6F" w:rsidRPr="00F13BE6" w:rsidRDefault="000B0C6F" w:rsidP="000B0C6F">
      <w:pPr>
        <w:widowControl w:val="0"/>
        <w:autoSpaceDE w:val="0"/>
        <w:autoSpaceDN w:val="0"/>
        <w:adjustRightInd w:val="0"/>
        <w:jc w:val="both"/>
        <w:rPr>
          <w:rFonts w:ascii="Arial Narrow" w:hAnsi="Arial Narrow" w:cs="Arial"/>
          <w:sz w:val="22"/>
          <w:szCs w:val="22"/>
        </w:rPr>
      </w:pPr>
      <w:r w:rsidRPr="00F13BE6">
        <w:rPr>
          <w:rFonts w:ascii="Arial Narrow" w:hAnsi="Arial Narrow" w:cs="Arial"/>
          <w:sz w:val="22"/>
          <w:szCs w:val="22"/>
        </w:rPr>
        <w:t>Costs can include training delivery, teacher relief ($</w:t>
      </w:r>
      <w:r w:rsidR="00AC30D6">
        <w:rPr>
          <w:rFonts w:ascii="Arial Narrow" w:hAnsi="Arial Narrow" w:cs="Arial"/>
          <w:sz w:val="22"/>
          <w:szCs w:val="22"/>
        </w:rPr>
        <w:t>316.</w:t>
      </w:r>
      <w:r w:rsidR="00A22A36">
        <w:rPr>
          <w:rFonts w:ascii="Arial Narrow" w:hAnsi="Arial Narrow" w:cs="Arial"/>
          <w:sz w:val="22"/>
          <w:szCs w:val="22"/>
        </w:rPr>
        <w:t>1</w:t>
      </w:r>
      <w:r w:rsidR="00AC30D6">
        <w:rPr>
          <w:rFonts w:ascii="Arial Narrow" w:hAnsi="Arial Narrow" w:cs="Arial"/>
          <w:sz w:val="22"/>
          <w:szCs w:val="22"/>
        </w:rPr>
        <w:t>3</w:t>
      </w:r>
      <w:r w:rsidRPr="00F13BE6">
        <w:rPr>
          <w:rFonts w:ascii="Arial Narrow" w:hAnsi="Arial Narrow" w:cs="Arial"/>
          <w:sz w:val="22"/>
          <w:szCs w:val="22"/>
        </w:rPr>
        <w:t xml:space="preserve">, </w:t>
      </w:r>
      <w:r w:rsidRPr="00F13BE6">
        <w:rPr>
          <w:rFonts w:ascii="Arial Narrow" w:hAnsi="Arial Narrow" w:cs="Arial"/>
          <w:i/>
          <w:sz w:val="22"/>
          <w:szCs w:val="22"/>
        </w:rPr>
        <w:t xml:space="preserve">as at </w:t>
      </w:r>
      <w:r>
        <w:rPr>
          <w:rFonts w:ascii="Arial Narrow" w:hAnsi="Arial Narrow" w:cs="Arial"/>
          <w:i/>
          <w:sz w:val="22"/>
          <w:szCs w:val="22"/>
        </w:rPr>
        <w:t>November 201</w:t>
      </w:r>
      <w:r w:rsidR="00AC30D6">
        <w:rPr>
          <w:rFonts w:ascii="Arial Narrow" w:hAnsi="Arial Narrow" w:cs="Arial"/>
          <w:i/>
          <w:sz w:val="22"/>
          <w:szCs w:val="22"/>
        </w:rPr>
        <w:t>1</w:t>
      </w:r>
      <w:r w:rsidRPr="00F13BE6">
        <w:rPr>
          <w:rFonts w:ascii="Arial Narrow" w:hAnsi="Arial Narrow" w:cs="Arial"/>
          <w:sz w:val="22"/>
          <w:szCs w:val="22"/>
        </w:rPr>
        <w:t>), travel and accommodation. This can vary widely.</w:t>
      </w:r>
    </w:p>
    <w:p w:rsidR="000B0C6F" w:rsidRPr="00F13BE6" w:rsidRDefault="000B0C6F" w:rsidP="000B0C6F">
      <w:pPr>
        <w:widowControl w:val="0"/>
        <w:tabs>
          <w:tab w:val="left" w:pos="1080"/>
          <w:tab w:val="left" w:pos="1620"/>
        </w:tabs>
        <w:autoSpaceDE w:val="0"/>
        <w:autoSpaceDN w:val="0"/>
        <w:adjustRightInd w:val="0"/>
        <w:jc w:val="both"/>
        <w:rPr>
          <w:rFonts w:ascii="Arial Narrow" w:hAnsi="Arial Narrow" w:cs="Arial"/>
          <w:sz w:val="22"/>
          <w:szCs w:val="22"/>
        </w:rPr>
      </w:pPr>
      <w:r w:rsidRPr="00F13BE6">
        <w:rPr>
          <w:rFonts w:ascii="Arial Narrow" w:hAnsi="Arial Narrow" w:cs="Arial"/>
          <w:sz w:val="22"/>
          <w:szCs w:val="22"/>
        </w:rPr>
        <w:t>Funds are retained “centrally” (VET Teacher Training) to pay for travel, accommodation and relief for participants funded through:</w:t>
      </w:r>
      <w:r w:rsidRPr="00F13BE6">
        <w:rPr>
          <w:rFonts w:ascii="Arial Narrow" w:hAnsi="Arial Narrow" w:cs="Arial"/>
          <w:sz w:val="22"/>
          <w:szCs w:val="22"/>
        </w:rPr>
        <w:tab/>
      </w:r>
      <w:r w:rsidRPr="00F13BE6">
        <w:rPr>
          <w:rFonts w:ascii="Arial Narrow" w:hAnsi="Arial Narrow" w:cs="Arial"/>
          <w:b/>
          <w:sz w:val="22"/>
          <w:szCs w:val="22"/>
        </w:rPr>
        <w:t>(a)</w:t>
      </w:r>
      <w:r w:rsidRPr="00F13BE6">
        <w:rPr>
          <w:rFonts w:ascii="Arial Narrow" w:hAnsi="Arial Narrow" w:cs="Arial"/>
          <w:sz w:val="22"/>
          <w:szCs w:val="22"/>
        </w:rPr>
        <w:tab/>
        <w:t>Replacement</w:t>
      </w:r>
      <w:r w:rsidRPr="00F13BE6">
        <w:rPr>
          <w:rFonts w:ascii="Arial Narrow" w:hAnsi="Arial Narrow" w:cs="Arial"/>
          <w:sz w:val="22"/>
          <w:szCs w:val="22"/>
        </w:rPr>
        <w:tab/>
      </w:r>
    </w:p>
    <w:p w:rsidR="000B0C6F" w:rsidRPr="00F13BE6" w:rsidRDefault="000B0C6F" w:rsidP="00A06359">
      <w:pPr>
        <w:widowControl w:val="0"/>
        <w:tabs>
          <w:tab w:val="left" w:pos="1080"/>
          <w:tab w:val="left" w:pos="1620"/>
        </w:tabs>
        <w:autoSpaceDE w:val="0"/>
        <w:autoSpaceDN w:val="0"/>
        <w:adjustRightInd w:val="0"/>
        <w:jc w:val="both"/>
        <w:rPr>
          <w:rFonts w:ascii="Arial Narrow" w:hAnsi="Arial Narrow" w:cs="Arial"/>
          <w:sz w:val="22"/>
          <w:szCs w:val="22"/>
        </w:rPr>
      </w:pPr>
      <w:r w:rsidRPr="00F13BE6">
        <w:rPr>
          <w:rFonts w:ascii="Arial Narrow" w:hAnsi="Arial Narrow" w:cs="Arial"/>
          <w:sz w:val="22"/>
          <w:szCs w:val="22"/>
        </w:rPr>
        <w:tab/>
      </w:r>
      <w:r w:rsidRPr="00F13BE6">
        <w:rPr>
          <w:rFonts w:ascii="Arial Narrow" w:hAnsi="Arial Narrow" w:cs="Arial"/>
          <w:b/>
          <w:sz w:val="22"/>
          <w:szCs w:val="22"/>
        </w:rPr>
        <w:t>(b)</w:t>
      </w:r>
      <w:r w:rsidRPr="00F13BE6">
        <w:rPr>
          <w:rFonts w:ascii="Arial Narrow" w:hAnsi="Arial Narrow" w:cs="Arial"/>
          <w:sz w:val="22"/>
          <w:szCs w:val="22"/>
        </w:rPr>
        <w:t xml:space="preserve"> </w:t>
      </w:r>
      <w:r w:rsidRPr="00F13BE6">
        <w:rPr>
          <w:rFonts w:ascii="Arial Narrow" w:hAnsi="Arial Narrow" w:cs="Arial"/>
          <w:sz w:val="22"/>
          <w:szCs w:val="22"/>
        </w:rPr>
        <w:tab/>
        <w:t xml:space="preserve">Allocation (new) teacher participants (for Semester 2: </w:t>
      </w:r>
      <w:r w:rsidR="004D4C70">
        <w:rPr>
          <w:rFonts w:ascii="Arial Narrow" w:hAnsi="Arial Narrow" w:cs="Arial"/>
          <w:sz w:val="22"/>
          <w:szCs w:val="22"/>
        </w:rPr>
        <w:t>2012</w:t>
      </w:r>
      <w:r w:rsidRPr="00F13BE6">
        <w:rPr>
          <w:rFonts w:ascii="Arial Narrow" w:hAnsi="Arial Narrow" w:cs="Arial"/>
          <w:sz w:val="22"/>
          <w:szCs w:val="22"/>
        </w:rPr>
        <w:t xml:space="preserve"> only).</w:t>
      </w:r>
    </w:p>
    <w:p w:rsidR="000B0C6F" w:rsidRPr="00F13BE6" w:rsidRDefault="000B0C6F" w:rsidP="000B0C6F">
      <w:pPr>
        <w:widowControl w:val="0"/>
        <w:autoSpaceDE w:val="0"/>
        <w:autoSpaceDN w:val="0"/>
        <w:adjustRightInd w:val="0"/>
        <w:jc w:val="both"/>
        <w:rPr>
          <w:rFonts w:ascii="Arial Narrow" w:hAnsi="Arial Narrow" w:cs="Arial"/>
          <w:b/>
          <w:sz w:val="22"/>
          <w:szCs w:val="22"/>
        </w:rPr>
      </w:pPr>
      <w:r w:rsidRPr="00F13BE6">
        <w:rPr>
          <w:rFonts w:ascii="Arial Narrow" w:hAnsi="Arial Narrow" w:cs="Arial"/>
          <w:b/>
          <w:sz w:val="22"/>
          <w:szCs w:val="22"/>
        </w:rPr>
        <w:t>RTO, school and self-funded participants should check costs at the time of applying for a training course to ensure all costs can be met.</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p>
    <w:p w:rsidR="000B0C6F" w:rsidRPr="00F13BE6" w:rsidRDefault="000B0C6F" w:rsidP="000B0C6F">
      <w:pPr>
        <w:widowControl w:val="0"/>
        <w:autoSpaceDE w:val="0"/>
        <w:autoSpaceDN w:val="0"/>
        <w:adjustRightInd w:val="0"/>
        <w:jc w:val="both"/>
        <w:rPr>
          <w:rFonts w:ascii="Arial Narrow" w:hAnsi="Arial Narrow" w:cs="Arial"/>
          <w:sz w:val="8"/>
          <w:szCs w:val="8"/>
        </w:rPr>
      </w:pPr>
    </w:p>
    <w:tbl>
      <w:tblPr>
        <w:tblW w:w="9540"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CellMar>
          <w:left w:w="79" w:type="dxa"/>
          <w:right w:w="79" w:type="dxa"/>
        </w:tblCellMar>
        <w:tblLook w:val="0000"/>
      </w:tblPr>
      <w:tblGrid>
        <w:gridCol w:w="1260"/>
        <w:gridCol w:w="1080"/>
        <w:gridCol w:w="1228"/>
        <w:gridCol w:w="1292"/>
        <w:gridCol w:w="1080"/>
        <w:gridCol w:w="1200"/>
        <w:gridCol w:w="1200"/>
        <w:gridCol w:w="1200"/>
      </w:tblGrid>
      <w:tr w:rsidR="000B0C6F" w:rsidRPr="00F13BE6" w:rsidTr="00D82F07">
        <w:trPr>
          <w:cantSplit/>
          <w:trHeight w:val="737"/>
        </w:trPr>
        <w:tc>
          <w:tcPr>
            <w:tcW w:w="1260" w:type="dxa"/>
            <w:shd w:val="clear" w:color="auto" w:fill="E0E0E0"/>
            <w:vAlign w:val="center"/>
          </w:tcPr>
          <w:p w:rsidR="000B0C6F" w:rsidRPr="006D3810" w:rsidRDefault="000B0C6F" w:rsidP="00D82F07">
            <w:pPr>
              <w:pStyle w:val="Heading2"/>
              <w:spacing w:before="120" w:after="120"/>
              <w:rPr>
                <w:rFonts w:ascii="Arial Narrow" w:hAnsi="Arial Narrow"/>
                <w:i w:val="0"/>
                <w:sz w:val="18"/>
                <w:szCs w:val="18"/>
              </w:rPr>
            </w:pPr>
            <w:r w:rsidRPr="006D3810">
              <w:rPr>
                <w:rFonts w:ascii="Arial Narrow" w:hAnsi="Arial Narrow"/>
                <w:i w:val="0"/>
                <w:sz w:val="18"/>
                <w:szCs w:val="18"/>
              </w:rPr>
              <w:t>Course/ Component</w:t>
            </w:r>
          </w:p>
        </w:tc>
        <w:tc>
          <w:tcPr>
            <w:tcW w:w="1080" w:type="dxa"/>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VET Methodology Orientation</w:t>
            </w:r>
          </w:p>
        </w:tc>
        <w:tc>
          <w:tcPr>
            <w:tcW w:w="1228" w:type="dxa"/>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Industry Specific Training</w:t>
            </w:r>
          </w:p>
        </w:tc>
        <w:tc>
          <w:tcPr>
            <w:tcW w:w="1292" w:type="dxa"/>
            <w:shd w:val="clear" w:color="auto" w:fill="E0E0E0"/>
            <w:vAlign w:val="center"/>
          </w:tcPr>
          <w:p w:rsidR="000B0C6F" w:rsidRPr="006D3810" w:rsidRDefault="000B0C6F" w:rsidP="00D82F07">
            <w:pPr>
              <w:ind w:left="-47" w:right="-79"/>
              <w:jc w:val="center"/>
              <w:rPr>
                <w:rFonts w:ascii="Arial Narrow" w:hAnsi="Arial Narrow" w:cs="Arial"/>
                <w:b/>
                <w:sz w:val="18"/>
                <w:szCs w:val="18"/>
              </w:rPr>
            </w:pPr>
            <w:r w:rsidRPr="006D3810">
              <w:rPr>
                <w:rFonts w:ascii="Arial Narrow" w:hAnsi="Arial Narrow" w:cs="Arial"/>
                <w:b/>
                <w:sz w:val="18"/>
                <w:szCs w:val="18"/>
              </w:rPr>
              <w:t>Other components of training</w:t>
            </w:r>
          </w:p>
        </w:tc>
        <w:tc>
          <w:tcPr>
            <w:tcW w:w="1080" w:type="dxa"/>
            <w:tcBorders>
              <w:right w:val="single" w:sz="4" w:space="0" w:color="auto"/>
            </w:tcBorders>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 xml:space="preserve"> Cert. IV Training and Assessment</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Cost of Training (EXCLUDING relief)</w:t>
            </w:r>
          </w:p>
        </w:tc>
        <w:tc>
          <w:tcPr>
            <w:tcW w:w="1200" w:type="dxa"/>
            <w:tcBorders>
              <w:left w:val="single" w:sz="4" w:space="0" w:color="auto"/>
            </w:tcBorders>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 xml:space="preserve">Training </w:t>
            </w:r>
          </w:p>
          <w:p w:rsidR="000B0C6F" w:rsidRPr="006D3810" w:rsidRDefault="000B0C6F" w:rsidP="00AC30D6">
            <w:pPr>
              <w:jc w:val="center"/>
              <w:rPr>
                <w:rFonts w:ascii="Arial Narrow" w:hAnsi="Arial Narrow" w:cs="Arial"/>
                <w:b/>
                <w:sz w:val="18"/>
                <w:szCs w:val="18"/>
              </w:rPr>
            </w:pPr>
            <w:r w:rsidRPr="006D3810">
              <w:rPr>
                <w:rFonts w:ascii="Arial Narrow" w:hAnsi="Arial Narrow" w:cs="Arial"/>
                <w:b/>
                <w:sz w:val="18"/>
                <w:szCs w:val="18"/>
              </w:rPr>
              <w:t xml:space="preserve">relief costs </w:t>
            </w:r>
            <w:r w:rsidRPr="006D3810">
              <w:rPr>
                <w:rFonts w:ascii="Arial Narrow" w:hAnsi="Arial Narrow" w:cs="Arial"/>
                <w:sz w:val="18"/>
                <w:szCs w:val="18"/>
              </w:rPr>
              <w:t>($3</w:t>
            </w:r>
            <w:r w:rsidR="00AC30D6">
              <w:rPr>
                <w:rFonts w:ascii="Arial Narrow" w:hAnsi="Arial Narrow" w:cs="Arial"/>
                <w:sz w:val="18"/>
                <w:szCs w:val="18"/>
              </w:rPr>
              <w:t>16.13</w:t>
            </w:r>
            <w:r w:rsidRPr="006D3810">
              <w:rPr>
                <w:rFonts w:ascii="Arial Narrow" w:hAnsi="Arial Narrow" w:cs="Arial"/>
                <w:sz w:val="18"/>
                <w:szCs w:val="18"/>
              </w:rPr>
              <w:t xml:space="preserve"> / day)</w:t>
            </w:r>
          </w:p>
        </w:tc>
        <w:tc>
          <w:tcPr>
            <w:tcW w:w="1200" w:type="dxa"/>
            <w:shd w:val="clear" w:color="auto" w:fill="E0E0E0"/>
            <w:vAlign w:val="center"/>
          </w:tcPr>
          <w:p w:rsidR="000B0C6F" w:rsidRPr="006D3810" w:rsidRDefault="000B0C6F" w:rsidP="00D82F07">
            <w:pPr>
              <w:jc w:val="center"/>
              <w:rPr>
                <w:rFonts w:ascii="Arial Narrow" w:hAnsi="Arial Narrow" w:cs="Arial"/>
                <w:b/>
                <w:sz w:val="18"/>
                <w:szCs w:val="18"/>
              </w:rPr>
            </w:pPr>
            <w:r w:rsidRPr="006D3810">
              <w:rPr>
                <w:rFonts w:ascii="Arial Narrow" w:hAnsi="Arial Narrow" w:cs="Arial"/>
                <w:b/>
                <w:sz w:val="18"/>
                <w:szCs w:val="18"/>
              </w:rPr>
              <w:t>TOTAL COST of training  (INCLUDING relief)</w:t>
            </w:r>
          </w:p>
        </w:tc>
      </w:tr>
      <w:tr w:rsidR="000B0C6F" w:rsidRPr="00F13BE6" w:rsidTr="00D82F07">
        <w:trPr>
          <w:cantSplit/>
          <w:trHeight w:val="639"/>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Business Services</w:t>
            </w:r>
          </w:p>
          <w:p w:rsidR="000B0C6F" w:rsidRPr="006D3810" w:rsidRDefault="000B0C6F" w:rsidP="00D82F07">
            <w:pPr>
              <w:rPr>
                <w:rFonts w:ascii="Arial Narrow" w:hAnsi="Arial Narrow" w:cs="Arial"/>
                <w:sz w:val="18"/>
              </w:rPr>
            </w:pPr>
            <w:r>
              <w:rPr>
                <w:rFonts w:ascii="Arial Narrow" w:hAnsi="Arial Narrow" w:cs="Arial"/>
                <w:sz w:val="18"/>
              </w:rPr>
              <w:t xml:space="preserve">6 </w:t>
            </w:r>
            <w:r w:rsidRPr="006D3810">
              <w:rPr>
                <w:rFonts w:ascii="Arial Narrow" w:hAnsi="Arial Narrow" w:cs="Arial"/>
                <w:sz w:val="18"/>
              </w:rPr>
              <w:t xml:space="preserve"> days</w:t>
            </w: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AC30D6" w:rsidP="00D82F07">
            <w:pPr>
              <w:jc w:val="center"/>
              <w:rPr>
                <w:rFonts w:ascii="Arial Narrow" w:hAnsi="Arial Narrow" w:cs="Arial"/>
                <w:b/>
                <w:sz w:val="18"/>
              </w:rPr>
            </w:pPr>
            <w:r>
              <w:rPr>
                <w:rFonts w:ascii="Arial Narrow" w:hAnsi="Arial Narrow" w:cs="Arial"/>
                <w:b/>
                <w:sz w:val="18"/>
              </w:rPr>
              <w:t>$800</w:t>
            </w:r>
          </w:p>
          <w:p w:rsidR="000B0C6F" w:rsidRPr="006D3810" w:rsidRDefault="000B0C6F" w:rsidP="00D82F07">
            <w:pPr>
              <w:jc w:val="center"/>
              <w:rPr>
                <w:rFonts w:ascii="Arial Narrow" w:hAnsi="Arial Narrow" w:cs="Arial"/>
                <w:sz w:val="18"/>
              </w:rPr>
            </w:pPr>
            <w:r>
              <w:rPr>
                <w:rFonts w:ascii="Arial Narrow" w:hAnsi="Arial Narrow" w:cs="Arial"/>
                <w:sz w:val="18"/>
              </w:rPr>
              <w:t>1 day TAFE Assessment + Recognition Folio</w:t>
            </w: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r>
              <w:rPr>
                <w:rFonts w:ascii="Arial Narrow" w:hAnsi="Arial Narrow" w:cs="Arial"/>
                <w:sz w:val="18"/>
              </w:rPr>
              <w:t>1 day</w:t>
            </w:r>
            <w:r w:rsidRPr="006D3810">
              <w:rPr>
                <w:rFonts w:ascii="Arial Narrow" w:hAnsi="Arial Narrow" w:cs="Arial"/>
                <w:sz w:val="18"/>
              </w:rPr>
              <w:t xml:space="preserve"> Industry Placement</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00AC30D6">
              <w:rPr>
                <w:rFonts w:ascii="Arial Narrow" w:hAnsi="Arial Narrow" w:cs="Arial"/>
                <w:b/>
                <w:sz w:val="18"/>
              </w:rPr>
              <w:t>$1600</w:t>
            </w:r>
            <w:r>
              <w:rPr>
                <w:rFonts w:ascii="Arial Narrow" w:hAnsi="Arial Narrow" w:cs="Arial"/>
                <w:b/>
                <w:sz w:val="18"/>
              </w:rPr>
              <w:t>.00</w:t>
            </w:r>
          </w:p>
        </w:tc>
        <w:tc>
          <w:tcPr>
            <w:tcW w:w="1200" w:type="dxa"/>
            <w:tcBorders>
              <w:left w:val="single" w:sz="4" w:space="0" w:color="auto"/>
            </w:tcBorders>
            <w:shd w:val="clear" w:color="auto" w:fill="auto"/>
            <w:vAlign w:val="center"/>
          </w:tcPr>
          <w:p w:rsidR="000B0C6F" w:rsidRPr="006D3810" w:rsidRDefault="00AC30D6" w:rsidP="00D82F07">
            <w:pPr>
              <w:jc w:val="center"/>
              <w:rPr>
                <w:rFonts w:ascii="Arial Narrow" w:hAnsi="Arial Narrow" w:cs="Arial"/>
                <w:b/>
                <w:sz w:val="18"/>
              </w:rPr>
            </w:pPr>
            <w:r>
              <w:rPr>
                <w:rFonts w:ascii="Arial Narrow" w:hAnsi="Arial Narrow" w:cs="Arial"/>
                <w:b/>
                <w:sz w:val="18"/>
              </w:rPr>
              <w:t>$1896.78</w:t>
            </w:r>
          </w:p>
          <w:p w:rsidR="000B0C6F" w:rsidRPr="006D3810" w:rsidRDefault="000B0C6F" w:rsidP="00D82F07">
            <w:pPr>
              <w:jc w:val="center"/>
              <w:rPr>
                <w:rFonts w:ascii="Arial Narrow" w:hAnsi="Arial Narrow" w:cs="Arial"/>
                <w:sz w:val="18"/>
              </w:rPr>
            </w:pPr>
            <w:r>
              <w:rPr>
                <w:rFonts w:ascii="Arial Narrow" w:hAnsi="Arial Narrow" w:cs="Arial"/>
                <w:sz w:val="18"/>
              </w:rPr>
              <w:t>6</w:t>
            </w:r>
            <w:r w:rsidRPr="006D3810">
              <w:rPr>
                <w:rFonts w:ascii="Arial Narrow" w:hAnsi="Arial Narrow" w:cs="Arial"/>
                <w:sz w:val="18"/>
              </w:rPr>
              <w:t xml:space="preserve">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b/>
                <w:sz w:val="18"/>
              </w:rPr>
            </w:pPr>
            <w:r w:rsidRPr="006D3810">
              <w:rPr>
                <w:rFonts w:ascii="Arial Narrow" w:hAnsi="Arial Narrow" w:cs="Arial"/>
                <w:b/>
                <w:sz w:val="18"/>
              </w:rPr>
              <w:t>$</w:t>
            </w:r>
            <w:r w:rsidR="000C7529">
              <w:rPr>
                <w:rFonts w:ascii="Arial Narrow" w:hAnsi="Arial Narrow" w:cs="Arial"/>
                <w:b/>
                <w:sz w:val="18"/>
              </w:rPr>
              <w:t>3496.78</w:t>
            </w:r>
          </w:p>
        </w:tc>
      </w:tr>
      <w:tr w:rsidR="000B0C6F" w:rsidRPr="00F13BE6" w:rsidTr="00D82F07">
        <w:trPr>
          <w:cantSplit/>
          <w:trHeight w:val="630"/>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Construction</w:t>
            </w:r>
          </w:p>
          <w:p w:rsidR="000B0C6F" w:rsidRPr="006D3810" w:rsidRDefault="000B0C6F" w:rsidP="00D82F07">
            <w:pPr>
              <w:rPr>
                <w:rFonts w:ascii="Arial Narrow" w:hAnsi="Arial Narrow" w:cs="Arial"/>
                <w:sz w:val="18"/>
              </w:rPr>
            </w:pPr>
            <w:r w:rsidRPr="006D3810">
              <w:rPr>
                <w:rFonts w:ascii="Arial Narrow" w:hAnsi="Arial Narrow" w:cs="Arial"/>
                <w:sz w:val="18"/>
              </w:rPr>
              <w:t>10 days</w:t>
            </w: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$1200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5 days</w:t>
            </w:r>
          </w:p>
        </w:tc>
        <w:tc>
          <w:tcPr>
            <w:tcW w:w="1292" w:type="dxa"/>
            <w:shd w:val="clear" w:color="auto" w:fill="auto"/>
            <w:vAlign w:val="center"/>
          </w:tcPr>
          <w:p w:rsidR="000B0C6F" w:rsidRDefault="000B0C6F" w:rsidP="00D82F07">
            <w:pPr>
              <w:ind w:left="-47" w:right="-79"/>
              <w:jc w:val="center"/>
              <w:rPr>
                <w:rFonts w:ascii="Arial Narrow" w:hAnsi="Arial Narrow" w:cs="Arial"/>
                <w:sz w:val="18"/>
              </w:rPr>
            </w:pPr>
          </w:p>
          <w:p w:rsidR="000B0C6F" w:rsidRDefault="000B0C6F" w:rsidP="00D82F07">
            <w:pPr>
              <w:ind w:left="-47" w:right="-79"/>
              <w:jc w:val="center"/>
              <w:rPr>
                <w:rFonts w:ascii="Arial Narrow" w:hAnsi="Arial Narrow" w:cs="Arial"/>
                <w:sz w:val="18"/>
              </w:rPr>
            </w:pPr>
            <w:r w:rsidRPr="006D3810">
              <w:rPr>
                <w:rFonts w:ascii="Arial Narrow" w:hAnsi="Arial Narrow" w:cs="Arial"/>
                <w:b/>
                <w:sz w:val="18"/>
              </w:rPr>
              <w:t>$180</w:t>
            </w:r>
          </w:p>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OH&amp;S</w:t>
            </w:r>
            <w:r>
              <w:rPr>
                <w:rFonts w:ascii="Arial Narrow" w:hAnsi="Arial Narrow" w:cs="Arial"/>
                <w:sz w:val="18"/>
              </w:rPr>
              <w:t xml:space="preserve"> - </w:t>
            </w:r>
            <w:r w:rsidRPr="006D3810">
              <w:rPr>
                <w:rFonts w:ascii="Arial Narrow" w:hAnsi="Arial Narrow" w:cs="Arial"/>
                <w:sz w:val="18"/>
              </w:rPr>
              <w:t xml:space="preserve">1 day </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$2180</w:t>
            </w:r>
            <w:r>
              <w:rPr>
                <w:rFonts w:ascii="Arial Narrow" w:hAnsi="Arial Narrow" w:cs="Arial"/>
                <w:b/>
                <w:sz w:val="18"/>
              </w:rPr>
              <w:t>.00</w:t>
            </w:r>
          </w:p>
        </w:tc>
        <w:tc>
          <w:tcPr>
            <w:tcW w:w="1200" w:type="dxa"/>
            <w:tcBorders>
              <w:left w:val="single" w:sz="4" w:space="0" w:color="auto"/>
            </w:tcBorders>
            <w:shd w:val="clear" w:color="auto" w:fill="auto"/>
            <w:vAlign w:val="center"/>
          </w:tcPr>
          <w:p w:rsidR="000B0C6F" w:rsidRPr="006D3810" w:rsidRDefault="00AC30D6" w:rsidP="00D82F07">
            <w:pPr>
              <w:pStyle w:val="Footer"/>
              <w:jc w:val="center"/>
              <w:rPr>
                <w:rFonts w:ascii="Arial Narrow" w:hAnsi="Arial Narrow" w:cs="Arial"/>
                <w:b/>
                <w:sz w:val="18"/>
              </w:rPr>
            </w:pPr>
            <w:r>
              <w:rPr>
                <w:rFonts w:ascii="Arial Narrow" w:hAnsi="Arial Narrow" w:cs="Arial"/>
                <w:b/>
                <w:sz w:val="18"/>
              </w:rPr>
              <w:t>$3161.30</w:t>
            </w:r>
          </w:p>
          <w:p w:rsidR="000B0C6F" w:rsidRPr="006D3810" w:rsidRDefault="000B0C6F" w:rsidP="00D82F07">
            <w:pPr>
              <w:pStyle w:val="Footer"/>
              <w:jc w:val="center"/>
              <w:rPr>
                <w:rFonts w:ascii="Arial Narrow" w:hAnsi="Arial Narrow" w:cs="Arial"/>
                <w:sz w:val="18"/>
              </w:rPr>
            </w:pPr>
            <w:r w:rsidRPr="006D3810">
              <w:rPr>
                <w:rFonts w:ascii="Arial Narrow" w:hAnsi="Arial Narrow" w:cs="Arial"/>
                <w:sz w:val="18"/>
              </w:rPr>
              <w:t>10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C7529" w:rsidP="00D82F07">
            <w:pPr>
              <w:jc w:val="center"/>
              <w:rPr>
                <w:rFonts w:ascii="Arial Narrow" w:hAnsi="Arial Narrow" w:cs="Arial"/>
                <w:b/>
                <w:sz w:val="18"/>
              </w:rPr>
            </w:pPr>
            <w:r>
              <w:rPr>
                <w:rFonts w:ascii="Arial Narrow" w:hAnsi="Arial Narrow" w:cs="Arial"/>
                <w:b/>
                <w:sz w:val="18"/>
              </w:rPr>
              <w:t>$5341.30</w:t>
            </w:r>
          </w:p>
        </w:tc>
      </w:tr>
      <w:tr w:rsidR="000B0C6F" w:rsidRPr="00F13BE6" w:rsidTr="00D82F07">
        <w:trPr>
          <w:cantSplit/>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Entertainment</w:t>
            </w:r>
          </w:p>
          <w:p w:rsidR="000B0C6F" w:rsidRPr="006D3810" w:rsidRDefault="000B0C6F" w:rsidP="00D82F07">
            <w:pPr>
              <w:rPr>
                <w:rFonts w:ascii="Arial Narrow" w:hAnsi="Arial Narrow" w:cs="Arial"/>
                <w:sz w:val="18"/>
              </w:rPr>
            </w:pPr>
            <w:r w:rsidRPr="006D3810">
              <w:rPr>
                <w:rFonts w:ascii="Arial Narrow" w:hAnsi="Arial Narrow" w:cs="Arial"/>
                <w:sz w:val="18"/>
              </w:rPr>
              <w:t>14 days</w:t>
            </w:r>
          </w:p>
          <w:p w:rsidR="000B0C6F" w:rsidRPr="006D3810" w:rsidRDefault="000B0C6F" w:rsidP="00D82F07">
            <w:pPr>
              <w:rPr>
                <w:rFonts w:ascii="Arial Narrow" w:hAnsi="Arial Narrow" w:cs="Arial"/>
                <w:sz w:val="18"/>
              </w:rPr>
            </w:pP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b/>
                <w:sz w:val="18"/>
              </w:rPr>
              <w:t>$4200</w:t>
            </w:r>
            <w:r w:rsidRPr="006D3810">
              <w:rPr>
                <w:rFonts w:ascii="Arial Narrow" w:hAnsi="Arial Narrow" w:cs="Arial"/>
                <w:sz w:val="18"/>
              </w:rPr>
              <w:br/>
              <w:t>9 days</w:t>
            </w: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$5175</w:t>
            </w:r>
            <w:r>
              <w:rPr>
                <w:rFonts w:ascii="Arial Narrow" w:hAnsi="Arial Narrow" w:cs="Arial"/>
                <w:b/>
                <w:sz w:val="18"/>
              </w:rPr>
              <w:t>.00</w:t>
            </w:r>
          </w:p>
        </w:tc>
        <w:tc>
          <w:tcPr>
            <w:tcW w:w="1200" w:type="dxa"/>
            <w:tcBorders>
              <w:left w:val="single" w:sz="4" w:space="0" w:color="auto"/>
            </w:tcBorders>
            <w:shd w:val="clear" w:color="auto" w:fill="auto"/>
            <w:vAlign w:val="center"/>
          </w:tcPr>
          <w:p w:rsidR="000B0C6F" w:rsidRPr="006D3810" w:rsidRDefault="00AC30D6" w:rsidP="00D82F07">
            <w:pPr>
              <w:pStyle w:val="Footer"/>
              <w:jc w:val="center"/>
              <w:rPr>
                <w:rFonts w:ascii="Arial Narrow" w:hAnsi="Arial Narrow" w:cs="Arial"/>
                <w:b/>
                <w:sz w:val="18"/>
              </w:rPr>
            </w:pPr>
            <w:r>
              <w:rPr>
                <w:rFonts w:ascii="Arial Narrow" w:hAnsi="Arial Narrow" w:cs="Arial"/>
                <w:b/>
                <w:sz w:val="18"/>
              </w:rPr>
              <w:t>$4109.69</w:t>
            </w:r>
          </w:p>
          <w:p w:rsidR="000B0C6F" w:rsidRPr="006D3810" w:rsidRDefault="00AC30D6" w:rsidP="00D82F07">
            <w:pPr>
              <w:pStyle w:val="Footer"/>
              <w:jc w:val="center"/>
              <w:rPr>
                <w:rFonts w:ascii="Arial Narrow" w:hAnsi="Arial Narrow" w:cs="Arial"/>
                <w:sz w:val="18"/>
              </w:rPr>
            </w:pPr>
            <w:r>
              <w:rPr>
                <w:rFonts w:ascii="Arial Narrow" w:hAnsi="Arial Narrow" w:cs="Arial"/>
                <w:sz w:val="18"/>
              </w:rPr>
              <w:t>13</w:t>
            </w:r>
            <w:r w:rsidR="000B0C6F" w:rsidRPr="006D3810">
              <w:rPr>
                <w:rFonts w:ascii="Arial Narrow" w:hAnsi="Arial Narrow" w:cs="Arial"/>
                <w:sz w:val="18"/>
              </w:rPr>
              <w:t xml:space="preserve">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C7529" w:rsidP="00D82F07">
            <w:pPr>
              <w:jc w:val="center"/>
              <w:rPr>
                <w:rFonts w:ascii="Arial Narrow" w:hAnsi="Arial Narrow" w:cs="Arial"/>
                <w:b/>
                <w:sz w:val="18"/>
              </w:rPr>
            </w:pPr>
            <w:r>
              <w:rPr>
                <w:rFonts w:ascii="Arial Narrow" w:hAnsi="Arial Narrow" w:cs="Arial"/>
                <w:b/>
                <w:sz w:val="18"/>
              </w:rPr>
              <w:t>$9284.69</w:t>
            </w:r>
          </w:p>
        </w:tc>
      </w:tr>
      <w:tr w:rsidR="000B0C6F" w:rsidRPr="00F13BE6" w:rsidTr="00D82F07">
        <w:trPr>
          <w:cantSplit/>
          <w:trHeight w:val="1136"/>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Hospitality</w:t>
            </w:r>
          </w:p>
          <w:p w:rsidR="000B0C6F" w:rsidRPr="006D3810" w:rsidRDefault="000B0C6F" w:rsidP="00D82F07">
            <w:pPr>
              <w:rPr>
                <w:rFonts w:ascii="Arial Narrow" w:hAnsi="Arial Narrow" w:cs="Arial"/>
                <w:b/>
                <w:sz w:val="18"/>
              </w:rPr>
            </w:pPr>
          </w:p>
          <w:p w:rsidR="000B0C6F" w:rsidRPr="006D3810" w:rsidRDefault="000B0C6F" w:rsidP="00D82F07">
            <w:pPr>
              <w:rPr>
                <w:rFonts w:ascii="Arial Narrow" w:hAnsi="Arial Narrow" w:cs="Arial"/>
                <w:b/>
                <w:sz w:val="18"/>
              </w:rPr>
            </w:pPr>
            <w:r w:rsidRPr="006D3810">
              <w:rPr>
                <w:rFonts w:ascii="Arial Narrow" w:hAnsi="Arial Narrow" w:cs="Arial"/>
                <w:b/>
                <w:sz w:val="18"/>
              </w:rPr>
              <w:t>Kitchen Ops/  Commercial Cookery</w:t>
            </w:r>
          </w:p>
          <w:p w:rsidR="000B0C6F" w:rsidRPr="006D3810" w:rsidRDefault="000B0C6F" w:rsidP="00D82F07">
            <w:pPr>
              <w:rPr>
                <w:rFonts w:ascii="Arial Narrow" w:hAnsi="Arial Narrow" w:cs="Arial"/>
                <w:sz w:val="18"/>
              </w:rPr>
            </w:pPr>
            <w:r w:rsidRPr="006D3810">
              <w:rPr>
                <w:rFonts w:ascii="Arial Narrow" w:hAnsi="Arial Narrow" w:cs="Arial"/>
                <w:sz w:val="18"/>
              </w:rPr>
              <w:t>1</w:t>
            </w:r>
            <w:r>
              <w:rPr>
                <w:rFonts w:ascii="Arial Narrow" w:hAnsi="Arial Narrow" w:cs="Arial"/>
                <w:sz w:val="18"/>
              </w:rPr>
              <w:t>6</w:t>
            </w:r>
            <w:r w:rsidRPr="006D3810">
              <w:rPr>
                <w:rFonts w:ascii="Arial Narrow" w:hAnsi="Arial Narrow" w:cs="Arial"/>
                <w:sz w:val="18"/>
              </w:rPr>
              <w:t xml:space="preserve"> days</w:t>
            </w: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AC30D6" w:rsidP="00D82F07">
            <w:pPr>
              <w:jc w:val="center"/>
              <w:rPr>
                <w:rFonts w:ascii="Arial Narrow" w:hAnsi="Arial Narrow" w:cs="Arial"/>
                <w:b/>
                <w:sz w:val="18"/>
              </w:rPr>
            </w:pPr>
            <w:r>
              <w:rPr>
                <w:rFonts w:ascii="Arial Narrow" w:hAnsi="Arial Narrow" w:cs="Arial"/>
                <w:b/>
                <w:sz w:val="18"/>
              </w:rPr>
              <w:t>$2500</w:t>
            </w:r>
            <w:r w:rsidR="00A22A36">
              <w:rPr>
                <w:rFonts w:ascii="Arial Narrow" w:hAnsi="Arial Narrow" w:cs="Arial"/>
                <w:b/>
                <w:sz w:val="18"/>
              </w:rPr>
              <w:t>(</w:t>
            </w:r>
            <w:proofErr w:type="spellStart"/>
            <w:r w:rsidR="00A22A36">
              <w:rPr>
                <w:rFonts w:ascii="Arial Narrow" w:hAnsi="Arial Narrow" w:cs="Arial"/>
                <w:b/>
                <w:sz w:val="18"/>
              </w:rPr>
              <w:t>tbc</w:t>
            </w:r>
            <w:proofErr w:type="spellEnd"/>
            <w:r w:rsidR="00A22A36">
              <w:rPr>
                <w:rFonts w:ascii="Arial Narrow" w:hAnsi="Arial Narrow" w:cs="Arial"/>
                <w:b/>
                <w:sz w:val="18"/>
              </w:rPr>
              <w:t>)</w:t>
            </w:r>
          </w:p>
          <w:p w:rsidR="000B0C6F" w:rsidRPr="006D3810" w:rsidRDefault="00AC30D6" w:rsidP="00D82F07">
            <w:pPr>
              <w:ind w:left="-47" w:right="-79"/>
              <w:jc w:val="center"/>
              <w:rPr>
                <w:rFonts w:ascii="Arial Narrow" w:hAnsi="Arial Narrow" w:cs="Arial"/>
                <w:sz w:val="18"/>
              </w:rPr>
            </w:pPr>
            <w:r>
              <w:rPr>
                <w:rFonts w:ascii="Arial Narrow" w:hAnsi="Arial Narrow" w:cs="Arial"/>
                <w:sz w:val="18"/>
              </w:rPr>
              <w:t>8</w:t>
            </w:r>
            <w:r w:rsidR="000B0C6F" w:rsidRPr="006D3810">
              <w:rPr>
                <w:rFonts w:ascii="Arial Narrow" w:hAnsi="Arial Narrow" w:cs="Arial"/>
                <w:sz w:val="18"/>
              </w:rPr>
              <w:t xml:space="preserve"> days</w:t>
            </w:r>
          </w:p>
        </w:tc>
        <w:tc>
          <w:tcPr>
            <w:tcW w:w="1292" w:type="dxa"/>
            <w:shd w:val="clear" w:color="auto" w:fill="auto"/>
            <w:vAlign w:val="center"/>
          </w:tcPr>
          <w:p w:rsidR="000B0C6F" w:rsidRPr="006D3810" w:rsidRDefault="000B0C6F" w:rsidP="00D82F07">
            <w:pPr>
              <w:ind w:right="-79"/>
              <w:rPr>
                <w:rFonts w:ascii="Arial Narrow" w:hAnsi="Arial Narrow" w:cs="Arial"/>
                <w:sz w:val="6"/>
                <w:szCs w:val="6"/>
              </w:rPr>
            </w:pPr>
          </w:p>
          <w:p w:rsidR="000B0C6F" w:rsidRPr="006D3810" w:rsidRDefault="000B0C6F" w:rsidP="00D82F07">
            <w:pPr>
              <w:ind w:left="-47" w:right="-79"/>
              <w:jc w:val="center"/>
              <w:rPr>
                <w:rFonts w:ascii="Arial Narrow" w:hAnsi="Arial Narrow" w:cs="Arial"/>
                <w:sz w:val="18"/>
              </w:rPr>
            </w:pPr>
            <w:r>
              <w:rPr>
                <w:rFonts w:ascii="Arial Narrow" w:hAnsi="Arial Narrow" w:cs="Arial"/>
                <w:sz w:val="18"/>
              </w:rPr>
              <w:t xml:space="preserve">Up to </w:t>
            </w:r>
            <w:r w:rsidRPr="006D3810">
              <w:rPr>
                <w:rFonts w:ascii="Arial Narrow" w:hAnsi="Arial Narrow" w:cs="Arial"/>
                <w:sz w:val="18"/>
              </w:rPr>
              <w:t xml:space="preserve">6 days Industry Placement </w:t>
            </w:r>
            <w:r>
              <w:rPr>
                <w:rFonts w:ascii="Arial Narrow" w:hAnsi="Arial Narrow" w:cs="Arial"/>
                <w:sz w:val="18"/>
              </w:rPr>
              <w:t>(12 service periods)</w:t>
            </w:r>
          </w:p>
          <w:p w:rsidR="000B0C6F" w:rsidRPr="006D3810" w:rsidRDefault="000B0C6F" w:rsidP="00D82F07">
            <w:pPr>
              <w:ind w:left="-47" w:right="-79"/>
              <w:jc w:val="center"/>
              <w:rPr>
                <w:rFonts w:ascii="Arial Narrow" w:hAnsi="Arial Narrow" w:cs="Arial"/>
                <w:sz w:val="6"/>
                <w:szCs w:val="6"/>
              </w:rPr>
            </w:pP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w:t>
            </w:r>
            <w:r w:rsidR="000C7529">
              <w:rPr>
                <w:rFonts w:ascii="Arial Narrow" w:hAnsi="Arial Narrow" w:cs="Arial"/>
                <w:b/>
                <w:sz w:val="18"/>
              </w:rPr>
              <w:t>3300</w:t>
            </w:r>
            <w:r w:rsidR="00A22A36">
              <w:rPr>
                <w:rFonts w:ascii="Arial Narrow" w:hAnsi="Arial Narrow" w:cs="Arial"/>
                <w:b/>
                <w:sz w:val="18"/>
              </w:rPr>
              <w:t>(</w:t>
            </w:r>
            <w:proofErr w:type="spellStart"/>
            <w:r w:rsidR="00A22A36">
              <w:rPr>
                <w:rFonts w:ascii="Arial Narrow" w:hAnsi="Arial Narrow" w:cs="Arial"/>
                <w:b/>
                <w:sz w:val="18"/>
              </w:rPr>
              <w:t>tbc</w:t>
            </w:r>
            <w:proofErr w:type="spellEnd"/>
            <w:r w:rsidR="00A22A36">
              <w:rPr>
                <w:rFonts w:ascii="Arial Narrow" w:hAnsi="Arial Narrow" w:cs="Arial"/>
                <w:b/>
                <w:sz w:val="18"/>
              </w:rPr>
              <w:t>)</w:t>
            </w:r>
          </w:p>
        </w:tc>
        <w:tc>
          <w:tcPr>
            <w:tcW w:w="1200" w:type="dxa"/>
            <w:tcBorders>
              <w:left w:val="single" w:sz="4" w:space="0" w:color="auto"/>
            </w:tcBorders>
            <w:shd w:val="clear" w:color="auto" w:fill="auto"/>
            <w:vAlign w:val="center"/>
          </w:tcPr>
          <w:p w:rsidR="000B0C6F" w:rsidRPr="006D3810" w:rsidRDefault="000C7529" w:rsidP="00D82F07">
            <w:pPr>
              <w:pStyle w:val="Footer"/>
              <w:jc w:val="center"/>
              <w:rPr>
                <w:rFonts w:ascii="Arial Narrow" w:hAnsi="Arial Narrow" w:cs="Arial"/>
                <w:b/>
                <w:sz w:val="18"/>
              </w:rPr>
            </w:pPr>
            <w:r>
              <w:rPr>
                <w:rFonts w:ascii="Arial Narrow" w:hAnsi="Arial Narrow" w:cs="Arial"/>
                <w:b/>
                <w:sz w:val="18"/>
              </w:rPr>
              <w:t>$5690.34</w:t>
            </w:r>
          </w:p>
          <w:p w:rsidR="000B0C6F" w:rsidRPr="006D3810" w:rsidRDefault="000C7529" w:rsidP="00D82F07">
            <w:pPr>
              <w:pStyle w:val="Footer"/>
              <w:jc w:val="center"/>
              <w:rPr>
                <w:rFonts w:ascii="Arial Narrow" w:hAnsi="Arial Narrow" w:cs="Arial"/>
                <w:sz w:val="18"/>
              </w:rPr>
            </w:pPr>
            <w:r>
              <w:rPr>
                <w:rFonts w:ascii="Arial Narrow" w:hAnsi="Arial Narrow" w:cs="Arial"/>
                <w:sz w:val="18"/>
              </w:rPr>
              <w:t>18</w:t>
            </w:r>
            <w:r w:rsidR="000B0C6F" w:rsidRPr="006D3810">
              <w:rPr>
                <w:rFonts w:ascii="Arial Narrow" w:hAnsi="Arial Narrow" w:cs="Arial"/>
                <w:sz w:val="18"/>
              </w:rPr>
              <w:t xml:space="preserve">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b/>
                <w:sz w:val="18"/>
              </w:rPr>
            </w:pPr>
            <w:r w:rsidRPr="006D3810">
              <w:rPr>
                <w:rFonts w:ascii="Arial Narrow" w:hAnsi="Arial Narrow" w:cs="Arial"/>
                <w:b/>
                <w:sz w:val="18"/>
              </w:rPr>
              <w:t>$</w:t>
            </w:r>
            <w:r w:rsidR="000C7529">
              <w:rPr>
                <w:rFonts w:ascii="Arial Narrow" w:hAnsi="Arial Narrow" w:cs="Arial"/>
                <w:b/>
                <w:sz w:val="18"/>
              </w:rPr>
              <w:t>8990.34</w:t>
            </w:r>
          </w:p>
        </w:tc>
      </w:tr>
      <w:tr w:rsidR="000B0C6F" w:rsidRPr="00F13BE6" w:rsidTr="00D82F07">
        <w:trPr>
          <w:cantSplit/>
        </w:trPr>
        <w:tc>
          <w:tcPr>
            <w:tcW w:w="1260" w:type="dxa"/>
            <w:shd w:val="clear" w:color="auto" w:fill="auto"/>
            <w:vAlign w:val="center"/>
          </w:tcPr>
          <w:p w:rsidR="000B0C6F" w:rsidRPr="006D3810" w:rsidRDefault="000B0C6F" w:rsidP="00D82F07">
            <w:pPr>
              <w:rPr>
                <w:rFonts w:ascii="Arial Narrow" w:hAnsi="Arial Narrow" w:cs="Arial"/>
                <w:sz w:val="18"/>
              </w:rPr>
            </w:pPr>
            <w:r w:rsidRPr="006D3810">
              <w:rPr>
                <w:rFonts w:ascii="Arial Narrow" w:hAnsi="Arial Narrow" w:cs="Arial"/>
                <w:b/>
                <w:sz w:val="18"/>
              </w:rPr>
              <w:t>Food &amp; Beverage*</w:t>
            </w:r>
            <w:r w:rsidRPr="006D3810">
              <w:rPr>
                <w:rFonts w:ascii="Arial Narrow" w:hAnsi="Arial Narrow" w:cs="Arial"/>
                <w:sz w:val="18"/>
              </w:rPr>
              <w:br/>
              <w:t>11 days</w:t>
            </w:r>
          </w:p>
          <w:p w:rsidR="000B0C6F" w:rsidRPr="006D3810" w:rsidRDefault="000B0C6F" w:rsidP="00D82F07">
            <w:pPr>
              <w:rPr>
                <w:rFonts w:ascii="Arial Narrow" w:hAnsi="Arial Narrow" w:cs="Arial"/>
                <w:sz w:val="18"/>
              </w:rPr>
            </w:pPr>
          </w:p>
        </w:tc>
        <w:tc>
          <w:tcPr>
            <w:tcW w:w="1080" w:type="dxa"/>
            <w:shd w:val="clear" w:color="auto" w:fill="auto"/>
            <w:vAlign w:val="center"/>
          </w:tcPr>
          <w:p w:rsidR="000B0C6F" w:rsidRPr="006D3810" w:rsidRDefault="000B0C6F" w:rsidP="00D82F07">
            <w:pPr>
              <w:jc w:val="center"/>
              <w:rPr>
                <w:rFonts w:ascii="Arial Narrow" w:hAnsi="Arial Narrow" w:cs="Arial"/>
                <w:sz w:val="18"/>
              </w:rPr>
            </w:pPr>
            <w:r>
              <w:rPr>
                <w:rFonts w:ascii="Arial Narrow" w:hAnsi="Arial Narrow" w:cs="Arial"/>
                <w:sz w:val="18"/>
              </w:rPr>
              <w:t>N/A</w:t>
            </w:r>
          </w:p>
        </w:tc>
        <w:tc>
          <w:tcPr>
            <w:tcW w:w="1228" w:type="dxa"/>
            <w:shd w:val="clear" w:color="auto" w:fill="auto"/>
            <w:vAlign w:val="center"/>
          </w:tcPr>
          <w:p w:rsidR="000B0C6F" w:rsidRPr="006D3810" w:rsidRDefault="003E5C17" w:rsidP="00D82F07">
            <w:pPr>
              <w:jc w:val="center"/>
              <w:rPr>
                <w:rFonts w:ascii="Arial Narrow" w:hAnsi="Arial Narrow" w:cs="Arial"/>
                <w:b/>
                <w:sz w:val="18"/>
              </w:rPr>
            </w:pPr>
            <w:r>
              <w:rPr>
                <w:rFonts w:ascii="Arial Narrow" w:hAnsi="Arial Narrow" w:cs="Arial"/>
                <w:b/>
                <w:sz w:val="18"/>
              </w:rPr>
              <w:t>$1055</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5 days</w:t>
            </w:r>
          </w:p>
        </w:tc>
        <w:tc>
          <w:tcPr>
            <w:tcW w:w="1292" w:type="dxa"/>
            <w:shd w:val="clear" w:color="auto" w:fill="auto"/>
            <w:vAlign w:val="center"/>
          </w:tcPr>
          <w:p w:rsidR="000B0C6F" w:rsidRPr="006D3810" w:rsidRDefault="000B0C6F" w:rsidP="00D82F07">
            <w:pPr>
              <w:ind w:left="-47" w:right="-79"/>
              <w:rPr>
                <w:rFonts w:ascii="Arial Narrow" w:hAnsi="Arial Narrow" w:cs="Arial"/>
                <w:b/>
                <w:sz w:val="18"/>
              </w:rPr>
            </w:pPr>
          </w:p>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Up to 6 days Industry Placement</w:t>
            </w:r>
            <w:r>
              <w:rPr>
                <w:rFonts w:ascii="Arial Narrow" w:hAnsi="Arial Narrow" w:cs="Arial"/>
                <w:sz w:val="18"/>
              </w:rPr>
              <w:t xml:space="preserve"> (12 service periods)</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sz w:val="18"/>
              </w:rPr>
            </w:pPr>
            <w:r>
              <w:rPr>
                <w:rFonts w:ascii="Arial Narrow" w:hAnsi="Arial Narrow" w:cs="Arial"/>
                <w:sz w:val="18"/>
              </w:rPr>
              <w:t>N/A</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w:t>
            </w:r>
            <w:r w:rsidR="003E5C17">
              <w:rPr>
                <w:rFonts w:ascii="Arial Narrow" w:hAnsi="Arial Narrow" w:cs="Arial"/>
                <w:b/>
                <w:sz w:val="18"/>
              </w:rPr>
              <w:t>1055</w:t>
            </w:r>
          </w:p>
        </w:tc>
        <w:tc>
          <w:tcPr>
            <w:tcW w:w="1200" w:type="dxa"/>
            <w:tcBorders>
              <w:left w:val="single" w:sz="4" w:space="0" w:color="auto"/>
            </w:tcBorders>
            <w:shd w:val="clear" w:color="auto" w:fill="auto"/>
            <w:vAlign w:val="center"/>
          </w:tcPr>
          <w:p w:rsidR="000B0C6F" w:rsidRPr="006D3810" w:rsidRDefault="000B0C6F" w:rsidP="00D82F07">
            <w:pPr>
              <w:pStyle w:val="Footer"/>
              <w:jc w:val="center"/>
              <w:rPr>
                <w:rFonts w:ascii="Arial Narrow" w:hAnsi="Arial Narrow" w:cs="Arial"/>
                <w:b/>
                <w:sz w:val="18"/>
              </w:rPr>
            </w:pPr>
            <w:r w:rsidRPr="006D3810">
              <w:rPr>
                <w:rFonts w:ascii="Arial Narrow" w:hAnsi="Arial Narrow" w:cs="Arial"/>
                <w:b/>
                <w:sz w:val="18"/>
              </w:rPr>
              <w:t>$</w:t>
            </w:r>
            <w:r w:rsidR="000C7529">
              <w:rPr>
                <w:rFonts w:ascii="Arial Narrow" w:hAnsi="Arial Narrow" w:cs="Arial"/>
                <w:b/>
                <w:sz w:val="18"/>
              </w:rPr>
              <w:t>3477.43</w:t>
            </w:r>
          </w:p>
          <w:p w:rsidR="000B0C6F" w:rsidRPr="006D3810" w:rsidRDefault="000B0C6F" w:rsidP="00D82F07">
            <w:pPr>
              <w:pStyle w:val="Footer"/>
              <w:jc w:val="center"/>
              <w:rPr>
                <w:rFonts w:ascii="Arial Narrow" w:hAnsi="Arial Narrow" w:cs="Arial"/>
                <w:sz w:val="18"/>
              </w:rPr>
            </w:pPr>
            <w:r w:rsidRPr="006D3810">
              <w:rPr>
                <w:rFonts w:ascii="Arial Narrow" w:hAnsi="Arial Narrow" w:cs="Arial"/>
                <w:sz w:val="18"/>
              </w:rPr>
              <w:t>1</w:t>
            </w:r>
            <w:r>
              <w:rPr>
                <w:rFonts w:ascii="Arial Narrow" w:hAnsi="Arial Narrow" w:cs="Arial"/>
                <w:sz w:val="18"/>
              </w:rPr>
              <w:t>1</w:t>
            </w:r>
            <w:r w:rsidRPr="006D3810">
              <w:rPr>
                <w:rFonts w:ascii="Arial Narrow" w:hAnsi="Arial Narrow" w:cs="Arial"/>
                <w:sz w:val="18"/>
              </w:rPr>
              <w:t xml:space="preserve"> days</w:t>
            </w:r>
          </w:p>
        </w:tc>
        <w:tc>
          <w:tcPr>
            <w:tcW w:w="1200" w:type="dxa"/>
            <w:shd w:val="clear" w:color="auto" w:fill="E0E0E0"/>
            <w:vAlign w:val="center"/>
          </w:tcPr>
          <w:p w:rsidR="000B0C6F" w:rsidRPr="006D3810" w:rsidRDefault="000B0C6F" w:rsidP="00D82F07">
            <w:pPr>
              <w:rPr>
                <w:rFonts w:ascii="Arial Narrow" w:hAnsi="Arial Narrow" w:cs="Arial"/>
                <w:sz w:val="18"/>
              </w:rPr>
            </w:pPr>
          </w:p>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sz w:val="18"/>
              </w:rPr>
            </w:pPr>
            <w:r w:rsidRPr="006D3810">
              <w:rPr>
                <w:rFonts w:ascii="Arial Narrow" w:hAnsi="Arial Narrow" w:cs="Arial"/>
                <w:b/>
                <w:sz w:val="18"/>
              </w:rPr>
              <w:t>$</w:t>
            </w:r>
            <w:r w:rsidR="000C7529">
              <w:rPr>
                <w:rFonts w:ascii="Arial Narrow" w:hAnsi="Arial Narrow" w:cs="Arial"/>
                <w:b/>
                <w:sz w:val="18"/>
              </w:rPr>
              <w:t>4532.43</w:t>
            </w:r>
          </w:p>
        </w:tc>
      </w:tr>
      <w:tr w:rsidR="000B0C6F" w:rsidRPr="00F13BE6" w:rsidTr="00D82F07">
        <w:trPr>
          <w:cantSplit/>
          <w:trHeight w:val="893"/>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Information Technology</w:t>
            </w:r>
          </w:p>
          <w:p w:rsidR="000B0C6F" w:rsidRPr="006D3810" w:rsidRDefault="000B0C6F" w:rsidP="00D82F07">
            <w:pPr>
              <w:rPr>
                <w:rFonts w:ascii="Arial Narrow" w:hAnsi="Arial Narrow" w:cs="Arial"/>
                <w:sz w:val="18"/>
              </w:rPr>
            </w:pPr>
            <w:r w:rsidRPr="006D3810">
              <w:rPr>
                <w:rFonts w:ascii="Arial Narrow" w:hAnsi="Arial Narrow" w:cs="Arial"/>
                <w:sz w:val="18"/>
              </w:rPr>
              <w:t>9 days</w:t>
            </w:r>
          </w:p>
          <w:p w:rsidR="000B0C6F" w:rsidRPr="006D3810" w:rsidRDefault="000B0C6F" w:rsidP="00D82F07">
            <w:pPr>
              <w:rPr>
                <w:rFonts w:ascii="Arial Narrow" w:hAnsi="Arial Narrow" w:cs="Arial"/>
                <w:sz w:val="18"/>
              </w:rPr>
            </w:pP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$700 - $1050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4 days</w:t>
            </w:r>
          </w:p>
          <w:p w:rsidR="000B0C6F" w:rsidRPr="006D3810" w:rsidRDefault="000B0C6F" w:rsidP="00D82F07">
            <w:pPr>
              <w:rPr>
                <w:rFonts w:ascii="Arial Narrow" w:hAnsi="Arial Narrow" w:cs="Arial"/>
                <w:sz w:val="18"/>
              </w:rPr>
            </w:pPr>
            <w:r w:rsidRPr="006D3810">
              <w:rPr>
                <w:rFonts w:ascii="Arial Narrow" w:hAnsi="Arial Narrow" w:cs="Arial"/>
                <w:sz w:val="18"/>
              </w:rPr>
              <w:t>Phase 1-$700</w:t>
            </w:r>
          </w:p>
          <w:p w:rsidR="000B0C6F" w:rsidRPr="006D3810" w:rsidRDefault="000B0C6F" w:rsidP="00D82F07">
            <w:pPr>
              <w:rPr>
                <w:rFonts w:ascii="Arial Narrow" w:hAnsi="Arial Narrow" w:cs="Arial"/>
                <w:sz w:val="18"/>
              </w:rPr>
            </w:pPr>
            <w:r w:rsidRPr="006D3810">
              <w:rPr>
                <w:rFonts w:ascii="Arial Narrow" w:hAnsi="Arial Narrow" w:cs="Arial"/>
                <w:sz w:val="18"/>
              </w:rPr>
              <w:t>Phase 2-$900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Phase 3-$1050</w:t>
            </w: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Industry Placement</w:t>
            </w:r>
          </w:p>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1 day</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$1500-1850</w:t>
            </w:r>
            <w:r>
              <w:rPr>
                <w:rFonts w:ascii="Arial Narrow" w:hAnsi="Arial Narrow" w:cs="Arial"/>
                <w:b/>
                <w:sz w:val="18"/>
              </w:rPr>
              <w:t>.00</w:t>
            </w:r>
          </w:p>
        </w:tc>
        <w:tc>
          <w:tcPr>
            <w:tcW w:w="1200" w:type="dxa"/>
            <w:tcBorders>
              <w:left w:val="single" w:sz="4" w:space="0" w:color="auto"/>
            </w:tcBorders>
            <w:shd w:val="clear" w:color="auto" w:fill="auto"/>
            <w:vAlign w:val="center"/>
          </w:tcPr>
          <w:p w:rsidR="000B0C6F" w:rsidRPr="006D3810" w:rsidRDefault="000B0C6F" w:rsidP="00D82F07">
            <w:pPr>
              <w:pStyle w:val="Footer"/>
              <w:jc w:val="center"/>
              <w:rPr>
                <w:rFonts w:ascii="Arial Narrow" w:hAnsi="Arial Narrow" w:cs="Arial"/>
                <w:b/>
                <w:sz w:val="18"/>
              </w:rPr>
            </w:pPr>
            <w:r w:rsidRPr="006D3810">
              <w:rPr>
                <w:rFonts w:ascii="Arial Narrow" w:hAnsi="Arial Narrow" w:cs="Arial"/>
                <w:b/>
                <w:sz w:val="18"/>
              </w:rPr>
              <w:t>$2749.68</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9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$4300-4600</w:t>
            </w:r>
          </w:p>
        </w:tc>
      </w:tr>
      <w:tr w:rsidR="000B0C6F" w:rsidRPr="00F13BE6" w:rsidTr="00D82F07">
        <w:trPr>
          <w:cantSplit/>
          <w:trHeight w:val="692"/>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 xml:space="preserve">Metals &amp; Engineering </w:t>
            </w:r>
          </w:p>
          <w:p w:rsidR="000B0C6F" w:rsidRPr="006D3810" w:rsidRDefault="000B0C6F" w:rsidP="00D82F07">
            <w:pPr>
              <w:rPr>
                <w:rFonts w:ascii="Arial Narrow" w:hAnsi="Arial Narrow" w:cs="Arial"/>
                <w:sz w:val="18"/>
              </w:rPr>
            </w:pPr>
            <w:r w:rsidRPr="006D3810">
              <w:rPr>
                <w:rFonts w:ascii="Arial Narrow" w:hAnsi="Arial Narrow" w:cs="Arial"/>
                <w:sz w:val="18"/>
              </w:rPr>
              <w:t>11 days</w:t>
            </w: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$1000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5 days</w:t>
            </w: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Industry Placement</w:t>
            </w:r>
          </w:p>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2 days</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$1800</w:t>
            </w:r>
            <w:r>
              <w:rPr>
                <w:rFonts w:ascii="Arial Narrow" w:hAnsi="Arial Narrow" w:cs="Arial"/>
                <w:b/>
                <w:sz w:val="18"/>
              </w:rPr>
              <w:t>.00</w:t>
            </w:r>
          </w:p>
        </w:tc>
        <w:tc>
          <w:tcPr>
            <w:tcW w:w="1200" w:type="dxa"/>
            <w:tcBorders>
              <w:lef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$3360.72</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11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$5050</w:t>
            </w:r>
          </w:p>
        </w:tc>
      </w:tr>
      <w:tr w:rsidR="000B0C6F" w:rsidRPr="00F13BE6" w:rsidTr="00D82F07">
        <w:trPr>
          <w:cantSplit/>
          <w:trHeight w:val="689"/>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Retail</w:t>
            </w:r>
          </w:p>
          <w:p w:rsidR="000B0C6F" w:rsidRPr="006D3810" w:rsidRDefault="000B0C6F" w:rsidP="00D82F07">
            <w:pPr>
              <w:rPr>
                <w:rFonts w:ascii="Arial Narrow" w:hAnsi="Arial Narrow" w:cs="Arial"/>
                <w:sz w:val="18"/>
              </w:rPr>
            </w:pPr>
            <w:r>
              <w:rPr>
                <w:rFonts w:ascii="Arial Narrow" w:hAnsi="Arial Narrow" w:cs="Arial"/>
                <w:sz w:val="18"/>
              </w:rPr>
              <w:t>14</w:t>
            </w:r>
            <w:r w:rsidRPr="006D3810">
              <w:rPr>
                <w:rFonts w:ascii="Arial Narrow" w:hAnsi="Arial Narrow" w:cs="Arial"/>
                <w:sz w:val="18"/>
              </w:rPr>
              <w:t xml:space="preserve"> days</w:t>
            </w: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b/>
                <w:sz w:val="18"/>
              </w:rPr>
            </w:pPr>
            <w:r>
              <w:rPr>
                <w:rFonts w:ascii="Arial Narrow" w:hAnsi="Arial Narrow" w:cs="Arial"/>
                <w:b/>
                <w:sz w:val="18"/>
              </w:rPr>
              <w:t>$550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5 days</w:t>
            </w: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Industry Placement</w:t>
            </w:r>
          </w:p>
          <w:p w:rsidR="000B0C6F" w:rsidRPr="006D3810" w:rsidRDefault="000B0C6F" w:rsidP="00D82F07">
            <w:pPr>
              <w:ind w:left="-47" w:right="-79"/>
              <w:jc w:val="center"/>
              <w:rPr>
                <w:rFonts w:ascii="Arial Narrow" w:hAnsi="Arial Narrow" w:cs="Arial"/>
                <w:sz w:val="18"/>
              </w:rPr>
            </w:pPr>
            <w:r>
              <w:rPr>
                <w:rFonts w:ascii="Arial Narrow" w:hAnsi="Arial Narrow" w:cs="Arial"/>
                <w:sz w:val="18"/>
              </w:rPr>
              <w:t>5</w:t>
            </w:r>
            <w:r w:rsidRPr="006D3810">
              <w:rPr>
                <w:rFonts w:ascii="Arial Narrow" w:hAnsi="Arial Narrow" w:cs="Arial"/>
                <w:sz w:val="18"/>
              </w:rPr>
              <w:t xml:space="preserve"> days</w:t>
            </w: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Approx</w:t>
            </w:r>
            <w:r w:rsidRPr="006D3810">
              <w:rPr>
                <w:rFonts w:ascii="Arial Narrow" w:hAnsi="Arial Narrow" w:cs="Arial"/>
                <w:sz w:val="18"/>
              </w:rPr>
              <w:br/>
            </w:r>
            <w:r w:rsidRPr="006D3810">
              <w:rPr>
                <w:rFonts w:ascii="Arial Narrow" w:hAnsi="Arial Narrow" w:cs="Arial"/>
                <w:b/>
                <w:sz w:val="18"/>
              </w:rPr>
              <w:t>$</w:t>
            </w:r>
            <w:r>
              <w:rPr>
                <w:rFonts w:ascii="Arial Narrow" w:hAnsi="Arial Narrow" w:cs="Arial"/>
                <w:b/>
                <w:sz w:val="18"/>
              </w:rPr>
              <w:t>1350.00</w:t>
            </w:r>
          </w:p>
        </w:tc>
        <w:tc>
          <w:tcPr>
            <w:tcW w:w="1200" w:type="dxa"/>
            <w:tcBorders>
              <w:lef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w:t>
            </w:r>
            <w:r w:rsidR="00445561">
              <w:rPr>
                <w:rFonts w:ascii="Arial Narrow" w:hAnsi="Arial Narrow" w:cs="Arial"/>
                <w:b/>
                <w:sz w:val="18"/>
              </w:rPr>
              <w:t>4425.82</w:t>
            </w:r>
          </w:p>
          <w:p w:rsidR="000B0C6F" w:rsidRPr="006D3810" w:rsidRDefault="000B0C6F" w:rsidP="00D82F07">
            <w:pPr>
              <w:jc w:val="center"/>
              <w:rPr>
                <w:rFonts w:ascii="Arial Narrow" w:hAnsi="Arial Narrow" w:cs="Arial"/>
                <w:sz w:val="18"/>
              </w:rPr>
            </w:pPr>
            <w:r>
              <w:rPr>
                <w:rFonts w:ascii="Arial Narrow" w:hAnsi="Arial Narrow" w:cs="Arial"/>
                <w:sz w:val="18"/>
              </w:rPr>
              <w:t xml:space="preserve">14 </w:t>
            </w:r>
            <w:r w:rsidRPr="006D3810">
              <w:rPr>
                <w:rFonts w:ascii="Arial Narrow" w:hAnsi="Arial Narrow" w:cs="Arial"/>
                <w:sz w:val="18"/>
              </w:rPr>
              <w:t>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b/>
                <w:sz w:val="18"/>
              </w:rPr>
            </w:pPr>
            <w:r w:rsidRPr="006D3810">
              <w:rPr>
                <w:rFonts w:ascii="Arial Narrow" w:hAnsi="Arial Narrow" w:cs="Arial"/>
                <w:b/>
                <w:sz w:val="18"/>
              </w:rPr>
              <w:t>$</w:t>
            </w:r>
            <w:r w:rsidR="00445561">
              <w:rPr>
                <w:rFonts w:ascii="Arial Narrow" w:hAnsi="Arial Narrow" w:cs="Arial"/>
                <w:b/>
                <w:sz w:val="18"/>
              </w:rPr>
              <w:t>5775.82</w:t>
            </w:r>
          </w:p>
        </w:tc>
      </w:tr>
      <w:tr w:rsidR="000B0C6F" w:rsidRPr="00F13BE6" w:rsidTr="00584277">
        <w:trPr>
          <w:cantSplit/>
          <w:trHeight w:val="1116"/>
        </w:trPr>
        <w:tc>
          <w:tcPr>
            <w:tcW w:w="1260" w:type="dxa"/>
            <w:shd w:val="clear" w:color="auto" w:fill="auto"/>
            <w:vAlign w:val="center"/>
          </w:tcPr>
          <w:p w:rsidR="000B0C6F" w:rsidRPr="006D3810" w:rsidRDefault="000B0C6F" w:rsidP="00D82F07">
            <w:pPr>
              <w:rPr>
                <w:rFonts w:ascii="Arial Narrow" w:hAnsi="Arial Narrow" w:cs="Arial"/>
                <w:b/>
                <w:sz w:val="18"/>
              </w:rPr>
            </w:pPr>
            <w:r w:rsidRPr="006D3810">
              <w:rPr>
                <w:rFonts w:ascii="Arial Narrow" w:hAnsi="Arial Narrow" w:cs="Arial"/>
                <w:b/>
                <w:sz w:val="18"/>
              </w:rPr>
              <w:t>Primary Industries</w:t>
            </w:r>
          </w:p>
          <w:p w:rsidR="000B0C6F" w:rsidRDefault="000B0C6F" w:rsidP="00D82F07">
            <w:pPr>
              <w:rPr>
                <w:rFonts w:ascii="Arial Narrow" w:hAnsi="Arial Narrow" w:cs="Arial"/>
                <w:sz w:val="18"/>
              </w:rPr>
            </w:pPr>
            <w:r w:rsidRPr="006D3810">
              <w:rPr>
                <w:rFonts w:ascii="Arial Narrow" w:hAnsi="Arial Narrow" w:cs="Arial"/>
                <w:sz w:val="18"/>
              </w:rPr>
              <w:t>15 days</w:t>
            </w:r>
          </w:p>
          <w:p w:rsidR="00584277" w:rsidRPr="006D3810" w:rsidRDefault="00584277" w:rsidP="00D82F07">
            <w:pPr>
              <w:rPr>
                <w:rFonts w:ascii="Arial Narrow" w:hAnsi="Arial Narrow" w:cs="Arial"/>
                <w:sz w:val="18"/>
              </w:rPr>
            </w:pPr>
          </w:p>
        </w:tc>
        <w:tc>
          <w:tcPr>
            <w:tcW w:w="1080" w:type="dxa"/>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28" w:type="dxa"/>
            <w:shd w:val="clear" w:color="auto" w:fill="auto"/>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On-farm training</w:t>
            </w:r>
          </w:p>
          <w:p w:rsidR="000B0C6F" w:rsidRPr="006D3810" w:rsidRDefault="000B0C6F" w:rsidP="00D82F07">
            <w:pPr>
              <w:jc w:val="center"/>
              <w:rPr>
                <w:rFonts w:ascii="Arial Narrow" w:hAnsi="Arial Narrow" w:cs="Arial"/>
                <w:b/>
                <w:sz w:val="18"/>
              </w:rPr>
            </w:pPr>
            <w:r w:rsidRPr="006D3810">
              <w:rPr>
                <w:rFonts w:ascii="Arial Narrow" w:hAnsi="Arial Narrow" w:cs="Arial"/>
                <w:b/>
                <w:sz w:val="18"/>
              </w:rPr>
              <w:t>$1200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6 days</w:t>
            </w:r>
          </w:p>
          <w:p w:rsidR="000B0C6F" w:rsidRPr="006D3810" w:rsidRDefault="000B0C6F" w:rsidP="00D82F07">
            <w:pPr>
              <w:jc w:val="center"/>
              <w:rPr>
                <w:rFonts w:ascii="Arial Narrow" w:hAnsi="Arial Narrow" w:cs="Arial"/>
                <w:sz w:val="18"/>
              </w:rPr>
            </w:pPr>
          </w:p>
        </w:tc>
        <w:tc>
          <w:tcPr>
            <w:tcW w:w="1292" w:type="dxa"/>
            <w:shd w:val="clear" w:color="auto" w:fill="auto"/>
            <w:vAlign w:val="center"/>
          </w:tcPr>
          <w:p w:rsidR="000B0C6F" w:rsidRPr="006D3810" w:rsidRDefault="000B0C6F" w:rsidP="00D82F07">
            <w:pPr>
              <w:ind w:left="-47" w:right="-79"/>
              <w:jc w:val="center"/>
              <w:rPr>
                <w:rFonts w:ascii="Arial Narrow" w:hAnsi="Arial Narrow" w:cs="Arial"/>
                <w:sz w:val="18"/>
              </w:rPr>
            </w:pPr>
            <w:r w:rsidRPr="006D3810">
              <w:rPr>
                <w:rFonts w:ascii="Arial Narrow" w:hAnsi="Arial Narrow" w:cs="Arial"/>
                <w:sz w:val="18"/>
              </w:rPr>
              <w:t>Chemical User &amp; Tractor Safety Instructor Training</w:t>
            </w:r>
          </w:p>
          <w:p w:rsidR="000B0C6F" w:rsidRPr="006D3810" w:rsidRDefault="00445561" w:rsidP="00D82F07">
            <w:pPr>
              <w:ind w:left="-47" w:right="-79"/>
              <w:jc w:val="center"/>
              <w:rPr>
                <w:rFonts w:ascii="Arial Narrow" w:hAnsi="Arial Narrow" w:cs="Arial"/>
                <w:b/>
                <w:sz w:val="18"/>
              </w:rPr>
            </w:pPr>
            <w:r>
              <w:rPr>
                <w:rFonts w:ascii="Arial Narrow" w:hAnsi="Arial Narrow" w:cs="Arial"/>
                <w:sz w:val="18"/>
              </w:rPr>
              <w:t xml:space="preserve">5 </w:t>
            </w:r>
            <w:r w:rsidR="000B0C6F" w:rsidRPr="006D3810">
              <w:rPr>
                <w:rFonts w:ascii="Arial Narrow" w:hAnsi="Arial Narrow" w:cs="Arial"/>
                <w:sz w:val="18"/>
              </w:rPr>
              <w:t>days -</w:t>
            </w:r>
            <w:r w:rsidR="000B0C6F" w:rsidRPr="006D3810">
              <w:rPr>
                <w:rFonts w:ascii="Arial Narrow" w:hAnsi="Arial Narrow" w:cs="Arial"/>
                <w:b/>
                <w:sz w:val="18"/>
              </w:rPr>
              <w:t>$1000</w:t>
            </w:r>
          </w:p>
          <w:p w:rsidR="000B0C6F" w:rsidRPr="006D3810" w:rsidRDefault="000B0C6F" w:rsidP="00D82F07">
            <w:pPr>
              <w:ind w:left="-47" w:right="-79"/>
              <w:jc w:val="center"/>
              <w:rPr>
                <w:rFonts w:ascii="Arial Narrow" w:hAnsi="Arial Narrow" w:cs="Arial"/>
                <w:sz w:val="10"/>
                <w:szCs w:val="10"/>
              </w:rPr>
            </w:pPr>
          </w:p>
          <w:p w:rsidR="000B0C6F" w:rsidRPr="006D3810" w:rsidRDefault="000B0C6F" w:rsidP="00D82F07">
            <w:pPr>
              <w:ind w:left="-47" w:right="-79"/>
              <w:jc w:val="center"/>
              <w:rPr>
                <w:rFonts w:ascii="Arial Narrow" w:hAnsi="Arial Narrow" w:cs="Arial"/>
                <w:sz w:val="6"/>
                <w:szCs w:val="6"/>
              </w:rPr>
            </w:pPr>
          </w:p>
        </w:tc>
        <w:tc>
          <w:tcPr>
            <w:tcW w:w="1080" w:type="dxa"/>
            <w:tcBorders>
              <w:right w:val="single" w:sz="4" w:space="0" w:color="auto"/>
            </w:tcBorders>
            <w:shd w:val="clear" w:color="auto" w:fill="auto"/>
            <w:vAlign w:val="center"/>
          </w:tcPr>
          <w:p w:rsidR="000B0C6F" w:rsidRPr="006D3810" w:rsidRDefault="000B0C6F" w:rsidP="00D82F07">
            <w:pPr>
              <w:jc w:val="center"/>
              <w:rPr>
                <w:rFonts w:ascii="Arial Narrow" w:hAnsi="Arial Narrow" w:cs="Arial"/>
                <w:b/>
                <w:sz w:val="18"/>
              </w:rPr>
            </w:pPr>
            <w:r w:rsidRPr="006D3810">
              <w:rPr>
                <w:rFonts w:ascii="Arial Narrow" w:hAnsi="Arial Narrow" w:cs="Arial"/>
                <w:b/>
                <w:sz w:val="18"/>
              </w:rPr>
              <w:t>$400</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sz w:val="18"/>
              </w:rPr>
            </w:pPr>
            <w:r w:rsidRPr="006D3810">
              <w:rPr>
                <w:rFonts w:ascii="Arial Narrow" w:hAnsi="Arial Narrow" w:cs="Arial"/>
                <w:b/>
                <w:sz w:val="18"/>
              </w:rPr>
              <w:t>$3</w:t>
            </w:r>
            <w:r w:rsidR="00445561">
              <w:rPr>
                <w:rFonts w:ascii="Arial Narrow" w:hAnsi="Arial Narrow" w:cs="Arial"/>
                <w:b/>
                <w:sz w:val="18"/>
              </w:rPr>
              <w:t>000.00</w:t>
            </w:r>
          </w:p>
        </w:tc>
        <w:tc>
          <w:tcPr>
            <w:tcW w:w="1200" w:type="dxa"/>
            <w:tcBorders>
              <w:left w:val="single" w:sz="4" w:space="0" w:color="auto"/>
            </w:tcBorders>
            <w:shd w:val="clear" w:color="auto" w:fill="auto"/>
            <w:vAlign w:val="center"/>
          </w:tcPr>
          <w:p w:rsidR="000B0C6F" w:rsidRPr="006D3810" w:rsidRDefault="00445561" w:rsidP="00D82F07">
            <w:pPr>
              <w:jc w:val="center"/>
              <w:rPr>
                <w:rFonts w:ascii="Arial Narrow" w:hAnsi="Arial Narrow" w:cs="Arial"/>
                <w:b/>
                <w:sz w:val="18"/>
              </w:rPr>
            </w:pPr>
            <w:r>
              <w:rPr>
                <w:rFonts w:ascii="Arial Narrow" w:hAnsi="Arial Narrow" w:cs="Arial"/>
                <w:b/>
                <w:sz w:val="18"/>
              </w:rPr>
              <w:t>$4741.95</w:t>
            </w:r>
          </w:p>
          <w:p w:rsidR="000B0C6F" w:rsidRPr="006D3810" w:rsidRDefault="000B0C6F" w:rsidP="00D82F07">
            <w:pPr>
              <w:jc w:val="center"/>
              <w:rPr>
                <w:rFonts w:ascii="Arial Narrow" w:hAnsi="Arial Narrow" w:cs="Arial"/>
                <w:sz w:val="18"/>
              </w:rPr>
            </w:pPr>
            <w:r w:rsidRPr="006D3810">
              <w:rPr>
                <w:rFonts w:ascii="Arial Narrow" w:hAnsi="Arial Narrow" w:cs="Arial"/>
                <w:sz w:val="18"/>
              </w:rPr>
              <w:t>15 days</w:t>
            </w:r>
          </w:p>
        </w:tc>
        <w:tc>
          <w:tcPr>
            <w:tcW w:w="1200" w:type="dxa"/>
            <w:shd w:val="clear" w:color="auto" w:fill="E0E0E0"/>
            <w:vAlign w:val="center"/>
          </w:tcPr>
          <w:p w:rsidR="000B0C6F" w:rsidRPr="006D3810" w:rsidRDefault="000B0C6F" w:rsidP="00D82F07">
            <w:pPr>
              <w:jc w:val="center"/>
              <w:rPr>
                <w:rFonts w:ascii="Arial Narrow" w:hAnsi="Arial Narrow" w:cs="Arial"/>
                <w:sz w:val="18"/>
              </w:rPr>
            </w:pPr>
            <w:r w:rsidRPr="006D3810">
              <w:rPr>
                <w:rFonts w:ascii="Arial Narrow" w:hAnsi="Arial Narrow" w:cs="Arial"/>
                <w:sz w:val="18"/>
              </w:rPr>
              <w:t xml:space="preserve">Approx </w:t>
            </w:r>
          </w:p>
          <w:p w:rsidR="000B0C6F" w:rsidRPr="006D3810" w:rsidRDefault="000B0C6F" w:rsidP="00D82F07">
            <w:pPr>
              <w:jc w:val="center"/>
              <w:rPr>
                <w:rFonts w:ascii="Arial Narrow" w:hAnsi="Arial Narrow" w:cs="Arial"/>
                <w:b/>
                <w:sz w:val="18"/>
              </w:rPr>
            </w:pPr>
            <w:r w:rsidRPr="006D3810">
              <w:rPr>
                <w:rFonts w:ascii="Arial Narrow" w:hAnsi="Arial Narrow" w:cs="Arial"/>
                <w:b/>
                <w:sz w:val="18"/>
              </w:rPr>
              <w:t>$</w:t>
            </w:r>
            <w:r w:rsidR="00445561">
              <w:rPr>
                <w:rFonts w:ascii="Arial Narrow" w:hAnsi="Arial Narrow" w:cs="Arial"/>
                <w:b/>
                <w:sz w:val="18"/>
              </w:rPr>
              <w:t>7741.95</w:t>
            </w:r>
          </w:p>
        </w:tc>
      </w:tr>
      <w:tr w:rsidR="00584277" w:rsidRPr="00F13BE6" w:rsidTr="00584277">
        <w:trPr>
          <w:cantSplit/>
          <w:trHeight w:val="1116"/>
        </w:trPr>
        <w:tc>
          <w:tcPr>
            <w:tcW w:w="1260" w:type="dxa"/>
            <w:shd w:val="clear" w:color="auto" w:fill="auto"/>
            <w:vAlign w:val="center"/>
          </w:tcPr>
          <w:p w:rsidR="00584277" w:rsidRDefault="00584277" w:rsidP="00D82F07">
            <w:pPr>
              <w:rPr>
                <w:rFonts w:ascii="Arial Narrow" w:hAnsi="Arial Narrow" w:cs="Arial"/>
                <w:b/>
                <w:sz w:val="18"/>
              </w:rPr>
            </w:pPr>
            <w:r>
              <w:rPr>
                <w:rFonts w:ascii="Arial Narrow" w:hAnsi="Arial Narrow" w:cs="Arial"/>
                <w:b/>
                <w:sz w:val="18"/>
              </w:rPr>
              <w:t>VET BEC Orientation</w:t>
            </w:r>
          </w:p>
          <w:p w:rsidR="00584277" w:rsidRPr="00584277" w:rsidRDefault="00584277" w:rsidP="00D82F07">
            <w:pPr>
              <w:rPr>
                <w:rFonts w:ascii="Arial Narrow" w:hAnsi="Arial Narrow" w:cs="Arial"/>
                <w:sz w:val="18"/>
              </w:rPr>
            </w:pPr>
            <w:r w:rsidRPr="00584277">
              <w:rPr>
                <w:rFonts w:ascii="Arial Narrow" w:hAnsi="Arial Narrow" w:cs="Arial"/>
                <w:sz w:val="18"/>
              </w:rPr>
              <w:t>1 day</w:t>
            </w:r>
          </w:p>
        </w:tc>
        <w:tc>
          <w:tcPr>
            <w:tcW w:w="1080" w:type="dxa"/>
            <w:shd w:val="clear" w:color="auto" w:fill="auto"/>
            <w:vAlign w:val="center"/>
          </w:tcPr>
          <w:p w:rsidR="00584277" w:rsidRDefault="00584277" w:rsidP="00D82F07">
            <w:pPr>
              <w:jc w:val="center"/>
              <w:rPr>
                <w:rFonts w:ascii="Arial Narrow" w:hAnsi="Arial Narrow" w:cs="Arial"/>
                <w:b/>
                <w:sz w:val="18"/>
              </w:rPr>
            </w:pPr>
            <w:r>
              <w:rPr>
                <w:rFonts w:ascii="Arial Narrow" w:hAnsi="Arial Narrow" w:cs="Arial"/>
                <w:b/>
                <w:sz w:val="18"/>
              </w:rPr>
              <w:t>$200</w:t>
            </w:r>
          </w:p>
          <w:p w:rsidR="00584277" w:rsidRPr="006D3810" w:rsidRDefault="00584277" w:rsidP="00D82F07">
            <w:pPr>
              <w:jc w:val="center"/>
              <w:rPr>
                <w:rFonts w:ascii="Arial Narrow" w:hAnsi="Arial Narrow" w:cs="Arial"/>
                <w:b/>
                <w:sz w:val="18"/>
              </w:rPr>
            </w:pPr>
            <w:r>
              <w:rPr>
                <w:rFonts w:ascii="Arial Narrow" w:hAnsi="Arial Narrow" w:cs="Arial"/>
                <w:b/>
                <w:sz w:val="18"/>
              </w:rPr>
              <w:t>1 day</w:t>
            </w:r>
          </w:p>
        </w:tc>
        <w:tc>
          <w:tcPr>
            <w:tcW w:w="1228" w:type="dxa"/>
            <w:shd w:val="clear" w:color="auto" w:fill="auto"/>
            <w:vAlign w:val="center"/>
          </w:tcPr>
          <w:p w:rsidR="00584277" w:rsidRPr="006D3810" w:rsidRDefault="00584277" w:rsidP="00D82F07">
            <w:pPr>
              <w:jc w:val="center"/>
              <w:rPr>
                <w:rFonts w:ascii="Arial Narrow" w:hAnsi="Arial Narrow" w:cs="Arial"/>
                <w:sz w:val="18"/>
              </w:rPr>
            </w:pPr>
            <w:r>
              <w:rPr>
                <w:rFonts w:ascii="Arial Narrow" w:hAnsi="Arial Narrow" w:cs="Arial"/>
                <w:sz w:val="18"/>
              </w:rPr>
              <w:t>N/A Coordinated by regions</w:t>
            </w:r>
          </w:p>
        </w:tc>
        <w:tc>
          <w:tcPr>
            <w:tcW w:w="1292" w:type="dxa"/>
            <w:shd w:val="clear" w:color="auto" w:fill="auto"/>
            <w:vAlign w:val="center"/>
          </w:tcPr>
          <w:p w:rsidR="00584277" w:rsidRDefault="00584277" w:rsidP="00D82F07">
            <w:pPr>
              <w:ind w:left="-47" w:right="-79"/>
              <w:jc w:val="center"/>
              <w:rPr>
                <w:rFonts w:ascii="Arial Narrow" w:hAnsi="Arial Narrow" w:cs="Arial"/>
                <w:sz w:val="18"/>
              </w:rPr>
            </w:pPr>
            <w:r>
              <w:rPr>
                <w:rFonts w:ascii="Arial Narrow" w:hAnsi="Arial Narrow" w:cs="Arial"/>
                <w:sz w:val="18"/>
              </w:rPr>
              <w:t>N/A</w:t>
            </w:r>
          </w:p>
          <w:p w:rsidR="00584277" w:rsidRPr="006D3810" w:rsidRDefault="00584277" w:rsidP="00D82F07">
            <w:pPr>
              <w:ind w:left="-47" w:right="-79"/>
              <w:jc w:val="center"/>
              <w:rPr>
                <w:rFonts w:ascii="Arial Narrow" w:hAnsi="Arial Narrow" w:cs="Arial"/>
                <w:sz w:val="18"/>
              </w:rPr>
            </w:pPr>
            <w:r>
              <w:rPr>
                <w:rFonts w:ascii="Arial Narrow" w:hAnsi="Arial Narrow" w:cs="Arial"/>
                <w:sz w:val="18"/>
              </w:rPr>
              <w:t>Coordinated by regions</w:t>
            </w:r>
          </w:p>
        </w:tc>
        <w:tc>
          <w:tcPr>
            <w:tcW w:w="1080" w:type="dxa"/>
            <w:tcBorders>
              <w:right w:val="single" w:sz="4" w:space="0" w:color="auto"/>
            </w:tcBorders>
            <w:shd w:val="clear" w:color="auto" w:fill="auto"/>
            <w:vAlign w:val="center"/>
          </w:tcPr>
          <w:p w:rsidR="00584277" w:rsidRDefault="00555DFC" w:rsidP="00D82F07">
            <w:pPr>
              <w:jc w:val="center"/>
              <w:rPr>
                <w:rFonts w:ascii="Arial Narrow" w:hAnsi="Arial Narrow" w:cs="Arial"/>
                <w:b/>
                <w:sz w:val="18"/>
              </w:rPr>
            </w:pPr>
            <w:r>
              <w:rPr>
                <w:rFonts w:ascii="Arial Narrow" w:hAnsi="Arial Narrow" w:cs="Arial"/>
                <w:b/>
                <w:sz w:val="18"/>
              </w:rPr>
              <w:t>$400</w:t>
            </w:r>
          </w:p>
          <w:p w:rsidR="00584277" w:rsidRPr="00555DFC" w:rsidRDefault="00555DFC" w:rsidP="00D82F07">
            <w:pPr>
              <w:jc w:val="center"/>
              <w:rPr>
                <w:rFonts w:ascii="Arial Narrow" w:hAnsi="Arial Narrow" w:cs="Arial"/>
                <w:sz w:val="18"/>
              </w:rPr>
            </w:pPr>
            <w:r w:rsidRPr="00555DFC">
              <w:rPr>
                <w:rFonts w:ascii="Arial Narrow" w:hAnsi="Arial Narrow" w:cs="Arial"/>
                <w:sz w:val="18"/>
              </w:rPr>
              <w:t>2 days</w:t>
            </w:r>
          </w:p>
        </w:tc>
        <w:tc>
          <w:tcPr>
            <w:tcW w:w="1200" w:type="dxa"/>
            <w:tcBorders>
              <w:left w:val="single" w:sz="4" w:space="0" w:color="auto"/>
              <w:right w:val="single" w:sz="4" w:space="0" w:color="auto"/>
            </w:tcBorders>
            <w:shd w:val="clear" w:color="auto" w:fill="E0E0E0"/>
            <w:vAlign w:val="center"/>
          </w:tcPr>
          <w:p w:rsidR="00584277" w:rsidRPr="00584277" w:rsidRDefault="00584277" w:rsidP="00D82F07">
            <w:pPr>
              <w:jc w:val="center"/>
              <w:rPr>
                <w:rFonts w:ascii="Arial Narrow" w:hAnsi="Arial Narrow" w:cs="Arial"/>
                <w:sz w:val="18"/>
              </w:rPr>
            </w:pPr>
            <w:r w:rsidRPr="00584277">
              <w:rPr>
                <w:rFonts w:ascii="Arial Narrow" w:hAnsi="Arial Narrow" w:cs="Arial"/>
                <w:sz w:val="18"/>
              </w:rPr>
              <w:t>Approx</w:t>
            </w:r>
          </w:p>
          <w:p w:rsidR="00584277" w:rsidRPr="00584277" w:rsidRDefault="00584277" w:rsidP="00D82F07">
            <w:pPr>
              <w:jc w:val="center"/>
              <w:rPr>
                <w:rFonts w:ascii="Arial Narrow" w:hAnsi="Arial Narrow" w:cs="Arial"/>
                <w:b/>
                <w:sz w:val="18"/>
              </w:rPr>
            </w:pPr>
            <w:r w:rsidRPr="00584277">
              <w:rPr>
                <w:rFonts w:ascii="Arial Narrow" w:hAnsi="Arial Narrow" w:cs="Arial"/>
                <w:b/>
                <w:sz w:val="18"/>
              </w:rPr>
              <w:t>$</w:t>
            </w:r>
            <w:r w:rsidR="00555DFC">
              <w:rPr>
                <w:rFonts w:ascii="Arial Narrow" w:hAnsi="Arial Narrow" w:cs="Arial"/>
                <w:b/>
                <w:sz w:val="18"/>
              </w:rPr>
              <w:t>600</w:t>
            </w:r>
          </w:p>
        </w:tc>
        <w:tc>
          <w:tcPr>
            <w:tcW w:w="1200" w:type="dxa"/>
            <w:tcBorders>
              <w:left w:val="single" w:sz="4" w:space="0" w:color="auto"/>
            </w:tcBorders>
            <w:shd w:val="clear" w:color="auto" w:fill="auto"/>
            <w:vAlign w:val="center"/>
          </w:tcPr>
          <w:p w:rsidR="00584277" w:rsidRDefault="00445561" w:rsidP="00D82F07">
            <w:pPr>
              <w:jc w:val="center"/>
              <w:rPr>
                <w:rFonts w:ascii="Arial Narrow" w:hAnsi="Arial Narrow" w:cs="Arial"/>
                <w:b/>
                <w:sz w:val="18"/>
              </w:rPr>
            </w:pPr>
            <w:r>
              <w:rPr>
                <w:rFonts w:ascii="Arial Narrow" w:hAnsi="Arial Narrow" w:cs="Arial"/>
                <w:b/>
                <w:sz w:val="18"/>
              </w:rPr>
              <w:t>$</w:t>
            </w:r>
            <w:r w:rsidR="000C6EA1">
              <w:rPr>
                <w:rFonts w:ascii="Arial Narrow" w:hAnsi="Arial Narrow" w:cs="Arial"/>
                <w:b/>
                <w:sz w:val="18"/>
              </w:rPr>
              <w:t>948.39</w:t>
            </w:r>
          </w:p>
          <w:p w:rsidR="00B233D1" w:rsidRPr="00B233D1" w:rsidRDefault="006F55A7" w:rsidP="00D82F07">
            <w:pPr>
              <w:jc w:val="center"/>
              <w:rPr>
                <w:rFonts w:ascii="Arial Narrow" w:hAnsi="Arial Narrow" w:cs="Arial"/>
                <w:sz w:val="18"/>
              </w:rPr>
            </w:pPr>
            <w:r>
              <w:rPr>
                <w:rFonts w:ascii="Arial Narrow" w:hAnsi="Arial Narrow" w:cs="Arial"/>
                <w:sz w:val="18"/>
              </w:rPr>
              <w:t>3 days</w:t>
            </w:r>
            <w:r w:rsidR="00B233D1" w:rsidRPr="00B233D1">
              <w:rPr>
                <w:rFonts w:ascii="Arial Narrow" w:hAnsi="Arial Narrow" w:cs="Arial"/>
                <w:sz w:val="18"/>
              </w:rPr>
              <w:t xml:space="preserve"> </w:t>
            </w:r>
          </w:p>
        </w:tc>
        <w:tc>
          <w:tcPr>
            <w:tcW w:w="1200" w:type="dxa"/>
            <w:shd w:val="clear" w:color="auto" w:fill="E0E0E0"/>
            <w:vAlign w:val="center"/>
          </w:tcPr>
          <w:p w:rsidR="00584277" w:rsidRDefault="00584277" w:rsidP="00D82F07">
            <w:pPr>
              <w:jc w:val="center"/>
              <w:rPr>
                <w:rFonts w:ascii="Arial Narrow" w:hAnsi="Arial Narrow" w:cs="Arial"/>
                <w:sz w:val="18"/>
              </w:rPr>
            </w:pPr>
            <w:r>
              <w:rPr>
                <w:rFonts w:ascii="Arial Narrow" w:hAnsi="Arial Narrow" w:cs="Arial"/>
                <w:sz w:val="18"/>
              </w:rPr>
              <w:t>Approx</w:t>
            </w:r>
          </w:p>
          <w:p w:rsidR="00584277" w:rsidRPr="00584277" w:rsidRDefault="00555DFC" w:rsidP="00D82F07">
            <w:pPr>
              <w:jc w:val="center"/>
              <w:rPr>
                <w:rFonts w:ascii="Arial Narrow" w:hAnsi="Arial Narrow" w:cs="Arial"/>
                <w:b/>
                <w:sz w:val="18"/>
              </w:rPr>
            </w:pPr>
            <w:r>
              <w:rPr>
                <w:rFonts w:ascii="Arial Narrow" w:hAnsi="Arial Narrow" w:cs="Arial"/>
                <w:b/>
                <w:sz w:val="18"/>
              </w:rPr>
              <w:t>$</w:t>
            </w:r>
            <w:r w:rsidR="000C6EA1">
              <w:rPr>
                <w:rFonts w:ascii="Arial Narrow" w:hAnsi="Arial Narrow" w:cs="Arial"/>
                <w:b/>
                <w:sz w:val="18"/>
              </w:rPr>
              <w:t>1548.39</w:t>
            </w:r>
          </w:p>
        </w:tc>
      </w:tr>
    </w:tbl>
    <w:p w:rsidR="005102D2" w:rsidRDefault="005102D2" w:rsidP="000B0C6F">
      <w:pPr>
        <w:pStyle w:val="Heading1"/>
        <w:rPr>
          <w:rFonts w:ascii="Arial Narrow" w:hAnsi="Arial Narrow"/>
          <w:sz w:val="28"/>
          <w:szCs w:val="28"/>
          <w:lang w:val="en-AU"/>
        </w:rPr>
      </w:pPr>
    </w:p>
    <w:p w:rsidR="001A1793" w:rsidRPr="001A1793" w:rsidRDefault="001A1793" w:rsidP="001A1793"/>
    <w:p w:rsidR="000B0C6F" w:rsidRPr="00F13BE6" w:rsidRDefault="000B0C6F" w:rsidP="000B0C6F">
      <w:pPr>
        <w:pStyle w:val="Heading1"/>
        <w:rPr>
          <w:rFonts w:ascii="Arial Narrow" w:hAnsi="Arial Narrow"/>
          <w:sz w:val="28"/>
          <w:szCs w:val="28"/>
          <w:lang w:val="en-AU"/>
        </w:rPr>
      </w:pPr>
      <w:r w:rsidRPr="00F13BE6">
        <w:rPr>
          <w:rFonts w:ascii="Arial Narrow" w:hAnsi="Arial Narrow"/>
          <w:sz w:val="28"/>
          <w:szCs w:val="28"/>
          <w:lang w:val="en-AU"/>
        </w:rPr>
        <w:lastRenderedPageBreak/>
        <w:t xml:space="preserve">Entry </w:t>
      </w:r>
      <w:r>
        <w:rPr>
          <w:rFonts w:ascii="Arial Narrow" w:hAnsi="Arial Narrow"/>
          <w:sz w:val="28"/>
          <w:szCs w:val="28"/>
          <w:lang w:val="en-AU"/>
        </w:rPr>
        <w:t>Requirements</w:t>
      </w:r>
    </w:p>
    <w:p w:rsidR="000B0C6F" w:rsidRPr="00F13BE6" w:rsidRDefault="000B0C6F" w:rsidP="000B0C6F">
      <w:pPr>
        <w:rPr>
          <w:rFonts w:ascii="Arial Narrow" w:hAnsi="Arial Narrow" w:cs="Arial"/>
          <w:sz w:val="8"/>
          <w:szCs w:val="8"/>
        </w:rPr>
      </w:pPr>
    </w:p>
    <w:p w:rsidR="000B0C6F" w:rsidRPr="00F13BE6" w:rsidRDefault="000B0C6F" w:rsidP="000B0C6F">
      <w:pPr>
        <w:pStyle w:val="Header"/>
        <w:jc w:val="both"/>
        <w:rPr>
          <w:rFonts w:ascii="Arial Narrow" w:hAnsi="Arial Narrow" w:cs="Arial"/>
          <w:sz w:val="22"/>
          <w:szCs w:val="22"/>
        </w:rPr>
      </w:pPr>
      <w:r w:rsidRPr="00F13BE6">
        <w:rPr>
          <w:rFonts w:ascii="Arial Narrow" w:hAnsi="Arial Narrow" w:cs="Arial"/>
          <w:sz w:val="22"/>
          <w:szCs w:val="22"/>
        </w:rPr>
        <w:t>Teachers are required to note on their training nomination form</w:t>
      </w:r>
      <w:r>
        <w:rPr>
          <w:rFonts w:ascii="Arial Narrow" w:hAnsi="Arial Narrow" w:cs="Arial"/>
          <w:sz w:val="22"/>
          <w:szCs w:val="22"/>
        </w:rPr>
        <w:t xml:space="preserve"> ONLY</w:t>
      </w:r>
      <w:r w:rsidRPr="00F13BE6">
        <w:rPr>
          <w:rFonts w:ascii="Arial Narrow" w:hAnsi="Arial Narrow" w:cs="Arial"/>
          <w:sz w:val="22"/>
          <w:szCs w:val="22"/>
        </w:rPr>
        <w:t xml:space="preserve"> the codes for subjects they are accredited to teach. A print out of the codes should be attached to the Application Form.</w:t>
      </w:r>
    </w:p>
    <w:p w:rsidR="000B0C6F" w:rsidRPr="00FB1CBB" w:rsidRDefault="000B0C6F" w:rsidP="000B0C6F">
      <w:pPr>
        <w:jc w:val="both"/>
        <w:rPr>
          <w:rFonts w:ascii="Arial Narrow" w:hAnsi="Arial Narrow" w:cs="Arial"/>
          <w:sz w:val="16"/>
          <w:szCs w:val="16"/>
        </w:rPr>
      </w:pPr>
    </w:p>
    <w:p w:rsidR="000B0C6F" w:rsidRDefault="000B0C6F" w:rsidP="000B0C6F">
      <w:pPr>
        <w:pStyle w:val="Header"/>
        <w:jc w:val="both"/>
        <w:rPr>
          <w:rFonts w:ascii="Arial Narrow" w:hAnsi="Arial Narrow" w:cs="Arial"/>
          <w:sz w:val="22"/>
          <w:szCs w:val="22"/>
        </w:rPr>
      </w:pPr>
      <w:r w:rsidRPr="00F13BE6">
        <w:rPr>
          <w:rFonts w:ascii="Arial Narrow" w:hAnsi="Arial Narrow"/>
          <w:sz w:val="22"/>
          <w:szCs w:val="22"/>
        </w:rPr>
        <w:t>The Vocational Education in Schools Directorate undertakes a check of the personnel database to ensure the information provided is accurate. Your assistance in attaching this printout to a training nomination will enable spe</w:t>
      </w:r>
      <w:r>
        <w:rPr>
          <w:rFonts w:ascii="Arial Narrow" w:hAnsi="Arial Narrow"/>
          <w:sz w:val="22"/>
          <w:szCs w:val="22"/>
        </w:rPr>
        <w:t>edier processing of nominations</w:t>
      </w:r>
      <w:r w:rsidRPr="00F13BE6">
        <w:rPr>
          <w:rFonts w:ascii="Arial Narrow" w:hAnsi="Arial Narrow"/>
          <w:sz w:val="22"/>
          <w:szCs w:val="22"/>
        </w:rPr>
        <w:t xml:space="preserve">. </w:t>
      </w:r>
      <w:r w:rsidRPr="00F13BE6">
        <w:rPr>
          <w:rFonts w:ascii="Arial Narrow" w:hAnsi="Arial Narrow" w:cs="Arial"/>
          <w:sz w:val="22"/>
          <w:szCs w:val="22"/>
        </w:rPr>
        <w:t xml:space="preserve">In general, we look for the following codes to determine if a teacher meets the entry </w:t>
      </w:r>
      <w:r>
        <w:rPr>
          <w:rFonts w:ascii="Arial Narrow" w:hAnsi="Arial Narrow" w:cs="Arial"/>
          <w:sz w:val="22"/>
          <w:szCs w:val="22"/>
        </w:rPr>
        <w:t>requirements</w:t>
      </w:r>
      <w:r w:rsidRPr="00F13BE6">
        <w:rPr>
          <w:rFonts w:ascii="Arial Narrow" w:hAnsi="Arial Narrow" w:cs="Arial"/>
          <w:sz w:val="22"/>
          <w:szCs w:val="22"/>
        </w:rPr>
        <w:t>:</w:t>
      </w:r>
    </w:p>
    <w:p w:rsidR="000B0C6F" w:rsidRPr="00FB1CBB" w:rsidRDefault="000B0C6F" w:rsidP="000B0C6F">
      <w:pPr>
        <w:pStyle w:val="Header"/>
        <w:jc w:val="both"/>
        <w:rPr>
          <w:rFonts w:ascii="Arial Narrow" w:hAnsi="Arial Narrow" w:cs="Arial"/>
          <w:sz w:val="16"/>
          <w:szCs w:val="16"/>
        </w:rPr>
      </w:pPr>
    </w:p>
    <w:tbl>
      <w:tblPr>
        <w:tblW w:w="9781" w:type="dxa"/>
        <w:tblInd w:w="108" w:type="dxa"/>
        <w:tblBorders>
          <w:top w:val="single" w:sz="6" w:space="0" w:color="auto"/>
          <w:left w:val="single" w:sz="6" w:space="0" w:color="auto"/>
          <w:bottom w:val="single" w:sz="6" w:space="0" w:color="auto"/>
          <w:right w:val="single" w:sz="6" w:space="0" w:color="auto"/>
        </w:tblBorders>
        <w:tblLook w:val="01E0"/>
      </w:tblPr>
      <w:tblGrid>
        <w:gridCol w:w="2673"/>
        <w:gridCol w:w="599"/>
        <w:gridCol w:w="102"/>
        <w:gridCol w:w="4261"/>
        <w:gridCol w:w="59"/>
        <w:gridCol w:w="2087"/>
      </w:tblGrid>
      <w:tr w:rsidR="000B0C6F" w:rsidRPr="00416785" w:rsidTr="004B63ED">
        <w:trPr>
          <w:trHeight w:val="410"/>
        </w:trPr>
        <w:tc>
          <w:tcPr>
            <w:tcW w:w="2673" w:type="dxa"/>
            <w:vMerge w:val="restart"/>
            <w:tcBorders>
              <w:top w:val="single" w:sz="6" w:space="0" w:color="auto"/>
              <w:bottom w:val="single" w:sz="6" w:space="0" w:color="auto"/>
              <w:right w:val="single" w:sz="6" w:space="0" w:color="auto"/>
            </w:tcBorders>
            <w:shd w:val="clear" w:color="auto" w:fill="C0C0C0"/>
            <w:vAlign w:val="center"/>
          </w:tcPr>
          <w:p w:rsidR="000B0C6F" w:rsidRPr="00416785" w:rsidRDefault="000B0C6F" w:rsidP="00D82F07">
            <w:pPr>
              <w:pStyle w:val="Header"/>
              <w:jc w:val="center"/>
              <w:rPr>
                <w:rFonts w:ascii="Arial Narrow" w:hAnsi="Arial Narrow" w:cs="Arial"/>
                <w:b/>
                <w:sz w:val="20"/>
                <w:szCs w:val="22"/>
              </w:rPr>
            </w:pPr>
            <w:r w:rsidRPr="00416785">
              <w:rPr>
                <w:rFonts w:ascii="Arial Narrow" w:hAnsi="Arial Narrow" w:cs="Arial"/>
                <w:b/>
                <w:sz w:val="20"/>
                <w:szCs w:val="22"/>
              </w:rPr>
              <w:t>VET Training Program</w:t>
            </w:r>
          </w:p>
        </w:tc>
        <w:tc>
          <w:tcPr>
            <w:tcW w:w="7108" w:type="dxa"/>
            <w:gridSpan w:val="5"/>
            <w:tcBorders>
              <w:top w:val="single" w:sz="6" w:space="0" w:color="auto"/>
              <w:left w:val="single" w:sz="6" w:space="0" w:color="auto"/>
              <w:bottom w:val="nil"/>
            </w:tcBorders>
            <w:shd w:val="clear" w:color="auto" w:fill="C0C0C0"/>
            <w:vAlign w:val="center"/>
          </w:tcPr>
          <w:p w:rsidR="000B0C6F" w:rsidRPr="00416785" w:rsidRDefault="000B0C6F" w:rsidP="00D82F07">
            <w:pPr>
              <w:pStyle w:val="Header"/>
              <w:rPr>
                <w:rFonts w:ascii="Arial Narrow" w:hAnsi="Arial Narrow" w:cs="Arial"/>
                <w:sz w:val="20"/>
                <w:szCs w:val="22"/>
              </w:rPr>
            </w:pPr>
            <w:r w:rsidRPr="00416785">
              <w:rPr>
                <w:rFonts w:ascii="Arial Narrow" w:hAnsi="Arial Narrow" w:cs="Arial"/>
                <w:b/>
                <w:sz w:val="20"/>
                <w:szCs w:val="22"/>
              </w:rPr>
              <w:t>To meet entry</w:t>
            </w:r>
            <w:r w:rsidRPr="00416785">
              <w:rPr>
                <w:rFonts w:ascii="Arial Narrow" w:hAnsi="Arial Narrow" w:cs="Arial"/>
                <w:sz w:val="20"/>
                <w:szCs w:val="22"/>
              </w:rPr>
              <w:t>, an applicant must have at least one of the following:</w:t>
            </w:r>
          </w:p>
        </w:tc>
      </w:tr>
      <w:tr w:rsidR="000B0C6F" w:rsidRPr="00416785" w:rsidTr="004B63ED">
        <w:trPr>
          <w:trHeight w:val="284"/>
        </w:trPr>
        <w:tc>
          <w:tcPr>
            <w:tcW w:w="2673" w:type="dxa"/>
            <w:vMerge/>
            <w:tcBorders>
              <w:top w:val="nil"/>
              <w:bottom w:val="single" w:sz="6" w:space="0" w:color="auto"/>
              <w:right w:val="single" w:sz="6" w:space="0" w:color="auto"/>
            </w:tcBorders>
            <w:shd w:val="clear" w:color="auto" w:fill="C0C0C0"/>
            <w:vAlign w:val="center"/>
          </w:tcPr>
          <w:p w:rsidR="000B0C6F" w:rsidRPr="00416785" w:rsidRDefault="000B0C6F" w:rsidP="00D82F07">
            <w:pPr>
              <w:pStyle w:val="Header"/>
              <w:jc w:val="center"/>
              <w:rPr>
                <w:rFonts w:ascii="Arial Narrow" w:hAnsi="Arial Narrow" w:cs="Arial"/>
                <w:b/>
                <w:sz w:val="20"/>
                <w:szCs w:val="22"/>
              </w:rPr>
            </w:pPr>
          </w:p>
        </w:tc>
        <w:tc>
          <w:tcPr>
            <w:tcW w:w="4963" w:type="dxa"/>
            <w:gridSpan w:val="3"/>
            <w:tcBorders>
              <w:top w:val="nil"/>
              <w:left w:val="single" w:sz="6" w:space="0" w:color="auto"/>
              <w:bottom w:val="single" w:sz="6" w:space="0" w:color="auto"/>
            </w:tcBorders>
            <w:shd w:val="clear" w:color="auto" w:fill="C0C0C0"/>
            <w:vAlign w:val="center"/>
          </w:tcPr>
          <w:p w:rsidR="000B0C6F" w:rsidRPr="00416785" w:rsidRDefault="000B0C6F" w:rsidP="00D82F07">
            <w:pPr>
              <w:pStyle w:val="Header"/>
              <w:tabs>
                <w:tab w:val="left" w:pos="792"/>
              </w:tabs>
              <w:rPr>
                <w:rFonts w:ascii="Arial Narrow" w:hAnsi="Arial Narrow" w:cs="Arial"/>
                <w:b/>
                <w:sz w:val="20"/>
                <w:szCs w:val="22"/>
              </w:rPr>
            </w:pPr>
            <w:r w:rsidRPr="00416785">
              <w:rPr>
                <w:rFonts w:ascii="Arial Narrow" w:hAnsi="Arial Narrow" w:cs="Arial"/>
                <w:b/>
                <w:sz w:val="20"/>
                <w:szCs w:val="22"/>
              </w:rPr>
              <w:t>STAFFING CODE/S</w:t>
            </w:r>
          </w:p>
        </w:tc>
        <w:tc>
          <w:tcPr>
            <w:tcW w:w="2145" w:type="dxa"/>
            <w:gridSpan w:val="2"/>
            <w:tcBorders>
              <w:top w:val="nil"/>
              <w:bottom w:val="single" w:sz="6" w:space="0" w:color="auto"/>
            </w:tcBorders>
            <w:shd w:val="clear" w:color="auto" w:fill="C0C0C0"/>
            <w:vAlign w:val="center"/>
          </w:tcPr>
          <w:p w:rsidR="000B0C6F" w:rsidRPr="00416785" w:rsidRDefault="000B0C6F" w:rsidP="00D82F07">
            <w:pPr>
              <w:pStyle w:val="Header"/>
              <w:tabs>
                <w:tab w:val="left" w:pos="792"/>
              </w:tabs>
              <w:jc w:val="center"/>
              <w:rPr>
                <w:rFonts w:ascii="Arial Narrow" w:hAnsi="Arial Narrow" w:cs="Arial"/>
                <w:b/>
                <w:sz w:val="20"/>
                <w:szCs w:val="22"/>
              </w:rPr>
            </w:pPr>
            <w:r w:rsidRPr="00416785">
              <w:rPr>
                <w:rFonts w:ascii="Arial Narrow" w:hAnsi="Arial Narrow" w:cs="Arial"/>
                <w:b/>
                <w:sz w:val="20"/>
                <w:szCs w:val="22"/>
              </w:rPr>
              <w:t>OR:</w:t>
            </w:r>
          </w:p>
        </w:tc>
      </w:tr>
      <w:tr w:rsidR="000B0C6F" w:rsidRPr="00416785" w:rsidTr="004B63ED">
        <w:trPr>
          <w:trHeight w:val="360"/>
        </w:trPr>
        <w:tc>
          <w:tcPr>
            <w:tcW w:w="2673" w:type="dxa"/>
            <w:vMerge w:val="restart"/>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VBS</w:t>
            </w:r>
            <w:r w:rsidRPr="00416785">
              <w:rPr>
                <w:rFonts w:ascii="Arial Narrow" w:hAnsi="Arial Narrow" w:cs="Arial"/>
                <w:sz w:val="20"/>
                <w:szCs w:val="22"/>
              </w:rPr>
              <w:t xml:space="preserve">) </w:t>
            </w:r>
            <w:r w:rsidRPr="00416785">
              <w:rPr>
                <w:rFonts w:ascii="Arial Narrow" w:hAnsi="Arial Narrow" w:cs="Arial"/>
                <w:sz w:val="20"/>
                <w:szCs w:val="22"/>
              </w:rPr>
              <w:tab/>
              <w:t>Business Services</w:t>
            </w:r>
          </w:p>
        </w:tc>
        <w:tc>
          <w:tcPr>
            <w:tcW w:w="599" w:type="dxa"/>
            <w:tcBorders>
              <w:top w:val="single" w:sz="6" w:space="0" w:color="auto"/>
              <w:left w:val="single" w:sz="6" w:space="0" w:color="auto"/>
              <w:bottom w:val="nil"/>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 xml:space="preserve">BST </w:t>
            </w:r>
          </w:p>
        </w:tc>
        <w:tc>
          <w:tcPr>
            <w:tcW w:w="4364" w:type="dxa"/>
            <w:gridSpan w:val="2"/>
            <w:tcBorders>
              <w:top w:val="single" w:sz="6" w:space="0" w:color="auto"/>
              <w:bottom w:val="nil"/>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Business Studies</w:t>
            </w:r>
          </w:p>
        </w:tc>
        <w:tc>
          <w:tcPr>
            <w:tcW w:w="2145" w:type="dxa"/>
            <w:gridSpan w:val="2"/>
            <w:vMerge w:val="restart"/>
            <w:tcBorders>
              <w:top w:val="single" w:sz="6" w:space="0" w:color="auto"/>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r w:rsidRPr="00416785">
              <w:rPr>
                <w:rFonts w:ascii="Arial Narrow" w:hAnsi="Arial Narrow" w:cs="Arial"/>
                <w:sz w:val="20"/>
                <w:szCs w:val="22"/>
              </w:rPr>
              <w:t xml:space="preserve">Certificate II </w:t>
            </w:r>
            <w:r w:rsidR="004D5108">
              <w:rPr>
                <w:rFonts w:ascii="Arial Narrow" w:hAnsi="Arial Narrow" w:cs="Arial"/>
                <w:sz w:val="20"/>
                <w:szCs w:val="22"/>
              </w:rPr>
              <w:t xml:space="preserve">or higher Business </w:t>
            </w:r>
            <w:r w:rsidR="007A7340">
              <w:rPr>
                <w:rFonts w:ascii="Arial Narrow" w:hAnsi="Arial Narrow" w:cs="Arial"/>
                <w:sz w:val="20"/>
                <w:szCs w:val="22"/>
              </w:rPr>
              <w:t xml:space="preserve">Administration </w:t>
            </w:r>
            <w:r w:rsidR="004D5108">
              <w:rPr>
                <w:rFonts w:ascii="Arial Narrow" w:hAnsi="Arial Narrow" w:cs="Arial"/>
                <w:sz w:val="20"/>
                <w:szCs w:val="22"/>
              </w:rPr>
              <w:t>qualification</w:t>
            </w:r>
          </w:p>
        </w:tc>
      </w:tr>
      <w:tr w:rsidR="000B0C6F" w:rsidRPr="00416785" w:rsidTr="004B63ED">
        <w:trPr>
          <w:trHeight w:val="360"/>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599" w:type="dxa"/>
            <w:tcBorders>
              <w:top w:val="nil"/>
              <w:left w:val="single" w:sz="6" w:space="0" w:color="auto"/>
              <w:bottom w:val="nil"/>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ECO</w:t>
            </w:r>
          </w:p>
        </w:tc>
        <w:tc>
          <w:tcPr>
            <w:tcW w:w="4364" w:type="dxa"/>
            <w:gridSpan w:val="2"/>
            <w:tcBorders>
              <w:top w:val="nil"/>
              <w:bottom w:val="nil"/>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Economics</w:t>
            </w:r>
          </w:p>
        </w:tc>
        <w:tc>
          <w:tcPr>
            <w:tcW w:w="2145" w:type="dxa"/>
            <w:gridSpan w:val="2"/>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400"/>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599" w:type="dxa"/>
            <w:tcBorders>
              <w:top w:val="nil"/>
              <w:left w:val="single" w:sz="6" w:space="0" w:color="auto"/>
              <w:bottom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COM</w:t>
            </w:r>
          </w:p>
        </w:tc>
        <w:tc>
          <w:tcPr>
            <w:tcW w:w="4364" w:type="dxa"/>
            <w:gridSpan w:val="2"/>
            <w:tcBorders>
              <w:top w:val="nil"/>
              <w:bottom w:val="single" w:sz="6" w:space="0" w:color="auto"/>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Commerce</w:t>
            </w:r>
          </w:p>
        </w:tc>
        <w:tc>
          <w:tcPr>
            <w:tcW w:w="2145" w:type="dxa"/>
            <w:gridSpan w:val="2"/>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548"/>
        </w:trPr>
        <w:tc>
          <w:tcPr>
            <w:tcW w:w="2673" w:type="dxa"/>
            <w:vMerge w:val="restart"/>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VCG</w:t>
            </w:r>
            <w:r w:rsidRPr="00416785">
              <w:rPr>
                <w:rFonts w:ascii="Arial Narrow" w:hAnsi="Arial Narrow" w:cs="Arial"/>
                <w:sz w:val="20"/>
                <w:szCs w:val="22"/>
              </w:rPr>
              <w:t xml:space="preserve">) </w:t>
            </w:r>
            <w:r w:rsidRPr="00416785">
              <w:rPr>
                <w:rFonts w:ascii="Arial Narrow" w:hAnsi="Arial Narrow" w:cs="Arial"/>
                <w:sz w:val="20"/>
                <w:szCs w:val="22"/>
              </w:rPr>
              <w:tab/>
              <w:t>Construction</w:t>
            </w:r>
          </w:p>
        </w:tc>
        <w:tc>
          <w:tcPr>
            <w:tcW w:w="599" w:type="dxa"/>
            <w:tcBorders>
              <w:top w:val="single" w:sz="6" w:space="0" w:color="auto"/>
              <w:left w:val="single" w:sz="6" w:space="0" w:color="auto"/>
            </w:tcBorders>
            <w:vAlign w:val="center"/>
          </w:tcPr>
          <w:p w:rsidR="000B0C6F" w:rsidRPr="00416785" w:rsidRDefault="000B0C6F" w:rsidP="00313C47">
            <w:pPr>
              <w:pStyle w:val="Header"/>
              <w:tabs>
                <w:tab w:val="left" w:pos="612"/>
              </w:tabs>
              <w:spacing w:before="40"/>
              <w:ind w:left="720"/>
              <w:rPr>
                <w:rFonts w:ascii="Arial Narrow" w:hAnsi="Arial Narrow" w:cs="Arial"/>
                <w:sz w:val="20"/>
                <w:szCs w:val="22"/>
              </w:rPr>
            </w:pPr>
          </w:p>
        </w:tc>
        <w:tc>
          <w:tcPr>
            <w:tcW w:w="4364" w:type="dxa"/>
            <w:gridSpan w:val="2"/>
            <w:tcBorders>
              <w:top w:val="single" w:sz="6" w:space="0" w:color="auto"/>
              <w:right w:val="single" w:sz="6" w:space="0" w:color="auto"/>
            </w:tcBorders>
            <w:vAlign w:val="center"/>
          </w:tcPr>
          <w:p w:rsidR="00AE40F0" w:rsidRDefault="00AE40F0" w:rsidP="00313C47">
            <w:pPr>
              <w:pStyle w:val="Header"/>
              <w:spacing w:before="40"/>
              <w:rPr>
                <w:rFonts w:ascii="Arial Narrow" w:hAnsi="Arial Narrow" w:cs="Arial"/>
                <w:sz w:val="20"/>
                <w:szCs w:val="22"/>
              </w:rPr>
            </w:pPr>
            <w:r>
              <w:rPr>
                <w:rFonts w:ascii="Arial Narrow" w:hAnsi="Arial Narrow" w:cs="Arial"/>
                <w:sz w:val="20"/>
                <w:szCs w:val="22"/>
              </w:rPr>
              <w:t>Accreditation to deliver Industrial Technology – Building and Construction (ITB) or Timber (ITW) or Metals (ITM)</w:t>
            </w:r>
          </w:p>
          <w:p w:rsidR="00AE40F0" w:rsidRPr="00AE40F0" w:rsidRDefault="00AE40F0" w:rsidP="00313C47">
            <w:pPr>
              <w:pStyle w:val="Header"/>
              <w:tabs>
                <w:tab w:val="left" w:pos="612"/>
              </w:tabs>
              <w:spacing w:before="40"/>
              <w:rPr>
                <w:rFonts w:ascii="Arial Narrow" w:hAnsi="Arial Narrow" w:cs="Arial"/>
                <w:b/>
                <w:sz w:val="20"/>
                <w:szCs w:val="22"/>
              </w:rPr>
            </w:pPr>
            <w:r>
              <w:rPr>
                <w:rFonts w:ascii="Arial Narrow" w:hAnsi="Arial Narrow" w:cs="Arial"/>
                <w:b/>
                <w:sz w:val="20"/>
                <w:szCs w:val="22"/>
              </w:rPr>
              <w:t>p</w:t>
            </w:r>
            <w:r w:rsidRPr="00AE40F0">
              <w:rPr>
                <w:rFonts w:ascii="Arial Narrow" w:hAnsi="Arial Narrow" w:cs="Arial"/>
                <w:b/>
                <w:sz w:val="20"/>
                <w:szCs w:val="22"/>
              </w:rPr>
              <w:t>lus</w:t>
            </w:r>
            <w:r>
              <w:rPr>
                <w:rFonts w:ascii="Arial Narrow" w:hAnsi="Arial Narrow" w:cs="Arial"/>
                <w:b/>
                <w:sz w:val="20"/>
                <w:szCs w:val="22"/>
              </w:rPr>
              <w:t>:</w:t>
            </w:r>
          </w:p>
          <w:p w:rsidR="001A1793" w:rsidRDefault="00AE40F0" w:rsidP="00313C47">
            <w:pPr>
              <w:pStyle w:val="Header"/>
              <w:tabs>
                <w:tab w:val="left" w:pos="612"/>
              </w:tabs>
              <w:spacing w:before="40"/>
              <w:rPr>
                <w:rFonts w:ascii="Arial Narrow" w:hAnsi="Arial Narrow"/>
                <w:sz w:val="20"/>
                <w:szCs w:val="20"/>
              </w:rPr>
            </w:pPr>
            <w:r w:rsidRPr="00AE40F0">
              <w:rPr>
                <w:rFonts w:ascii="Arial Narrow" w:hAnsi="Arial Narrow"/>
                <w:sz w:val="20"/>
                <w:szCs w:val="20"/>
              </w:rPr>
              <w:t xml:space="preserve">A degree with a major in industrial design, industrial technology or </w:t>
            </w:r>
            <w:proofErr w:type="spellStart"/>
            <w:r w:rsidRPr="00AE40F0">
              <w:rPr>
                <w:rFonts w:ascii="Arial Narrow" w:hAnsi="Arial Narrow"/>
                <w:sz w:val="20"/>
                <w:szCs w:val="20"/>
              </w:rPr>
              <w:t>technics</w:t>
            </w:r>
            <w:proofErr w:type="spellEnd"/>
            <w:r w:rsidRPr="00AE40F0">
              <w:rPr>
                <w:rFonts w:ascii="Arial Narrow" w:hAnsi="Arial Narrow"/>
                <w:sz w:val="20"/>
                <w:szCs w:val="20"/>
              </w:rPr>
              <w:t xml:space="preserve"> areas or engineering (3 years of degree level study with at least 4 units at level 2 or above) including studies in areas such as wood, metals, technical drawing and engineering studies </w:t>
            </w:r>
          </w:p>
          <w:p w:rsidR="00AE40F0" w:rsidRPr="00AE40F0" w:rsidRDefault="00AE40F0" w:rsidP="00313C47">
            <w:pPr>
              <w:pStyle w:val="Header"/>
              <w:tabs>
                <w:tab w:val="left" w:pos="612"/>
              </w:tabs>
              <w:spacing w:before="40"/>
              <w:rPr>
                <w:rFonts w:ascii="Arial Narrow" w:hAnsi="Arial Narrow" w:cs="Arial"/>
                <w:b/>
                <w:sz w:val="20"/>
                <w:szCs w:val="20"/>
              </w:rPr>
            </w:pPr>
            <w:r w:rsidRPr="00AE40F0">
              <w:rPr>
                <w:rFonts w:ascii="Arial Narrow" w:hAnsi="Arial Narrow"/>
                <w:b/>
                <w:sz w:val="20"/>
                <w:szCs w:val="20"/>
              </w:rPr>
              <w:t>OR</w:t>
            </w:r>
          </w:p>
          <w:p w:rsidR="00AC2536" w:rsidRDefault="00AC2536" w:rsidP="00313C47">
            <w:pPr>
              <w:pStyle w:val="Header"/>
              <w:tabs>
                <w:tab w:val="left" w:pos="612"/>
              </w:tabs>
              <w:spacing w:before="40"/>
              <w:rPr>
                <w:rFonts w:ascii="Arial Narrow" w:hAnsi="Arial Narrow" w:cs="Arial"/>
                <w:sz w:val="20"/>
                <w:szCs w:val="22"/>
              </w:rPr>
            </w:pPr>
            <w:r>
              <w:rPr>
                <w:rFonts w:ascii="Arial Narrow" w:hAnsi="Arial Narrow" w:cs="Arial"/>
                <w:sz w:val="20"/>
                <w:szCs w:val="22"/>
              </w:rPr>
              <w:t xml:space="preserve">D&amp;T degree </w:t>
            </w:r>
            <w:r w:rsidR="00AE40F0" w:rsidRPr="00AE40F0">
              <w:rPr>
                <w:rFonts w:ascii="Arial Narrow" w:hAnsi="Arial Narrow" w:cs="Arial"/>
                <w:b/>
                <w:sz w:val="20"/>
                <w:szCs w:val="22"/>
              </w:rPr>
              <w:t>plus</w:t>
            </w:r>
            <w:r>
              <w:rPr>
                <w:rFonts w:ascii="Arial Narrow" w:hAnsi="Arial Narrow" w:cs="Arial"/>
                <w:sz w:val="20"/>
                <w:szCs w:val="22"/>
              </w:rPr>
              <w:t xml:space="preserve"> 2 years experience</w:t>
            </w:r>
            <w:r w:rsidR="001A1793">
              <w:rPr>
                <w:rFonts w:ascii="Arial Narrow" w:hAnsi="Arial Narrow" w:cs="Arial"/>
                <w:sz w:val="20"/>
                <w:szCs w:val="22"/>
              </w:rPr>
              <w:t xml:space="preserve"> in teaching Stage 6 Industrial Technology</w:t>
            </w:r>
          </w:p>
          <w:p w:rsidR="00AE40F0" w:rsidRPr="00AE40F0" w:rsidRDefault="00AE40F0" w:rsidP="00313C47">
            <w:pPr>
              <w:pStyle w:val="Default"/>
              <w:rPr>
                <w:rFonts w:ascii="Arial Narrow" w:hAnsi="Arial Narrow"/>
                <w:b/>
                <w:bCs/>
                <w:sz w:val="20"/>
                <w:szCs w:val="20"/>
              </w:rPr>
            </w:pPr>
            <w:r w:rsidRPr="00AE40F0">
              <w:rPr>
                <w:rFonts w:ascii="Arial Narrow" w:hAnsi="Arial Narrow"/>
                <w:b/>
                <w:bCs/>
                <w:sz w:val="20"/>
                <w:szCs w:val="20"/>
              </w:rPr>
              <w:t>Applicants applying via this pathway will be required to provide:</w:t>
            </w:r>
          </w:p>
          <w:p w:rsidR="00AE40F0" w:rsidRPr="00AE40F0" w:rsidRDefault="00AE40F0" w:rsidP="00313C47">
            <w:pPr>
              <w:pStyle w:val="Default"/>
              <w:numPr>
                <w:ilvl w:val="0"/>
                <w:numId w:val="50"/>
              </w:numPr>
              <w:rPr>
                <w:rFonts w:ascii="Arial Narrow" w:hAnsi="Arial Narrow"/>
                <w:b/>
                <w:bCs/>
                <w:sz w:val="20"/>
                <w:szCs w:val="20"/>
              </w:rPr>
            </w:pPr>
            <w:r w:rsidRPr="00AE40F0">
              <w:rPr>
                <w:rFonts w:ascii="Arial Narrow" w:hAnsi="Arial Narrow"/>
                <w:bCs/>
                <w:sz w:val="20"/>
                <w:szCs w:val="20"/>
              </w:rPr>
              <w:t>A letter from Head Teacher, countersigned by Principal verifying 2 years teaching of Stage 6 Industrial Technology (Timber) has been completed</w:t>
            </w:r>
          </w:p>
          <w:p w:rsidR="00AE40F0" w:rsidRPr="00AE40F0" w:rsidRDefault="00AE40F0" w:rsidP="00313C47">
            <w:pPr>
              <w:pStyle w:val="Default"/>
              <w:numPr>
                <w:ilvl w:val="0"/>
                <w:numId w:val="50"/>
              </w:numPr>
              <w:rPr>
                <w:rFonts w:ascii="Arial Narrow" w:hAnsi="Arial Narrow"/>
                <w:b/>
                <w:bCs/>
                <w:sz w:val="20"/>
                <w:szCs w:val="20"/>
              </w:rPr>
            </w:pPr>
            <w:r w:rsidRPr="00AE40F0">
              <w:rPr>
                <w:rFonts w:ascii="Arial Narrow" w:hAnsi="Arial Narrow"/>
                <w:bCs/>
                <w:sz w:val="20"/>
                <w:szCs w:val="20"/>
              </w:rPr>
              <w:t>Photographic evidence of major projects that the teacher has supervised for Stage 6 Industrial Technology (Timber), verified by the Principal</w:t>
            </w:r>
          </w:p>
          <w:p w:rsidR="00AE40F0" w:rsidRPr="00AE40F0" w:rsidRDefault="00AE40F0" w:rsidP="00313C47">
            <w:pPr>
              <w:pStyle w:val="Header"/>
              <w:tabs>
                <w:tab w:val="left" w:pos="612"/>
              </w:tabs>
              <w:spacing w:before="40"/>
              <w:rPr>
                <w:rFonts w:ascii="Arial Narrow" w:hAnsi="Arial Narrow" w:cs="Arial"/>
                <w:b/>
                <w:sz w:val="20"/>
                <w:szCs w:val="22"/>
              </w:rPr>
            </w:pPr>
            <w:r w:rsidRPr="00AE40F0">
              <w:rPr>
                <w:rFonts w:ascii="Arial Narrow" w:hAnsi="Arial Narrow" w:cs="Arial"/>
                <w:b/>
                <w:sz w:val="20"/>
                <w:szCs w:val="22"/>
              </w:rPr>
              <w:t>OR</w:t>
            </w:r>
          </w:p>
          <w:p w:rsidR="001A1793" w:rsidRPr="00416785" w:rsidRDefault="001A1793" w:rsidP="00313C47">
            <w:pPr>
              <w:pStyle w:val="Header"/>
              <w:tabs>
                <w:tab w:val="left" w:pos="612"/>
              </w:tabs>
              <w:spacing w:before="40"/>
              <w:rPr>
                <w:rFonts w:ascii="Arial Narrow" w:hAnsi="Arial Narrow" w:cs="Arial"/>
                <w:sz w:val="20"/>
                <w:szCs w:val="22"/>
              </w:rPr>
            </w:pPr>
            <w:r>
              <w:rPr>
                <w:rFonts w:ascii="Arial Narrow" w:hAnsi="Arial Narrow" w:cs="Arial"/>
                <w:sz w:val="20"/>
                <w:szCs w:val="22"/>
              </w:rPr>
              <w:t>Relevant AQF qualifications</w:t>
            </w:r>
          </w:p>
        </w:tc>
        <w:tc>
          <w:tcPr>
            <w:tcW w:w="2145" w:type="dxa"/>
            <w:gridSpan w:val="2"/>
            <w:vMerge w:val="restart"/>
            <w:tcBorders>
              <w:top w:val="single" w:sz="6" w:space="0" w:color="auto"/>
              <w:left w:val="single" w:sz="6" w:space="0" w:color="auto"/>
              <w:bottom w:val="single" w:sz="6" w:space="0" w:color="auto"/>
            </w:tcBorders>
            <w:vAlign w:val="center"/>
          </w:tcPr>
          <w:p w:rsidR="004B63ED" w:rsidRPr="00416785" w:rsidRDefault="004B63ED" w:rsidP="00313C47">
            <w:pPr>
              <w:pStyle w:val="Header"/>
              <w:spacing w:before="40"/>
              <w:jc w:val="center"/>
              <w:rPr>
                <w:rFonts w:ascii="Arial Narrow" w:hAnsi="Arial Narrow" w:cs="Arial"/>
                <w:sz w:val="20"/>
                <w:szCs w:val="22"/>
              </w:rPr>
            </w:pPr>
            <w:r w:rsidRPr="00416785">
              <w:rPr>
                <w:rFonts w:ascii="Arial Narrow" w:hAnsi="Arial Narrow" w:cs="Arial"/>
                <w:sz w:val="20"/>
                <w:szCs w:val="22"/>
              </w:rPr>
              <w:t>C</w:t>
            </w:r>
            <w:r>
              <w:rPr>
                <w:rFonts w:ascii="Arial Narrow" w:hAnsi="Arial Narrow" w:cs="Arial"/>
                <w:sz w:val="20"/>
                <w:szCs w:val="22"/>
              </w:rPr>
              <w:t>ertificate II</w:t>
            </w:r>
            <w:r w:rsidRPr="00416785">
              <w:rPr>
                <w:rFonts w:ascii="Arial Narrow" w:hAnsi="Arial Narrow" w:cs="Arial"/>
                <w:sz w:val="20"/>
                <w:szCs w:val="22"/>
              </w:rPr>
              <w:t xml:space="preserve"> in Construction Pathways</w:t>
            </w:r>
          </w:p>
          <w:p w:rsidR="004B63ED" w:rsidRPr="00416785" w:rsidRDefault="004B63ED" w:rsidP="00313C47">
            <w:pPr>
              <w:pStyle w:val="Header"/>
              <w:spacing w:before="40"/>
              <w:jc w:val="center"/>
              <w:rPr>
                <w:rFonts w:ascii="Arial Narrow" w:hAnsi="Arial Narrow" w:cs="Arial"/>
                <w:sz w:val="20"/>
                <w:szCs w:val="22"/>
              </w:rPr>
            </w:pPr>
            <w:r w:rsidRPr="00416785">
              <w:rPr>
                <w:rFonts w:ascii="Arial Narrow" w:hAnsi="Arial Narrow" w:cs="Arial"/>
                <w:sz w:val="20"/>
                <w:szCs w:val="22"/>
              </w:rPr>
              <w:t>or</w:t>
            </w:r>
          </w:p>
          <w:p w:rsidR="000B0C6F" w:rsidRPr="001A1793" w:rsidRDefault="004B63ED" w:rsidP="00313C47">
            <w:pPr>
              <w:pStyle w:val="Header"/>
              <w:spacing w:before="40"/>
              <w:jc w:val="center"/>
              <w:rPr>
                <w:rFonts w:ascii="Arial Narrow" w:hAnsi="Arial Narrow" w:cs="Arial"/>
                <w:sz w:val="20"/>
                <w:szCs w:val="22"/>
              </w:rPr>
            </w:pPr>
            <w:r w:rsidRPr="00416785">
              <w:rPr>
                <w:rFonts w:ascii="Arial Narrow" w:hAnsi="Arial Narrow" w:cs="Arial"/>
                <w:sz w:val="20"/>
                <w:szCs w:val="22"/>
              </w:rPr>
              <w:t>Certificate II in Construction</w:t>
            </w:r>
          </w:p>
        </w:tc>
      </w:tr>
      <w:tr w:rsidR="000B0C6F" w:rsidRPr="00416785" w:rsidTr="004B63ED">
        <w:trPr>
          <w:trHeight w:val="546"/>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599" w:type="dxa"/>
            <w:tcBorders>
              <w:left w:val="single" w:sz="6" w:space="0" w:color="auto"/>
            </w:tcBorders>
            <w:vAlign w:val="center"/>
          </w:tcPr>
          <w:p w:rsidR="000B0C6F" w:rsidRPr="00416785" w:rsidRDefault="000B0C6F" w:rsidP="00313C47">
            <w:pPr>
              <w:pStyle w:val="Header"/>
              <w:tabs>
                <w:tab w:val="clear" w:pos="4153"/>
                <w:tab w:val="left" w:pos="612"/>
                <w:tab w:val="center" w:pos="3537"/>
              </w:tabs>
              <w:spacing w:before="40"/>
              <w:rPr>
                <w:rFonts w:ascii="Arial Narrow" w:hAnsi="Arial Narrow" w:cs="Arial"/>
                <w:sz w:val="20"/>
                <w:szCs w:val="22"/>
              </w:rPr>
            </w:pPr>
          </w:p>
        </w:tc>
        <w:tc>
          <w:tcPr>
            <w:tcW w:w="4364" w:type="dxa"/>
            <w:gridSpan w:val="2"/>
            <w:tcBorders>
              <w:right w:val="single" w:sz="6" w:space="0" w:color="auto"/>
            </w:tcBorders>
            <w:vAlign w:val="center"/>
          </w:tcPr>
          <w:p w:rsidR="000B0C6F" w:rsidRPr="00416785" w:rsidRDefault="000B0C6F" w:rsidP="00313C47">
            <w:pPr>
              <w:pStyle w:val="Header"/>
              <w:spacing w:before="40"/>
              <w:rPr>
                <w:rFonts w:ascii="Arial Narrow" w:hAnsi="Arial Narrow" w:cs="Arial"/>
                <w:sz w:val="20"/>
                <w:szCs w:val="22"/>
              </w:rPr>
            </w:pPr>
          </w:p>
        </w:tc>
        <w:tc>
          <w:tcPr>
            <w:tcW w:w="2145" w:type="dxa"/>
            <w:gridSpan w:val="2"/>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313C47">
        <w:trPr>
          <w:trHeight w:val="65"/>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4963" w:type="dxa"/>
            <w:gridSpan w:val="3"/>
            <w:tcBorders>
              <w:left w:val="single" w:sz="6" w:space="0" w:color="auto"/>
              <w:bottom w:val="single" w:sz="6" w:space="0" w:color="auto"/>
              <w:right w:val="single" w:sz="6" w:space="0" w:color="auto"/>
            </w:tcBorders>
            <w:vAlign w:val="center"/>
          </w:tcPr>
          <w:p w:rsidR="000B0C6F" w:rsidRPr="00416785" w:rsidRDefault="000B0C6F" w:rsidP="00313C47">
            <w:pPr>
              <w:pStyle w:val="Header"/>
              <w:tabs>
                <w:tab w:val="clear" w:pos="4153"/>
                <w:tab w:val="left" w:pos="612"/>
                <w:tab w:val="center" w:pos="3537"/>
              </w:tabs>
              <w:spacing w:before="40"/>
              <w:rPr>
                <w:rFonts w:ascii="Arial Narrow" w:hAnsi="Arial Narrow" w:cs="Arial"/>
                <w:sz w:val="20"/>
                <w:szCs w:val="22"/>
              </w:rPr>
            </w:pPr>
          </w:p>
        </w:tc>
        <w:tc>
          <w:tcPr>
            <w:tcW w:w="2145" w:type="dxa"/>
            <w:gridSpan w:val="2"/>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454"/>
        </w:trPr>
        <w:tc>
          <w:tcPr>
            <w:tcW w:w="2673" w:type="dxa"/>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 xml:space="preserve">VNG)       </w:t>
            </w:r>
            <w:r w:rsidRPr="00416785">
              <w:rPr>
                <w:rFonts w:ascii="Arial Narrow" w:hAnsi="Arial Narrow" w:cs="Arial"/>
                <w:sz w:val="20"/>
                <w:szCs w:val="22"/>
              </w:rPr>
              <w:t>Entertainment General</w:t>
            </w:r>
            <w:r w:rsidRPr="00416785">
              <w:rPr>
                <w:rFonts w:ascii="Arial Narrow" w:hAnsi="Arial Narrow" w:cs="Arial"/>
                <w:sz w:val="20"/>
                <w:szCs w:val="22"/>
              </w:rPr>
              <w:tab/>
              <w:t>Entertainment</w:t>
            </w:r>
          </w:p>
        </w:tc>
        <w:tc>
          <w:tcPr>
            <w:tcW w:w="7108" w:type="dxa"/>
            <w:gridSpan w:val="5"/>
            <w:tcBorders>
              <w:top w:val="single" w:sz="6" w:space="0" w:color="auto"/>
              <w:left w:val="single" w:sz="6" w:space="0" w:color="auto"/>
              <w:bottom w:val="single" w:sz="6" w:space="0" w:color="auto"/>
            </w:tcBorders>
            <w:vAlign w:val="center"/>
          </w:tcPr>
          <w:p w:rsidR="000B0C6F" w:rsidRPr="00416785" w:rsidRDefault="000B0C6F" w:rsidP="00313C47">
            <w:pPr>
              <w:pStyle w:val="Header"/>
              <w:spacing w:before="40"/>
              <w:rPr>
                <w:rFonts w:ascii="Arial Narrow" w:hAnsi="Arial Narrow" w:cs="Arial"/>
                <w:sz w:val="20"/>
                <w:szCs w:val="22"/>
              </w:rPr>
            </w:pPr>
            <w:r w:rsidRPr="00416785">
              <w:rPr>
                <w:rFonts w:ascii="Arial Narrow" w:hAnsi="Arial Narrow" w:cs="Arial"/>
                <w:i/>
                <w:sz w:val="20"/>
                <w:szCs w:val="22"/>
              </w:rPr>
              <w:t>By RPL ONLY (use Entertainment RPL form)</w:t>
            </w:r>
          </w:p>
        </w:tc>
      </w:tr>
      <w:tr w:rsidR="00513360" w:rsidRPr="00416785" w:rsidTr="00513360">
        <w:trPr>
          <w:trHeight w:val="454"/>
        </w:trPr>
        <w:tc>
          <w:tcPr>
            <w:tcW w:w="2673" w:type="dxa"/>
            <w:vMerge w:val="restart"/>
            <w:tcBorders>
              <w:top w:val="single" w:sz="6" w:space="0" w:color="auto"/>
              <w:right w:val="single" w:sz="6" w:space="0" w:color="auto"/>
            </w:tcBorders>
            <w:vAlign w:val="center"/>
          </w:tcPr>
          <w:p w:rsidR="00513360" w:rsidRPr="00416785" w:rsidRDefault="00513360"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VHO</w:t>
            </w:r>
            <w:r w:rsidRPr="00416785">
              <w:rPr>
                <w:rFonts w:ascii="Arial Narrow" w:hAnsi="Arial Narrow" w:cs="Arial"/>
                <w:sz w:val="20"/>
                <w:szCs w:val="22"/>
              </w:rPr>
              <w:t xml:space="preserve">) </w:t>
            </w:r>
            <w:r w:rsidRPr="00416785">
              <w:rPr>
                <w:rFonts w:ascii="Arial Narrow" w:hAnsi="Arial Narrow" w:cs="Arial"/>
                <w:sz w:val="20"/>
                <w:szCs w:val="22"/>
              </w:rPr>
              <w:tab/>
              <w:t>Hospitality (Commercial Cookery)</w:t>
            </w:r>
          </w:p>
          <w:p w:rsidR="00513360" w:rsidRPr="00416785" w:rsidRDefault="00513360"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VHF</w:t>
            </w:r>
            <w:r w:rsidRPr="00416785">
              <w:rPr>
                <w:rFonts w:ascii="Arial Narrow" w:hAnsi="Arial Narrow" w:cs="Arial"/>
                <w:sz w:val="20"/>
                <w:szCs w:val="22"/>
              </w:rPr>
              <w:t xml:space="preserve">) </w:t>
            </w:r>
            <w:r w:rsidRPr="00416785">
              <w:rPr>
                <w:rFonts w:ascii="Arial Narrow" w:hAnsi="Arial Narrow" w:cs="Arial"/>
                <w:sz w:val="20"/>
                <w:szCs w:val="22"/>
              </w:rPr>
              <w:tab/>
              <w:t xml:space="preserve">Hospitality </w:t>
            </w:r>
          </w:p>
          <w:p w:rsidR="00513360" w:rsidRPr="00416785" w:rsidRDefault="00513360"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 xml:space="preserve">                 (Food and Beverage)</w:t>
            </w:r>
          </w:p>
        </w:tc>
        <w:tc>
          <w:tcPr>
            <w:tcW w:w="5022" w:type="dxa"/>
            <w:gridSpan w:val="4"/>
            <w:tcBorders>
              <w:top w:val="single" w:sz="6" w:space="0" w:color="auto"/>
              <w:left w:val="single" w:sz="6" w:space="0" w:color="auto"/>
              <w:bottom w:val="nil"/>
              <w:right w:val="single" w:sz="4" w:space="0" w:color="auto"/>
            </w:tcBorders>
            <w:vAlign w:val="center"/>
          </w:tcPr>
          <w:p w:rsidR="00513360" w:rsidRPr="00416785" w:rsidRDefault="00A22A36" w:rsidP="00313C47">
            <w:pPr>
              <w:tabs>
                <w:tab w:val="left" w:pos="318"/>
              </w:tabs>
              <w:rPr>
                <w:rFonts w:ascii="Arial Narrow" w:eastAsia="Times New Roman" w:hAnsi="Arial Narrow" w:cs="Arial"/>
                <w:color w:val="000000"/>
                <w:sz w:val="20"/>
                <w:szCs w:val="22"/>
                <w:lang w:eastAsia="en-AU"/>
              </w:rPr>
            </w:pPr>
            <w:r>
              <w:rPr>
                <w:rFonts w:ascii="Arial Narrow" w:eastAsia="Times New Roman" w:hAnsi="Arial Narrow" w:cs="Arial"/>
                <w:color w:val="000000"/>
                <w:sz w:val="20"/>
                <w:szCs w:val="22"/>
                <w:lang w:eastAsia="en-AU"/>
              </w:rPr>
              <w:t>FTY</w:t>
            </w:r>
            <w:r w:rsidR="00513360">
              <w:rPr>
                <w:rFonts w:ascii="Arial Narrow" w:eastAsia="Times New Roman" w:hAnsi="Arial Narrow" w:cs="Arial"/>
                <w:color w:val="000000"/>
                <w:sz w:val="20"/>
                <w:szCs w:val="22"/>
                <w:lang w:eastAsia="en-AU"/>
              </w:rPr>
              <w:t xml:space="preserve"> </w:t>
            </w:r>
            <w:r>
              <w:rPr>
                <w:rFonts w:ascii="Arial Narrow" w:eastAsia="Times New Roman" w:hAnsi="Arial Narrow" w:cs="Arial"/>
                <w:color w:val="000000"/>
                <w:sz w:val="20"/>
                <w:szCs w:val="22"/>
                <w:lang w:eastAsia="en-AU"/>
              </w:rPr>
              <w:t xml:space="preserve">        </w:t>
            </w:r>
            <w:r w:rsidR="00513360">
              <w:rPr>
                <w:rFonts w:ascii="Arial Narrow" w:eastAsia="Times New Roman" w:hAnsi="Arial Narrow" w:cs="Arial"/>
                <w:color w:val="000000"/>
                <w:sz w:val="20"/>
                <w:szCs w:val="22"/>
                <w:lang w:eastAsia="en-AU"/>
              </w:rPr>
              <w:t>Food Technology</w:t>
            </w:r>
          </w:p>
        </w:tc>
        <w:tc>
          <w:tcPr>
            <w:tcW w:w="2086" w:type="dxa"/>
            <w:tcBorders>
              <w:top w:val="single" w:sz="6" w:space="0" w:color="auto"/>
              <w:left w:val="single" w:sz="4" w:space="0" w:color="auto"/>
              <w:bottom w:val="nil"/>
            </w:tcBorders>
            <w:vAlign w:val="center"/>
          </w:tcPr>
          <w:p w:rsidR="00513360" w:rsidRPr="00416785" w:rsidRDefault="00513360" w:rsidP="00313C47">
            <w:pPr>
              <w:pStyle w:val="Header"/>
              <w:spacing w:before="40"/>
              <w:jc w:val="center"/>
              <w:rPr>
                <w:rFonts w:ascii="Arial Narrow" w:hAnsi="Arial Narrow" w:cs="Arial"/>
                <w:sz w:val="20"/>
                <w:szCs w:val="22"/>
              </w:rPr>
            </w:pPr>
            <w:r>
              <w:rPr>
                <w:rFonts w:ascii="Arial Narrow" w:hAnsi="Arial Narrow" w:cs="Arial"/>
                <w:sz w:val="20"/>
                <w:szCs w:val="22"/>
              </w:rPr>
              <w:t>Certificate I</w:t>
            </w:r>
            <w:r w:rsidRPr="00416785">
              <w:rPr>
                <w:rFonts w:ascii="Arial Narrow" w:hAnsi="Arial Narrow" w:cs="Arial"/>
                <w:sz w:val="20"/>
                <w:szCs w:val="22"/>
              </w:rPr>
              <w:t xml:space="preserve"> or higher level qualification </w:t>
            </w:r>
            <w:r>
              <w:rPr>
                <w:rFonts w:ascii="Arial Narrow" w:hAnsi="Arial Narrow" w:cs="Arial"/>
                <w:sz w:val="20"/>
                <w:szCs w:val="22"/>
              </w:rPr>
              <w:t>aligned to hospitality or catering</w:t>
            </w:r>
          </w:p>
        </w:tc>
      </w:tr>
      <w:tr w:rsidR="00513360" w:rsidRPr="00416785" w:rsidTr="00513360">
        <w:trPr>
          <w:trHeight w:val="454"/>
        </w:trPr>
        <w:tc>
          <w:tcPr>
            <w:tcW w:w="2673" w:type="dxa"/>
            <w:vMerge/>
            <w:tcBorders>
              <w:bottom w:val="single" w:sz="6" w:space="0" w:color="auto"/>
              <w:right w:val="single" w:sz="6" w:space="0" w:color="auto"/>
            </w:tcBorders>
            <w:vAlign w:val="center"/>
          </w:tcPr>
          <w:p w:rsidR="00513360" w:rsidRPr="00416785" w:rsidRDefault="00513360"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tcBorders>
              <w:top w:val="nil"/>
              <w:left w:val="single" w:sz="6" w:space="0" w:color="auto"/>
              <w:bottom w:val="single" w:sz="6" w:space="0" w:color="auto"/>
              <w:right w:val="nil"/>
            </w:tcBorders>
            <w:vAlign w:val="center"/>
          </w:tcPr>
          <w:p w:rsidR="00513360" w:rsidRPr="00416785" w:rsidRDefault="00513360" w:rsidP="00313C47">
            <w:pPr>
              <w:pStyle w:val="Header"/>
              <w:tabs>
                <w:tab w:val="left" w:pos="612"/>
              </w:tabs>
              <w:spacing w:before="40"/>
              <w:rPr>
                <w:rFonts w:ascii="Arial Narrow" w:hAnsi="Arial Narrow" w:cs="Arial"/>
                <w:i/>
                <w:sz w:val="20"/>
                <w:szCs w:val="22"/>
              </w:rPr>
            </w:pPr>
          </w:p>
        </w:tc>
        <w:tc>
          <w:tcPr>
            <w:tcW w:w="4320" w:type="dxa"/>
            <w:gridSpan w:val="2"/>
            <w:tcBorders>
              <w:top w:val="nil"/>
              <w:left w:val="nil"/>
              <w:bottom w:val="single" w:sz="6" w:space="0" w:color="auto"/>
              <w:right w:val="single" w:sz="4" w:space="0" w:color="auto"/>
            </w:tcBorders>
            <w:vAlign w:val="center"/>
          </w:tcPr>
          <w:p w:rsidR="00513360" w:rsidRPr="00416785" w:rsidRDefault="00513360" w:rsidP="00313C47">
            <w:pPr>
              <w:pStyle w:val="Header"/>
              <w:tabs>
                <w:tab w:val="left" w:pos="612"/>
              </w:tabs>
              <w:spacing w:before="40"/>
              <w:rPr>
                <w:rFonts w:ascii="Arial Narrow" w:hAnsi="Arial Narrow" w:cs="Arial"/>
                <w:i/>
                <w:sz w:val="20"/>
                <w:szCs w:val="22"/>
              </w:rPr>
            </w:pPr>
          </w:p>
        </w:tc>
        <w:tc>
          <w:tcPr>
            <w:tcW w:w="2087" w:type="dxa"/>
            <w:tcBorders>
              <w:top w:val="nil"/>
              <w:left w:val="single" w:sz="4" w:space="0" w:color="auto"/>
              <w:bottom w:val="single" w:sz="6" w:space="0" w:color="auto"/>
              <w:right w:val="single" w:sz="6" w:space="0" w:color="auto"/>
            </w:tcBorders>
            <w:vAlign w:val="center"/>
          </w:tcPr>
          <w:p w:rsidR="00513360" w:rsidRPr="00416785" w:rsidRDefault="00513360" w:rsidP="00313C47">
            <w:pPr>
              <w:pStyle w:val="Header"/>
              <w:tabs>
                <w:tab w:val="left" w:pos="612"/>
              </w:tabs>
              <w:spacing w:before="40"/>
              <w:rPr>
                <w:rFonts w:ascii="Arial Narrow" w:hAnsi="Arial Narrow" w:cs="Arial"/>
                <w:i/>
                <w:sz w:val="20"/>
                <w:szCs w:val="22"/>
              </w:rPr>
            </w:pPr>
          </w:p>
        </w:tc>
      </w:tr>
      <w:tr w:rsidR="000B0C6F" w:rsidRPr="00416785" w:rsidTr="004B63ED">
        <w:trPr>
          <w:trHeight w:val="348"/>
        </w:trPr>
        <w:tc>
          <w:tcPr>
            <w:tcW w:w="2673" w:type="dxa"/>
            <w:vMerge w:val="restart"/>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VIF</w:t>
            </w:r>
            <w:r w:rsidRPr="00416785">
              <w:rPr>
                <w:rFonts w:ascii="Arial Narrow" w:hAnsi="Arial Narrow" w:cs="Arial"/>
                <w:sz w:val="20"/>
                <w:szCs w:val="22"/>
              </w:rPr>
              <w:t xml:space="preserve">) </w:t>
            </w:r>
            <w:r w:rsidRPr="00416785">
              <w:rPr>
                <w:rFonts w:ascii="Arial Narrow" w:hAnsi="Arial Narrow" w:cs="Arial"/>
                <w:sz w:val="20"/>
                <w:szCs w:val="22"/>
              </w:rPr>
              <w:tab/>
              <w:t>Information Technology</w:t>
            </w:r>
          </w:p>
        </w:tc>
        <w:tc>
          <w:tcPr>
            <w:tcW w:w="701" w:type="dxa"/>
            <w:gridSpan w:val="2"/>
            <w:tcBorders>
              <w:top w:val="single" w:sz="6" w:space="0" w:color="auto"/>
              <w:left w:val="single" w:sz="6" w:space="0" w:color="auto"/>
              <w:bottom w:val="nil"/>
            </w:tcBorders>
            <w:vAlign w:val="center"/>
          </w:tcPr>
          <w:p w:rsidR="000B0C6F" w:rsidRPr="00416785" w:rsidRDefault="000B0C6F" w:rsidP="00313C47">
            <w:pPr>
              <w:pStyle w:val="Header"/>
              <w:tabs>
                <w:tab w:val="clear" w:pos="4153"/>
                <w:tab w:val="left" w:pos="601"/>
                <w:tab w:val="center" w:pos="3537"/>
              </w:tabs>
              <w:spacing w:before="40"/>
              <w:ind w:left="601" w:hanging="601"/>
              <w:rPr>
                <w:rFonts w:ascii="Arial Narrow" w:hAnsi="Arial Narrow" w:cs="Arial"/>
                <w:sz w:val="20"/>
                <w:szCs w:val="22"/>
              </w:rPr>
            </w:pPr>
            <w:r w:rsidRPr="00416785">
              <w:rPr>
                <w:rFonts w:ascii="Arial Narrow" w:hAnsi="Arial Narrow" w:cs="Arial"/>
                <w:sz w:val="20"/>
                <w:szCs w:val="22"/>
              </w:rPr>
              <w:t>IPT</w:t>
            </w:r>
          </w:p>
        </w:tc>
        <w:tc>
          <w:tcPr>
            <w:tcW w:w="4321" w:type="dxa"/>
            <w:gridSpan w:val="2"/>
            <w:tcBorders>
              <w:top w:val="single" w:sz="6" w:space="0" w:color="auto"/>
              <w:bottom w:val="nil"/>
              <w:right w:val="single" w:sz="6" w:space="0" w:color="auto"/>
            </w:tcBorders>
            <w:vAlign w:val="center"/>
          </w:tcPr>
          <w:p w:rsidR="000B0C6F" w:rsidRPr="00416785" w:rsidRDefault="000B0C6F" w:rsidP="00313C47">
            <w:pPr>
              <w:pStyle w:val="Header"/>
              <w:tabs>
                <w:tab w:val="left" w:pos="601"/>
              </w:tabs>
              <w:spacing w:before="40"/>
              <w:ind w:left="601" w:hanging="601"/>
              <w:rPr>
                <w:rFonts w:ascii="Arial Narrow" w:hAnsi="Arial Narrow" w:cs="Arial"/>
                <w:sz w:val="20"/>
                <w:szCs w:val="22"/>
              </w:rPr>
            </w:pPr>
            <w:r w:rsidRPr="00416785">
              <w:rPr>
                <w:rFonts w:ascii="Arial Narrow" w:hAnsi="Arial Narrow" w:cs="Arial"/>
                <w:sz w:val="20"/>
                <w:szCs w:val="22"/>
              </w:rPr>
              <w:t>Information Processes and Technology</w:t>
            </w:r>
          </w:p>
        </w:tc>
        <w:tc>
          <w:tcPr>
            <w:tcW w:w="2086" w:type="dxa"/>
            <w:vMerge w:val="restart"/>
            <w:tcBorders>
              <w:top w:val="single" w:sz="6" w:space="0" w:color="auto"/>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r w:rsidRPr="00416785">
              <w:rPr>
                <w:rFonts w:ascii="Arial Narrow" w:hAnsi="Arial Narrow" w:cs="Arial"/>
                <w:sz w:val="20"/>
                <w:szCs w:val="22"/>
              </w:rPr>
              <w:t>Certificate III or higher level</w:t>
            </w:r>
            <w:r w:rsidRPr="00416785">
              <w:rPr>
                <w:rFonts w:ascii="Arial Narrow" w:hAnsi="Arial Narrow" w:cs="Arial"/>
                <w:sz w:val="20"/>
                <w:szCs w:val="22"/>
              </w:rPr>
              <w:br/>
              <w:t>in Information Technology</w:t>
            </w:r>
          </w:p>
          <w:p w:rsidR="000B0C6F" w:rsidRDefault="000B0C6F" w:rsidP="00313C47">
            <w:pPr>
              <w:pStyle w:val="Header"/>
              <w:spacing w:before="40"/>
              <w:jc w:val="center"/>
              <w:rPr>
                <w:rFonts w:ascii="Arial Narrow" w:hAnsi="Arial Narrow" w:cs="Arial"/>
                <w:sz w:val="20"/>
                <w:szCs w:val="22"/>
              </w:rPr>
            </w:pPr>
          </w:p>
          <w:p w:rsidR="00313C47" w:rsidRPr="00416785" w:rsidRDefault="00313C47" w:rsidP="00313C47">
            <w:pPr>
              <w:pStyle w:val="Header"/>
              <w:spacing w:before="40"/>
              <w:jc w:val="center"/>
              <w:rPr>
                <w:rFonts w:ascii="Arial Narrow" w:hAnsi="Arial Narrow" w:cs="Arial"/>
                <w:sz w:val="20"/>
                <w:szCs w:val="22"/>
              </w:rPr>
            </w:pPr>
          </w:p>
        </w:tc>
      </w:tr>
      <w:tr w:rsidR="000B0C6F" w:rsidRPr="00416785" w:rsidTr="004B63ED">
        <w:trPr>
          <w:trHeight w:val="346"/>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tcBorders>
              <w:top w:val="nil"/>
              <w:left w:val="single" w:sz="6" w:space="0" w:color="auto"/>
              <w:bottom w:val="nil"/>
            </w:tcBorders>
            <w:vAlign w:val="center"/>
          </w:tcPr>
          <w:p w:rsidR="000B0C6F" w:rsidRPr="00416785" w:rsidRDefault="000B0C6F" w:rsidP="00313C47">
            <w:pPr>
              <w:pStyle w:val="Header"/>
              <w:tabs>
                <w:tab w:val="clear" w:pos="4153"/>
                <w:tab w:val="left" w:pos="601"/>
                <w:tab w:val="center" w:pos="3537"/>
              </w:tabs>
              <w:spacing w:before="40"/>
              <w:ind w:left="601" w:hanging="601"/>
              <w:rPr>
                <w:rFonts w:ascii="Arial Narrow" w:hAnsi="Arial Narrow" w:cs="Arial"/>
                <w:sz w:val="20"/>
                <w:szCs w:val="22"/>
              </w:rPr>
            </w:pPr>
            <w:r w:rsidRPr="00416785">
              <w:rPr>
                <w:rFonts w:ascii="Arial Narrow" w:hAnsi="Arial Narrow" w:cs="Arial"/>
                <w:sz w:val="20"/>
                <w:szCs w:val="22"/>
              </w:rPr>
              <w:t>SDD</w:t>
            </w:r>
          </w:p>
        </w:tc>
        <w:tc>
          <w:tcPr>
            <w:tcW w:w="4321" w:type="dxa"/>
            <w:gridSpan w:val="2"/>
            <w:tcBorders>
              <w:top w:val="nil"/>
              <w:bottom w:val="nil"/>
              <w:right w:val="single" w:sz="6" w:space="0" w:color="auto"/>
            </w:tcBorders>
            <w:vAlign w:val="center"/>
          </w:tcPr>
          <w:p w:rsidR="000B0C6F" w:rsidRPr="00416785" w:rsidRDefault="000B0C6F" w:rsidP="00313C47">
            <w:pPr>
              <w:pStyle w:val="Header"/>
              <w:tabs>
                <w:tab w:val="clear" w:pos="4153"/>
                <w:tab w:val="left" w:pos="601"/>
                <w:tab w:val="center" w:pos="3537"/>
              </w:tabs>
              <w:spacing w:before="40"/>
              <w:ind w:left="601" w:hanging="601"/>
              <w:rPr>
                <w:rFonts w:ascii="Arial Narrow" w:hAnsi="Arial Narrow" w:cs="Arial"/>
                <w:sz w:val="20"/>
                <w:szCs w:val="22"/>
              </w:rPr>
            </w:pPr>
            <w:r w:rsidRPr="00416785">
              <w:rPr>
                <w:rFonts w:ascii="Arial Narrow" w:hAnsi="Arial Narrow" w:cs="Arial"/>
                <w:sz w:val="20"/>
                <w:szCs w:val="22"/>
              </w:rPr>
              <w:t>Software and Design</w:t>
            </w:r>
          </w:p>
        </w:tc>
        <w:tc>
          <w:tcPr>
            <w:tcW w:w="2086" w:type="dxa"/>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346"/>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tcBorders>
              <w:top w:val="nil"/>
              <w:left w:val="single" w:sz="6" w:space="0" w:color="auto"/>
              <w:bottom w:val="single" w:sz="6" w:space="0" w:color="auto"/>
            </w:tcBorders>
            <w:vAlign w:val="center"/>
          </w:tcPr>
          <w:p w:rsidR="000B0C6F" w:rsidRPr="00416785" w:rsidRDefault="000B0C6F" w:rsidP="00313C47">
            <w:pPr>
              <w:pStyle w:val="Header"/>
              <w:tabs>
                <w:tab w:val="clear" w:pos="4153"/>
                <w:tab w:val="left" w:pos="601"/>
                <w:tab w:val="center" w:pos="3537"/>
              </w:tabs>
              <w:spacing w:before="40"/>
              <w:ind w:left="601" w:hanging="601"/>
              <w:rPr>
                <w:rFonts w:ascii="Arial Narrow" w:hAnsi="Arial Narrow" w:cs="Arial"/>
                <w:sz w:val="20"/>
                <w:szCs w:val="22"/>
              </w:rPr>
            </w:pPr>
            <w:r w:rsidRPr="00416785">
              <w:rPr>
                <w:rFonts w:ascii="Arial Narrow" w:hAnsi="Arial Narrow" w:cs="Arial"/>
                <w:sz w:val="20"/>
                <w:szCs w:val="22"/>
              </w:rPr>
              <w:t>CST</w:t>
            </w:r>
          </w:p>
        </w:tc>
        <w:tc>
          <w:tcPr>
            <w:tcW w:w="4321" w:type="dxa"/>
            <w:gridSpan w:val="2"/>
            <w:tcBorders>
              <w:top w:val="nil"/>
              <w:bottom w:val="single" w:sz="6" w:space="0" w:color="auto"/>
              <w:right w:val="single" w:sz="6" w:space="0" w:color="auto"/>
            </w:tcBorders>
            <w:vAlign w:val="center"/>
          </w:tcPr>
          <w:p w:rsidR="000B0C6F" w:rsidRPr="00416785" w:rsidRDefault="000B0C6F" w:rsidP="00313C47">
            <w:pPr>
              <w:pStyle w:val="Header"/>
              <w:tabs>
                <w:tab w:val="clear" w:pos="4153"/>
                <w:tab w:val="left" w:pos="601"/>
                <w:tab w:val="center" w:pos="3537"/>
              </w:tabs>
              <w:spacing w:before="40"/>
              <w:ind w:left="601" w:hanging="601"/>
              <w:rPr>
                <w:rFonts w:ascii="Arial Narrow" w:hAnsi="Arial Narrow" w:cs="Arial"/>
                <w:sz w:val="20"/>
                <w:szCs w:val="22"/>
              </w:rPr>
            </w:pPr>
            <w:r w:rsidRPr="00416785">
              <w:rPr>
                <w:rFonts w:ascii="Arial Narrow" w:hAnsi="Arial Narrow" w:cs="Arial"/>
                <w:sz w:val="20"/>
                <w:szCs w:val="22"/>
              </w:rPr>
              <w:t>Computing Studies (PRE-2003)</w:t>
            </w:r>
          </w:p>
        </w:tc>
        <w:tc>
          <w:tcPr>
            <w:tcW w:w="2086" w:type="dxa"/>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615"/>
        </w:trPr>
        <w:tc>
          <w:tcPr>
            <w:tcW w:w="2673" w:type="dxa"/>
            <w:vMerge w:val="restart"/>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rPr>
                <w:rFonts w:ascii="Arial Narrow" w:hAnsi="Arial Narrow" w:cs="Arial"/>
                <w:sz w:val="20"/>
                <w:szCs w:val="22"/>
              </w:rPr>
            </w:pPr>
            <w:r w:rsidRPr="00416785">
              <w:rPr>
                <w:rFonts w:ascii="Arial Narrow" w:hAnsi="Arial Narrow" w:cs="Arial"/>
                <w:sz w:val="20"/>
                <w:szCs w:val="22"/>
              </w:rPr>
              <w:lastRenderedPageBreak/>
              <w:t>(</w:t>
            </w:r>
            <w:r w:rsidRPr="00416785">
              <w:rPr>
                <w:rFonts w:ascii="Arial Narrow" w:hAnsi="Arial Narrow" w:cs="Arial"/>
                <w:b/>
                <w:sz w:val="20"/>
                <w:szCs w:val="22"/>
              </w:rPr>
              <w:t>VEG</w:t>
            </w:r>
            <w:r w:rsidRPr="00416785">
              <w:rPr>
                <w:rFonts w:ascii="Arial Narrow" w:hAnsi="Arial Narrow" w:cs="Arial"/>
                <w:sz w:val="20"/>
                <w:szCs w:val="22"/>
              </w:rPr>
              <w:t>)</w:t>
            </w:r>
            <w:r w:rsidRPr="00416785">
              <w:rPr>
                <w:rFonts w:ascii="Arial Narrow" w:hAnsi="Arial Narrow" w:cs="Arial"/>
                <w:sz w:val="20"/>
                <w:szCs w:val="22"/>
              </w:rPr>
              <w:tab/>
              <w:t>Metal and Engineering</w:t>
            </w:r>
          </w:p>
        </w:tc>
        <w:tc>
          <w:tcPr>
            <w:tcW w:w="701" w:type="dxa"/>
            <w:gridSpan w:val="2"/>
            <w:tcBorders>
              <w:top w:val="single" w:sz="6" w:space="0" w:color="auto"/>
              <w:left w:val="single" w:sz="6" w:space="0" w:color="auto"/>
              <w:bottom w:val="nil"/>
              <w:right w:val="nil"/>
            </w:tcBorders>
            <w:vAlign w:val="center"/>
          </w:tcPr>
          <w:p w:rsidR="000B0C6F" w:rsidRPr="00416785" w:rsidRDefault="000B0C6F" w:rsidP="00313C47">
            <w:pPr>
              <w:pStyle w:val="Header"/>
              <w:tabs>
                <w:tab w:val="left" w:pos="612"/>
              </w:tabs>
              <w:spacing w:before="40"/>
              <w:ind w:left="792" w:hanging="792"/>
              <w:rPr>
                <w:rFonts w:ascii="Arial Narrow" w:hAnsi="Arial Narrow" w:cs="Arial"/>
                <w:sz w:val="20"/>
                <w:szCs w:val="22"/>
              </w:rPr>
            </w:pPr>
          </w:p>
        </w:tc>
        <w:tc>
          <w:tcPr>
            <w:tcW w:w="4321" w:type="dxa"/>
            <w:gridSpan w:val="2"/>
            <w:tcBorders>
              <w:top w:val="single" w:sz="6" w:space="0" w:color="auto"/>
              <w:left w:val="nil"/>
              <w:bottom w:val="nil"/>
              <w:right w:val="single" w:sz="6" w:space="0" w:color="auto"/>
            </w:tcBorders>
            <w:vAlign w:val="center"/>
          </w:tcPr>
          <w:p w:rsidR="00AE40F0" w:rsidRDefault="00AE40F0" w:rsidP="00313C47">
            <w:pPr>
              <w:pStyle w:val="Header"/>
              <w:spacing w:before="40"/>
              <w:rPr>
                <w:rFonts w:ascii="Arial Narrow" w:hAnsi="Arial Narrow" w:cs="Arial"/>
                <w:sz w:val="20"/>
                <w:szCs w:val="22"/>
              </w:rPr>
            </w:pPr>
            <w:r>
              <w:rPr>
                <w:rFonts w:ascii="Arial Narrow" w:hAnsi="Arial Narrow" w:cs="Arial"/>
                <w:sz w:val="20"/>
                <w:szCs w:val="22"/>
              </w:rPr>
              <w:t>Accreditation to deliver Industrial Technology – Building and Construction (ITB) or Timber (ITW) or Metals (ITM)</w:t>
            </w:r>
          </w:p>
          <w:p w:rsidR="00AE40F0" w:rsidRPr="00AE40F0" w:rsidRDefault="00AE40F0" w:rsidP="00313C47">
            <w:pPr>
              <w:pStyle w:val="Header"/>
              <w:tabs>
                <w:tab w:val="left" w:pos="612"/>
              </w:tabs>
              <w:spacing w:before="40"/>
              <w:rPr>
                <w:rFonts w:ascii="Arial Narrow" w:hAnsi="Arial Narrow" w:cs="Arial"/>
                <w:b/>
                <w:sz w:val="20"/>
                <w:szCs w:val="22"/>
              </w:rPr>
            </w:pPr>
            <w:r>
              <w:rPr>
                <w:rFonts w:ascii="Arial Narrow" w:hAnsi="Arial Narrow" w:cs="Arial"/>
                <w:b/>
                <w:sz w:val="20"/>
                <w:szCs w:val="22"/>
              </w:rPr>
              <w:t>p</w:t>
            </w:r>
            <w:r w:rsidRPr="00AE40F0">
              <w:rPr>
                <w:rFonts w:ascii="Arial Narrow" w:hAnsi="Arial Narrow" w:cs="Arial"/>
                <w:b/>
                <w:sz w:val="20"/>
                <w:szCs w:val="22"/>
              </w:rPr>
              <w:t>lus</w:t>
            </w:r>
            <w:r>
              <w:rPr>
                <w:rFonts w:ascii="Arial Narrow" w:hAnsi="Arial Narrow" w:cs="Arial"/>
                <w:b/>
                <w:sz w:val="20"/>
                <w:szCs w:val="22"/>
              </w:rPr>
              <w:t>:</w:t>
            </w:r>
          </w:p>
          <w:p w:rsidR="00AE40F0" w:rsidRDefault="00AE40F0" w:rsidP="00313C47">
            <w:pPr>
              <w:pStyle w:val="Header"/>
              <w:tabs>
                <w:tab w:val="left" w:pos="612"/>
              </w:tabs>
              <w:spacing w:before="40"/>
              <w:rPr>
                <w:rFonts w:ascii="Arial Narrow" w:hAnsi="Arial Narrow"/>
                <w:sz w:val="20"/>
                <w:szCs w:val="20"/>
              </w:rPr>
            </w:pPr>
            <w:r w:rsidRPr="00AE40F0">
              <w:rPr>
                <w:rFonts w:ascii="Arial Narrow" w:hAnsi="Arial Narrow"/>
                <w:sz w:val="20"/>
                <w:szCs w:val="20"/>
              </w:rPr>
              <w:t xml:space="preserve">A degree with a major in industrial design, industrial technology or </w:t>
            </w:r>
            <w:proofErr w:type="spellStart"/>
            <w:r w:rsidRPr="00AE40F0">
              <w:rPr>
                <w:rFonts w:ascii="Arial Narrow" w:hAnsi="Arial Narrow"/>
                <w:sz w:val="20"/>
                <w:szCs w:val="20"/>
              </w:rPr>
              <w:t>technics</w:t>
            </w:r>
            <w:proofErr w:type="spellEnd"/>
            <w:r w:rsidRPr="00AE40F0">
              <w:rPr>
                <w:rFonts w:ascii="Arial Narrow" w:hAnsi="Arial Narrow"/>
                <w:sz w:val="20"/>
                <w:szCs w:val="20"/>
              </w:rPr>
              <w:t xml:space="preserve"> areas or engineering (3 years of degree level study with at least 4 units at level 2 or above) including studies in areas such as wood, metals, technical drawing and engineering studies </w:t>
            </w:r>
          </w:p>
          <w:p w:rsidR="00AE40F0" w:rsidRPr="00AE40F0" w:rsidRDefault="00AE40F0" w:rsidP="00313C47">
            <w:pPr>
              <w:pStyle w:val="Header"/>
              <w:tabs>
                <w:tab w:val="left" w:pos="612"/>
              </w:tabs>
              <w:spacing w:before="40"/>
              <w:rPr>
                <w:rFonts w:ascii="Arial Narrow" w:hAnsi="Arial Narrow" w:cs="Arial"/>
                <w:b/>
                <w:sz w:val="20"/>
                <w:szCs w:val="20"/>
              </w:rPr>
            </w:pPr>
            <w:r w:rsidRPr="00AE40F0">
              <w:rPr>
                <w:rFonts w:ascii="Arial Narrow" w:hAnsi="Arial Narrow"/>
                <w:b/>
                <w:sz w:val="20"/>
                <w:szCs w:val="20"/>
              </w:rPr>
              <w:t>OR</w:t>
            </w:r>
          </w:p>
          <w:p w:rsidR="00AE40F0" w:rsidRDefault="00AE40F0" w:rsidP="00313C47">
            <w:pPr>
              <w:pStyle w:val="Header"/>
              <w:tabs>
                <w:tab w:val="left" w:pos="612"/>
              </w:tabs>
              <w:spacing w:before="40"/>
              <w:rPr>
                <w:rFonts w:ascii="Arial Narrow" w:hAnsi="Arial Narrow" w:cs="Arial"/>
                <w:sz w:val="20"/>
                <w:szCs w:val="22"/>
              </w:rPr>
            </w:pPr>
            <w:r>
              <w:rPr>
                <w:rFonts w:ascii="Arial Narrow" w:hAnsi="Arial Narrow" w:cs="Arial"/>
                <w:sz w:val="20"/>
                <w:szCs w:val="22"/>
              </w:rPr>
              <w:t xml:space="preserve">D&amp;T degree </w:t>
            </w:r>
            <w:r w:rsidRPr="00AE40F0">
              <w:rPr>
                <w:rFonts w:ascii="Arial Narrow" w:hAnsi="Arial Narrow" w:cs="Arial"/>
                <w:b/>
                <w:sz w:val="20"/>
                <w:szCs w:val="22"/>
              </w:rPr>
              <w:t>plus</w:t>
            </w:r>
            <w:r>
              <w:rPr>
                <w:rFonts w:ascii="Arial Narrow" w:hAnsi="Arial Narrow" w:cs="Arial"/>
                <w:sz w:val="20"/>
                <w:szCs w:val="22"/>
              </w:rPr>
              <w:t xml:space="preserve"> 2 years experience in teaching Stage 6 Industrial Technology</w:t>
            </w:r>
          </w:p>
          <w:p w:rsidR="00AE40F0" w:rsidRPr="00AE40F0" w:rsidRDefault="00AE40F0" w:rsidP="00313C47">
            <w:pPr>
              <w:pStyle w:val="Default"/>
              <w:rPr>
                <w:rFonts w:ascii="Arial Narrow" w:hAnsi="Arial Narrow"/>
                <w:b/>
                <w:bCs/>
                <w:sz w:val="20"/>
                <w:szCs w:val="20"/>
              </w:rPr>
            </w:pPr>
            <w:r w:rsidRPr="00AE40F0">
              <w:rPr>
                <w:rFonts w:ascii="Arial Narrow" w:hAnsi="Arial Narrow"/>
                <w:b/>
                <w:bCs/>
                <w:sz w:val="20"/>
                <w:szCs w:val="20"/>
              </w:rPr>
              <w:t>Applicants applying via this pathway will be required to provide:</w:t>
            </w:r>
          </w:p>
          <w:p w:rsidR="00AE40F0" w:rsidRPr="00AE40F0" w:rsidRDefault="00AE40F0" w:rsidP="00313C47">
            <w:pPr>
              <w:pStyle w:val="Default"/>
              <w:numPr>
                <w:ilvl w:val="0"/>
                <w:numId w:val="50"/>
              </w:numPr>
              <w:rPr>
                <w:rFonts w:ascii="Arial Narrow" w:hAnsi="Arial Narrow"/>
                <w:b/>
                <w:bCs/>
                <w:sz w:val="20"/>
                <w:szCs w:val="20"/>
              </w:rPr>
            </w:pPr>
            <w:r w:rsidRPr="00AE40F0">
              <w:rPr>
                <w:rFonts w:ascii="Arial Narrow" w:hAnsi="Arial Narrow"/>
                <w:bCs/>
                <w:sz w:val="20"/>
                <w:szCs w:val="20"/>
              </w:rPr>
              <w:t>A letter from Head Teacher, countersigned by Principal verifying 2 years teaching of Stage 6 Industrial Technology (Timber) has been completed</w:t>
            </w:r>
          </w:p>
          <w:p w:rsidR="00AE40F0" w:rsidRPr="00AE40F0" w:rsidRDefault="00AE40F0" w:rsidP="00313C47">
            <w:pPr>
              <w:pStyle w:val="Default"/>
              <w:numPr>
                <w:ilvl w:val="0"/>
                <w:numId w:val="50"/>
              </w:numPr>
              <w:rPr>
                <w:rFonts w:ascii="Arial Narrow" w:hAnsi="Arial Narrow"/>
                <w:b/>
                <w:bCs/>
                <w:sz w:val="20"/>
                <w:szCs w:val="20"/>
              </w:rPr>
            </w:pPr>
            <w:r w:rsidRPr="00AE40F0">
              <w:rPr>
                <w:rFonts w:ascii="Arial Narrow" w:hAnsi="Arial Narrow"/>
                <w:bCs/>
                <w:sz w:val="20"/>
                <w:szCs w:val="20"/>
              </w:rPr>
              <w:t>Photographic evidence of major projects that the teacher has supervised for Stage 6 Industrial Technology (Timber), verified by the Principal</w:t>
            </w:r>
          </w:p>
          <w:p w:rsidR="00AE40F0" w:rsidRPr="00AE40F0" w:rsidRDefault="00AE40F0" w:rsidP="00313C47">
            <w:pPr>
              <w:pStyle w:val="Header"/>
              <w:tabs>
                <w:tab w:val="left" w:pos="612"/>
              </w:tabs>
              <w:spacing w:before="40"/>
              <w:rPr>
                <w:rFonts w:ascii="Arial Narrow" w:hAnsi="Arial Narrow" w:cs="Arial"/>
                <w:b/>
                <w:sz w:val="20"/>
                <w:szCs w:val="22"/>
              </w:rPr>
            </w:pPr>
            <w:r w:rsidRPr="00AE40F0">
              <w:rPr>
                <w:rFonts w:ascii="Arial Narrow" w:hAnsi="Arial Narrow" w:cs="Arial"/>
                <w:b/>
                <w:sz w:val="20"/>
                <w:szCs w:val="22"/>
              </w:rPr>
              <w:t>OR</w:t>
            </w:r>
          </w:p>
          <w:p w:rsidR="00AE40F0" w:rsidRDefault="00AE40F0" w:rsidP="00313C47">
            <w:pPr>
              <w:pStyle w:val="Header"/>
              <w:tabs>
                <w:tab w:val="left" w:pos="612"/>
              </w:tabs>
              <w:spacing w:before="40"/>
              <w:rPr>
                <w:rFonts w:ascii="Arial Narrow" w:hAnsi="Arial Narrow" w:cs="Arial"/>
                <w:sz w:val="20"/>
                <w:szCs w:val="22"/>
              </w:rPr>
            </w:pPr>
          </w:p>
          <w:p w:rsidR="000B0C6F" w:rsidRPr="00416785" w:rsidRDefault="00AE40F0" w:rsidP="00313C47">
            <w:pPr>
              <w:tabs>
                <w:tab w:val="left" w:pos="318"/>
              </w:tabs>
              <w:rPr>
                <w:rFonts w:ascii="Arial Narrow" w:eastAsia="Times New Roman" w:hAnsi="Arial Narrow" w:cs="Arial"/>
                <w:color w:val="000000"/>
                <w:sz w:val="20"/>
                <w:szCs w:val="22"/>
                <w:lang w:eastAsia="en-AU"/>
              </w:rPr>
            </w:pPr>
            <w:r>
              <w:rPr>
                <w:rFonts w:ascii="Arial Narrow" w:hAnsi="Arial Narrow" w:cs="Arial"/>
                <w:sz w:val="20"/>
                <w:szCs w:val="22"/>
              </w:rPr>
              <w:t>Relevant AQF qualifications</w:t>
            </w:r>
          </w:p>
        </w:tc>
        <w:tc>
          <w:tcPr>
            <w:tcW w:w="2086" w:type="dxa"/>
            <w:vMerge w:val="restart"/>
            <w:tcBorders>
              <w:top w:val="single" w:sz="6" w:space="0" w:color="auto"/>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r w:rsidRPr="00416785">
              <w:rPr>
                <w:rFonts w:ascii="Arial Narrow" w:hAnsi="Arial Narrow" w:cs="Arial"/>
                <w:sz w:val="20"/>
                <w:szCs w:val="22"/>
              </w:rPr>
              <w:t xml:space="preserve">Certificate II </w:t>
            </w:r>
            <w:r w:rsidRPr="00416785">
              <w:rPr>
                <w:rFonts w:ascii="Arial Narrow" w:hAnsi="Arial Narrow" w:cs="Arial"/>
                <w:sz w:val="20"/>
                <w:szCs w:val="22"/>
              </w:rPr>
              <w:br/>
              <w:t>or higher level in Engineeri</w:t>
            </w:r>
            <w:r w:rsidR="00AC2536">
              <w:rPr>
                <w:rFonts w:ascii="Arial Narrow" w:hAnsi="Arial Narrow" w:cs="Arial"/>
                <w:sz w:val="20"/>
                <w:szCs w:val="22"/>
              </w:rPr>
              <w:t>ng      (Production Technology)</w:t>
            </w:r>
          </w:p>
        </w:tc>
      </w:tr>
      <w:tr w:rsidR="000B0C6F" w:rsidRPr="00416785" w:rsidTr="004B63ED">
        <w:trPr>
          <w:trHeight w:val="615"/>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rPr>
                <w:rFonts w:ascii="Arial Narrow" w:hAnsi="Arial Narrow" w:cs="Arial"/>
                <w:sz w:val="20"/>
                <w:szCs w:val="22"/>
              </w:rPr>
            </w:pPr>
          </w:p>
        </w:tc>
        <w:tc>
          <w:tcPr>
            <w:tcW w:w="5022" w:type="dxa"/>
            <w:gridSpan w:val="4"/>
            <w:tcBorders>
              <w:top w:val="nil"/>
              <w:left w:val="single" w:sz="6" w:space="0" w:color="auto"/>
              <w:bottom w:val="single" w:sz="6" w:space="0" w:color="auto"/>
              <w:right w:val="single" w:sz="6" w:space="0" w:color="auto"/>
            </w:tcBorders>
            <w:vAlign w:val="center"/>
          </w:tcPr>
          <w:p w:rsidR="000B0C6F" w:rsidRPr="00313C47" w:rsidRDefault="000B0C6F" w:rsidP="00313C47">
            <w:pPr>
              <w:pStyle w:val="Header"/>
              <w:tabs>
                <w:tab w:val="left" w:pos="612"/>
              </w:tabs>
              <w:rPr>
                <w:rFonts w:ascii="Arial Narrow" w:hAnsi="Arial Narrow" w:cs="Arial"/>
                <w:sz w:val="16"/>
                <w:szCs w:val="16"/>
              </w:rPr>
            </w:pPr>
          </w:p>
        </w:tc>
        <w:tc>
          <w:tcPr>
            <w:tcW w:w="2086" w:type="dxa"/>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5102D2" w:rsidRPr="00416785" w:rsidTr="004B63ED">
        <w:trPr>
          <w:trHeight w:val="454"/>
        </w:trPr>
        <w:tc>
          <w:tcPr>
            <w:tcW w:w="2673" w:type="dxa"/>
            <w:vMerge w:val="restart"/>
            <w:tcBorders>
              <w:top w:val="single" w:sz="6" w:space="0" w:color="auto"/>
              <w:right w:val="single" w:sz="6" w:space="0" w:color="auto"/>
            </w:tcBorders>
            <w:vAlign w:val="center"/>
          </w:tcPr>
          <w:p w:rsidR="005102D2" w:rsidRPr="00416785" w:rsidRDefault="005102D2"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 xml:space="preserve"> (</w:t>
            </w:r>
            <w:r w:rsidRPr="00416785">
              <w:rPr>
                <w:rFonts w:ascii="Arial Narrow" w:hAnsi="Arial Narrow" w:cs="Arial"/>
                <w:b/>
                <w:sz w:val="20"/>
                <w:szCs w:val="22"/>
              </w:rPr>
              <w:t>VPG</w:t>
            </w:r>
            <w:r w:rsidRPr="00416785">
              <w:rPr>
                <w:rFonts w:ascii="Arial Narrow" w:hAnsi="Arial Narrow" w:cs="Arial"/>
                <w:sz w:val="20"/>
                <w:szCs w:val="22"/>
              </w:rPr>
              <w:t xml:space="preserve">) </w:t>
            </w:r>
            <w:r w:rsidRPr="00416785">
              <w:rPr>
                <w:rFonts w:ascii="Arial Narrow" w:hAnsi="Arial Narrow" w:cs="Arial"/>
                <w:sz w:val="20"/>
                <w:szCs w:val="22"/>
              </w:rPr>
              <w:tab/>
              <w:t>Primary Industries</w:t>
            </w:r>
          </w:p>
          <w:p w:rsidR="005102D2" w:rsidRPr="00416785" w:rsidRDefault="005102D2"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VPH</w:t>
            </w:r>
            <w:r w:rsidRPr="00416785">
              <w:rPr>
                <w:rFonts w:ascii="Arial Narrow" w:hAnsi="Arial Narrow" w:cs="Arial"/>
                <w:sz w:val="20"/>
                <w:szCs w:val="22"/>
              </w:rPr>
              <w:t xml:space="preserve">) </w:t>
            </w:r>
            <w:r w:rsidRPr="00416785">
              <w:rPr>
                <w:rFonts w:ascii="Arial Narrow" w:hAnsi="Arial Narrow" w:cs="Arial"/>
                <w:sz w:val="20"/>
                <w:szCs w:val="22"/>
              </w:rPr>
              <w:tab/>
              <w:t>Horticulture</w:t>
            </w:r>
          </w:p>
        </w:tc>
        <w:tc>
          <w:tcPr>
            <w:tcW w:w="701" w:type="dxa"/>
            <w:gridSpan w:val="2"/>
            <w:vMerge w:val="restart"/>
            <w:tcBorders>
              <w:top w:val="single" w:sz="6" w:space="0" w:color="auto"/>
              <w:left w:val="single" w:sz="6" w:space="0" w:color="auto"/>
            </w:tcBorders>
            <w:vAlign w:val="center"/>
          </w:tcPr>
          <w:p w:rsidR="005102D2" w:rsidRPr="00416785" w:rsidRDefault="005102D2"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AGR</w:t>
            </w:r>
          </w:p>
        </w:tc>
        <w:tc>
          <w:tcPr>
            <w:tcW w:w="4321" w:type="dxa"/>
            <w:gridSpan w:val="2"/>
            <w:tcBorders>
              <w:top w:val="single" w:sz="6" w:space="0" w:color="auto"/>
              <w:bottom w:val="nil"/>
              <w:right w:val="single" w:sz="4" w:space="0" w:color="auto"/>
            </w:tcBorders>
            <w:vAlign w:val="center"/>
          </w:tcPr>
          <w:p w:rsidR="005102D2" w:rsidRDefault="005102D2" w:rsidP="00313C47">
            <w:pPr>
              <w:pStyle w:val="Header"/>
              <w:tabs>
                <w:tab w:val="left" w:pos="612"/>
              </w:tabs>
              <w:spacing w:before="40"/>
              <w:ind w:left="792" w:hanging="792"/>
              <w:rPr>
                <w:rFonts w:ascii="Arial Narrow" w:hAnsi="Arial Narrow" w:cs="Arial"/>
                <w:sz w:val="20"/>
                <w:szCs w:val="22"/>
              </w:rPr>
            </w:pPr>
          </w:p>
          <w:p w:rsidR="005102D2" w:rsidRPr="00416785" w:rsidRDefault="005102D2"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Agriculture</w:t>
            </w:r>
          </w:p>
        </w:tc>
        <w:tc>
          <w:tcPr>
            <w:tcW w:w="2086" w:type="dxa"/>
            <w:tcBorders>
              <w:top w:val="single" w:sz="6" w:space="0" w:color="auto"/>
              <w:left w:val="single" w:sz="4" w:space="0" w:color="auto"/>
              <w:bottom w:val="nil"/>
            </w:tcBorders>
            <w:vAlign w:val="center"/>
          </w:tcPr>
          <w:p w:rsidR="005102D2" w:rsidRPr="00416785" w:rsidRDefault="005102D2" w:rsidP="00313C47">
            <w:pPr>
              <w:pStyle w:val="Header"/>
              <w:spacing w:before="40"/>
              <w:jc w:val="center"/>
              <w:rPr>
                <w:rFonts w:ascii="Arial Narrow" w:hAnsi="Arial Narrow" w:cs="Arial"/>
                <w:sz w:val="20"/>
                <w:szCs w:val="22"/>
              </w:rPr>
            </w:pPr>
            <w:r w:rsidRPr="00416785">
              <w:rPr>
                <w:rFonts w:ascii="Arial Narrow" w:hAnsi="Arial Narrow" w:cs="Arial"/>
                <w:sz w:val="20"/>
                <w:szCs w:val="22"/>
              </w:rPr>
              <w:t>Certificate II or higher level in Agriculture</w:t>
            </w:r>
          </w:p>
        </w:tc>
      </w:tr>
      <w:tr w:rsidR="005102D2" w:rsidRPr="00416785" w:rsidTr="004B63ED">
        <w:trPr>
          <w:trHeight w:val="454"/>
        </w:trPr>
        <w:tc>
          <w:tcPr>
            <w:tcW w:w="2673" w:type="dxa"/>
            <w:vMerge/>
            <w:tcBorders>
              <w:bottom w:val="single" w:sz="6" w:space="0" w:color="auto"/>
              <w:right w:val="single" w:sz="6" w:space="0" w:color="auto"/>
            </w:tcBorders>
            <w:vAlign w:val="center"/>
          </w:tcPr>
          <w:p w:rsidR="005102D2" w:rsidRPr="00416785" w:rsidRDefault="005102D2"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vMerge/>
            <w:tcBorders>
              <w:left w:val="single" w:sz="6" w:space="0" w:color="auto"/>
              <w:bottom w:val="single" w:sz="6" w:space="0" w:color="auto"/>
            </w:tcBorders>
            <w:vAlign w:val="center"/>
          </w:tcPr>
          <w:p w:rsidR="005102D2" w:rsidRPr="00416785" w:rsidRDefault="005102D2" w:rsidP="00313C47">
            <w:pPr>
              <w:pStyle w:val="Header"/>
              <w:tabs>
                <w:tab w:val="left" w:pos="612"/>
              </w:tabs>
              <w:spacing w:before="40"/>
              <w:rPr>
                <w:rFonts w:ascii="Arial Narrow" w:hAnsi="Arial Narrow" w:cs="Arial"/>
                <w:sz w:val="20"/>
                <w:szCs w:val="22"/>
              </w:rPr>
            </w:pPr>
          </w:p>
        </w:tc>
        <w:tc>
          <w:tcPr>
            <w:tcW w:w="4321" w:type="dxa"/>
            <w:gridSpan w:val="2"/>
            <w:tcBorders>
              <w:top w:val="nil"/>
              <w:bottom w:val="single" w:sz="6" w:space="0" w:color="auto"/>
              <w:right w:val="single" w:sz="4" w:space="0" w:color="auto"/>
            </w:tcBorders>
            <w:vAlign w:val="center"/>
          </w:tcPr>
          <w:p w:rsidR="005102D2" w:rsidRPr="00416785" w:rsidRDefault="005102D2" w:rsidP="00313C47">
            <w:pPr>
              <w:pStyle w:val="Header"/>
              <w:tabs>
                <w:tab w:val="left" w:pos="612"/>
              </w:tabs>
              <w:spacing w:before="40"/>
              <w:rPr>
                <w:rFonts w:ascii="Arial Narrow" w:hAnsi="Arial Narrow" w:cs="Arial"/>
                <w:sz w:val="20"/>
                <w:szCs w:val="22"/>
              </w:rPr>
            </w:pPr>
          </w:p>
        </w:tc>
        <w:tc>
          <w:tcPr>
            <w:tcW w:w="2086" w:type="dxa"/>
            <w:tcBorders>
              <w:top w:val="nil"/>
              <w:left w:val="single" w:sz="4" w:space="0" w:color="auto"/>
              <w:bottom w:val="single" w:sz="6" w:space="0" w:color="auto"/>
            </w:tcBorders>
            <w:vAlign w:val="center"/>
          </w:tcPr>
          <w:p w:rsidR="005102D2" w:rsidRPr="00416785" w:rsidRDefault="005102D2" w:rsidP="00313C47">
            <w:pPr>
              <w:pStyle w:val="Header"/>
              <w:tabs>
                <w:tab w:val="left" w:pos="612"/>
              </w:tabs>
              <w:spacing w:before="40"/>
              <w:rPr>
                <w:rFonts w:ascii="Arial Narrow" w:hAnsi="Arial Narrow" w:cs="Arial"/>
                <w:sz w:val="20"/>
                <w:szCs w:val="22"/>
              </w:rPr>
            </w:pPr>
          </w:p>
        </w:tc>
      </w:tr>
      <w:tr w:rsidR="000B0C6F" w:rsidRPr="00416785" w:rsidTr="004B63ED">
        <w:trPr>
          <w:trHeight w:val="284"/>
        </w:trPr>
        <w:tc>
          <w:tcPr>
            <w:tcW w:w="2673" w:type="dxa"/>
            <w:vMerge w:val="restart"/>
            <w:tcBorders>
              <w:top w:val="single" w:sz="6" w:space="0" w:color="auto"/>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r w:rsidRPr="00416785">
              <w:rPr>
                <w:rFonts w:ascii="Arial Narrow" w:hAnsi="Arial Narrow" w:cs="Arial"/>
                <w:sz w:val="20"/>
                <w:szCs w:val="22"/>
              </w:rPr>
              <w:t>(</w:t>
            </w:r>
            <w:r w:rsidRPr="00416785">
              <w:rPr>
                <w:rFonts w:ascii="Arial Narrow" w:hAnsi="Arial Narrow" w:cs="Arial"/>
                <w:b/>
                <w:sz w:val="20"/>
                <w:szCs w:val="22"/>
              </w:rPr>
              <w:t>VRO</w:t>
            </w:r>
            <w:r w:rsidRPr="00416785">
              <w:rPr>
                <w:rFonts w:ascii="Arial Narrow" w:hAnsi="Arial Narrow" w:cs="Arial"/>
                <w:sz w:val="20"/>
                <w:szCs w:val="22"/>
              </w:rPr>
              <w:t>)</w:t>
            </w:r>
            <w:r w:rsidRPr="00416785">
              <w:rPr>
                <w:rFonts w:ascii="Arial Narrow" w:hAnsi="Arial Narrow" w:cs="Arial"/>
                <w:sz w:val="20"/>
                <w:szCs w:val="22"/>
              </w:rPr>
              <w:tab/>
              <w:t>Retail</w:t>
            </w:r>
            <w:r w:rsidR="00A11968">
              <w:rPr>
                <w:rFonts w:ascii="Arial Narrow" w:hAnsi="Arial Narrow" w:cs="Arial"/>
                <w:sz w:val="20"/>
                <w:szCs w:val="22"/>
              </w:rPr>
              <w:t xml:space="preserve"> Services</w:t>
            </w:r>
          </w:p>
        </w:tc>
        <w:tc>
          <w:tcPr>
            <w:tcW w:w="701" w:type="dxa"/>
            <w:gridSpan w:val="2"/>
            <w:tcBorders>
              <w:top w:val="single" w:sz="6" w:space="0" w:color="auto"/>
              <w:left w:val="single" w:sz="6" w:space="0" w:color="auto"/>
              <w:bottom w:val="nil"/>
              <w:right w:val="nil"/>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 xml:space="preserve">BST </w:t>
            </w:r>
          </w:p>
        </w:tc>
        <w:tc>
          <w:tcPr>
            <w:tcW w:w="4321" w:type="dxa"/>
            <w:gridSpan w:val="2"/>
            <w:tcBorders>
              <w:top w:val="single" w:sz="6" w:space="0" w:color="auto"/>
              <w:left w:val="nil"/>
              <w:bottom w:val="nil"/>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Business Studies</w:t>
            </w:r>
          </w:p>
        </w:tc>
        <w:tc>
          <w:tcPr>
            <w:tcW w:w="2086" w:type="dxa"/>
            <w:vMerge w:val="restart"/>
            <w:tcBorders>
              <w:top w:val="single" w:sz="6" w:space="0" w:color="auto"/>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r w:rsidRPr="00416785">
              <w:rPr>
                <w:rFonts w:ascii="Arial Narrow" w:hAnsi="Arial Narrow" w:cs="Arial"/>
                <w:sz w:val="20"/>
                <w:szCs w:val="22"/>
              </w:rPr>
              <w:t>Certificate II or higher level in Retail</w:t>
            </w:r>
          </w:p>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283"/>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tcBorders>
              <w:top w:val="nil"/>
              <w:left w:val="single" w:sz="6" w:space="0" w:color="auto"/>
              <w:bottom w:val="nil"/>
              <w:right w:val="nil"/>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ECO</w:t>
            </w:r>
          </w:p>
        </w:tc>
        <w:tc>
          <w:tcPr>
            <w:tcW w:w="4321" w:type="dxa"/>
            <w:gridSpan w:val="2"/>
            <w:tcBorders>
              <w:top w:val="nil"/>
              <w:left w:val="nil"/>
              <w:bottom w:val="nil"/>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Economics</w:t>
            </w:r>
          </w:p>
        </w:tc>
        <w:tc>
          <w:tcPr>
            <w:tcW w:w="2086" w:type="dxa"/>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r w:rsidR="000B0C6F" w:rsidRPr="00416785" w:rsidTr="004B63ED">
        <w:trPr>
          <w:trHeight w:val="283"/>
        </w:trPr>
        <w:tc>
          <w:tcPr>
            <w:tcW w:w="2673" w:type="dxa"/>
            <w:vMerge/>
            <w:tcBorders>
              <w:top w:val="nil"/>
              <w:bottom w:val="single" w:sz="6" w:space="0" w:color="auto"/>
              <w:right w:val="single" w:sz="6" w:space="0" w:color="auto"/>
            </w:tcBorders>
            <w:vAlign w:val="center"/>
          </w:tcPr>
          <w:p w:rsidR="000B0C6F" w:rsidRPr="00416785" w:rsidRDefault="000B0C6F" w:rsidP="00313C47">
            <w:pPr>
              <w:pStyle w:val="Header"/>
              <w:tabs>
                <w:tab w:val="left" w:pos="743"/>
              </w:tabs>
              <w:spacing w:before="40"/>
              <w:ind w:left="743" w:hanging="743"/>
              <w:jc w:val="both"/>
              <w:rPr>
                <w:rFonts w:ascii="Arial Narrow" w:hAnsi="Arial Narrow" w:cs="Arial"/>
                <w:sz w:val="20"/>
                <w:szCs w:val="22"/>
              </w:rPr>
            </w:pPr>
          </w:p>
        </w:tc>
        <w:tc>
          <w:tcPr>
            <w:tcW w:w="701" w:type="dxa"/>
            <w:gridSpan w:val="2"/>
            <w:tcBorders>
              <w:top w:val="nil"/>
              <w:left w:val="single" w:sz="6" w:space="0" w:color="auto"/>
              <w:bottom w:val="single" w:sz="6" w:space="0" w:color="auto"/>
              <w:right w:val="nil"/>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COM</w:t>
            </w:r>
          </w:p>
        </w:tc>
        <w:tc>
          <w:tcPr>
            <w:tcW w:w="4321" w:type="dxa"/>
            <w:gridSpan w:val="2"/>
            <w:tcBorders>
              <w:top w:val="nil"/>
              <w:left w:val="nil"/>
              <w:bottom w:val="single" w:sz="6" w:space="0" w:color="auto"/>
              <w:right w:val="single" w:sz="6" w:space="0" w:color="auto"/>
            </w:tcBorders>
            <w:vAlign w:val="center"/>
          </w:tcPr>
          <w:p w:rsidR="000B0C6F" w:rsidRPr="00416785" w:rsidRDefault="000B0C6F" w:rsidP="00313C47">
            <w:pPr>
              <w:pStyle w:val="Header"/>
              <w:tabs>
                <w:tab w:val="left" w:pos="612"/>
              </w:tabs>
              <w:spacing w:before="40"/>
              <w:rPr>
                <w:rFonts w:ascii="Arial Narrow" w:hAnsi="Arial Narrow" w:cs="Arial"/>
                <w:sz w:val="20"/>
                <w:szCs w:val="22"/>
              </w:rPr>
            </w:pPr>
            <w:r w:rsidRPr="00416785">
              <w:rPr>
                <w:rFonts w:ascii="Arial Narrow" w:hAnsi="Arial Narrow" w:cs="Arial"/>
                <w:sz w:val="20"/>
                <w:szCs w:val="22"/>
              </w:rPr>
              <w:t>Commerce</w:t>
            </w:r>
          </w:p>
        </w:tc>
        <w:tc>
          <w:tcPr>
            <w:tcW w:w="2086" w:type="dxa"/>
            <w:vMerge/>
            <w:tcBorders>
              <w:top w:val="nil"/>
              <w:left w:val="single" w:sz="6" w:space="0" w:color="auto"/>
              <w:bottom w:val="single" w:sz="6" w:space="0" w:color="auto"/>
            </w:tcBorders>
            <w:vAlign w:val="center"/>
          </w:tcPr>
          <w:p w:rsidR="000B0C6F" w:rsidRPr="00416785" w:rsidRDefault="000B0C6F" w:rsidP="00313C47">
            <w:pPr>
              <w:pStyle w:val="Header"/>
              <w:spacing w:before="40"/>
              <w:jc w:val="center"/>
              <w:rPr>
                <w:rFonts w:ascii="Arial Narrow" w:hAnsi="Arial Narrow" w:cs="Arial"/>
                <w:sz w:val="20"/>
                <w:szCs w:val="22"/>
              </w:rPr>
            </w:pPr>
          </w:p>
        </w:tc>
      </w:tr>
    </w:tbl>
    <w:p w:rsidR="004B63ED" w:rsidRDefault="004B63ED" w:rsidP="00313C47">
      <w:pPr>
        <w:pStyle w:val="Header"/>
        <w:rPr>
          <w:rFonts w:ascii="Arial Narrow" w:hAnsi="Arial Narrow" w:cs="Arial"/>
          <w:sz w:val="22"/>
          <w:szCs w:val="22"/>
        </w:rPr>
      </w:pPr>
    </w:p>
    <w:p w:rsidR="004B63ED" w:rsidRDefault="004B63ED" w:rsidP="002321C2">
      <w:pPr>
        <w:pStyle w:val="Header"/>
        <w:rPr>
          <w:rFonts w:ascii="Arial Narrow" w:hAnsi="Arial Narrow" w:cs="Arial"/>
          <w:sz w:val="22"/>
          <w:szCs w:val="22"/>
        </w:rPr>
      </w:pPr>
    </w:p>
    <w:p w:rsidR="002321C2" w:rsidRDefault="000B0C6F" w:rsidP="002321C2">
      <w:pPr>
        <w:pStyle w:val="Header"/>
        <w:rPr>
          <w:rFonts w:ascii="Arial Narrow" w:hAnsi="Arial Narrow" w:cs="Arial"/>
          <w:sz w:val="22"/>
          <w:szCs w:val="22"/>
        </w:rPr>
      </w:pPr>
      <w:r w:rsidRPr="00F13BE6">
        <w:rPr>
          <w:rFonts w:ascii="Arial Narrow" w:hAnsi="Arial Narrow" w:cs="Arial"/>
          <w:sz w:val="22"/>
          <w:szCs w:val="22"/>
        </w:rPr>
        <w:t xml:space="preserve">*RPL - refer to page 12 for further information. </w:t>
      </w:r>
    </w:p>
    <w:p w:rsidR="00AE40F0" w:rsidRDefault="00AE40F0" w:rsidP="002321C2">
      <w:pPr>
        <w:pStyle w:val="Header"/>
        <w:rPr>
          <w:rFonts w:ascii="Arial Narrow" w:hAnsi="Arial Narrow" w:cs="Arial"/>
          <w:b/>
          <w:i/>
          <w:sz w:val="22"/>
          <w:szCs w:val="22"/>
        </w:rPr>
      </w:pPr>
    </w:p>
    <w:p w:rsidR="000B0C6F" w:rsidRPr="002321C2" w:rsidRDefault="000B0C6F" w:rsidP="002321C2">
      <w:pPr>
        <w:pStyle w:val="Header"/>
        <w:rPr>
          <w:rFonts w:ascii="Arial Narrow" w:hAnsi="Arial Narrow" w:cs="Arial"/>
          <w:sz w:val="22"/>
          <w:szCs w:val="22"/>
        </w:rPr>
      </w:pPr>
      <w:r w:rsidRPr="00F13BE6">
        <w:rPr>
          <w:rFonts w:ascii="Arial Narrow" w:hAnsi="Arial Narrow" w:cs="Arial"/>
          <w:b/>
          <w:i/>
          <w:sz w:val="22"/>
          <w:szCs w:val="22"/>
        </w:rPr>
        <w:t xml:space="preserve">Please Note: </w:t>
      </w:r>
      <w:r w:rsidRPr="00F13BE6">
        <w:rPr>
          <w:rFonts w:ascii="Arial Narrow" w:hAnsi="Arial Narrow" w:cs="Arial"/>
          <w:b/>
          <w:i/>
          <w:sz w:val="22"/>
          <w:szCs w:val="22"/>
        </w:rPr>
        <w:tab/>
      </w:r>
    </w:p>
    <w:p w:rsidR="000B0C6F" w:rsidRPr="00F13BE6" w:rsidRDefault="000B0C6F" w:rsidP="000B0C6F">
      <w:pPr>
        <w:rPr>
          <w:rFonts w:ascii="Arial Narrow" w:hAnsi="Arial Narrow" w:cs="Arial"/>
          <w:b/>
          <w:i/>
          <w:sz w:val="22"/>
          <w:szCs w:val="22"/>
        </w:rPr>
      </w:pPr>
      <w:r w:rsidRPr="00F13BE6">
        <w:rPr>
          <w:rFonts w:ascii="Arial Narrow" w:hAnsi="Arial Narrow" w:cs="Arial"/>
          <w:sz w:val="22"/>
          <w:szCs w:val="22"/>
        </w:rPr>
        <w:t>All training nominations for Hospi</w:t>
      </w:r>
      <w:r w:rsidR="00400B9A">
        <w:rPr>
          <w:rFonts w:ascii="Arial Narrow" w:hAnsi="Arial Narrow" w:cs="Arial"/>
          <w:sz w:val="22"/>
          <w:szCs w:val="22"/>
        </w:rPr>
        <w:t xml:space="preserve">tality, </w:t>
      </w:r>
      <w:r w:rsidRPr="00F13BE6">
        <w:rPr>
          <w:rFonts w:ascii="Arial Narrow" w:hAnsi="Arial Narrow" w:cs="Arial"/>
          <w:sz w:val="22"/>
          <w:szCs w:val="22"/>
        </w:rPr>
        <w:t>Construction and Metal &amp; Engineering must include the applicant’s university academic transcript. This is required to determine whether a teacher meets the agreed entry</w:t>
      </w:r>
      <w:r w:rsidR="009330D5">
        <w:rPr>
          <w:rFonts w:ascii="Arial Narrow" w:hAnsi="Arial Narrow" w:cs="Arial"/>
          <w:sz w:val="22"/>
          <w:szCs w:val="22"/>
        </w:rPr>
        <w:t xml:space="preserve"> requirements </w:t>
      </w:r>
      <w:r w:rsidRPr="00F13BE6">
        <w:rPr>
          <w:rFonts w:ascii="Arial Narrow" w:hAnsi="Arial Narrow" w:cs="Arial"/>
          <w:sz w:val="22"/>
          <w:szCs w:val="22"/>
        </w:rPr>
        <w:t xml:space="preserve">for training to deliver these VET subjects. </w:t>
      </w:r>
    </w:p>
    <w:p w:rsidR="00601E4B" w:rsidRDefault="00601E4B">
      <w:pPr>
        <w:rPr>
          <w:rFonts w:ascii="Arial Narrow" w:hAnsi="Arial Narrow" w:cs="Arial"/>
          <w:b/>
          <w:bCs/>
          <w:iCs/>
          <w:smallCaps/>
          <w:sz w:val="28"/>
          <w:szCs w:val="28"/>
        </w:rPr>
      </w:pPr>
      <w:r>
        <w:rPr>
          <w:rFonts w:ascii="Arial Narrow" w:hAnsi="Arial Narrow"/>
          <w:i/>
          <w:smallCaps/>
        </w:rPr>
        <w:br w:type="page"/>
      </w:r>
    </w:p>
    <w:p w:rsidR="000B0C6F" w:rsidRPr="00F13BE6" w:rsidRDefault="00A11968" w:rsidP="000B0C6F">
      <w:pPr>
        <w:pStyle w:val="Heading2"/>
        <w:rPr>
          <w:rFonts w:ascii="Arial Narrow" w:hAnsi="Arial Narrow"/>
          <w:i w:val="0"/>
          <w:smallCaps/>
        </w:rPr>
      </w:pPr>
      <w:r>
        <w:rPr>
          <w:rFonts w:ascii="Arial Narrow" w:hAnsi="Arial Narrow"/>
          <w:i w:val="0"/>
          <w:smallCaps/>
        </w:rPr>
        <w:lastRenderedPageBreak/>
        <w:t>APPLICATION REVIEW PROCESS 2012</w:t>
      </w:r>
    </w:p>
    <w:p w:rsidR="000B0C6F" w:rsidRPr="00F13BE6" w:rsidRDefault="000B0C6F" w:rsidP="000B0C6F">
      <w:pPr>
        <w:pStyle w:val="Header"/>
        <w:rPr>
          <w:rFonts w:ascii="Arial Narrow" w:hAnsi="Arial Narrow" w:cs="Arial"/>
        </w:rPr>
      </w:pPr>
    </w:p>
    <w:p w:rsidR="000B0C6F" w:rsidRPr="00F13BE6" w:rsidRDefault="000B0C6F" w:rsidP="000B0C6F">
      <w:pPr>
        <w:pStyle w:val="Header"/>
        <w:jc w:val="both"/>
        <w:rPr>
          <w:rFonts w:ascii="Arial Narrow" w:hAnsi="Arial Narrow" w:cs="Arial"/>
        </w:rPr>
      </w:pPr>
      <w:r w:rsidRPr="00F13BE6">
        <w:rPr>
          <w:rFonts w:ascii="Arial Narrow" w:hAnsi="Arial Narrow" w:cs="Arial"/>
        </w:rPr>
        <w:t xml:space="preserve">Nominated teachers who have </w:t>
      </w:r>
      <w:r w:rsidRPr="00F13BE6">
        <w:rPr>
          <w:rFonts w:ascii="Arial Narrow" w:hAnsi="Arial Narrow" w:cs="Arial"/>
          <w:b/>
        </w:rPr>
        <w:t>recent and relevant experience and/or qualifications</w:t>
      </w:r>
      <w:r w:rsidRPr="00F13BE6">
        <w:rPr>
          <w:rFonts w:ascii="Arial Narrow" w:hAnsi="Arial Narrow" w:cs="Arial"/>
        </w:rPr>
        <w:t xml:space="preserve"> in the related industry area may wish to seek </w:t>
      </w:r>
      <w:r>
        <w:rPr>
          <w:rFonts w:ascii="Arial Narrow" w:hAnsi="Arial Narrow" w:cs="Arial"/>
          <w:b/>
        </w:rPr>
        <w:t xml:space="preserve">EXEMPTIONS </w:t>
      </w:r>
      <w:r w:rsidRPr="00F13BE6">
        <w:rPr>
          <w:rFonts w:ascii="Arial Narrow" w:hAnsi="Arial Narrow" w:cs="Arial"/>
        </w:rPr>
        <w:t>for</w:t>
      </w:r>
      <w:r>
        <w:rPr>
          <w:rFonts w:ascii="Arial Narrow" w:hAnsi="Arial Narrow" w:cs="Arial"/>
        </w:rPr>
        <w:t xml:space="preserve"> either</w:t>
      </w:r>
      <w:r w:rsidRPr="00F13BE6">
        <w:rPr>
          <w:rFonts w:ascii="Arial Narrow" w:hAnsi="Arial Narrow" w:cs="Arial"/>
        </w:rPr>
        <w:t>:</w:t>
      </w:r>
    </w:p>
    <w:p w:rsidR="000B0C6F" w:rsidRPr="00F13BE6" w:rsidRDefault="000B0C6F" w:rsidP="000B0C6F">
      <w:pPr>
        <w:pStyle w:val="Header"/>
        <w:jc w:val="both"/>
        <w:rPr>
          <w:rFonts w:ascii="Arial Narrow" w:hAnsi="Arial Narrow" w:cs="Arial"/>
          <w:sz w:val="16"/>
          <w:szCs w:val="16"/>
        </w:rPr>
      </w:pPr>
    </w:p>
    <w:p w:rsidR="000B0C6F" w:rsidRPr="00F13BE6" w:rsidRDefault="000B0C6F" w:rsidP="000B0C6F">
      <w:pPr>
        <w:pStyle w:val="Header"/>
        <w:tabs>
          <w:tab w:val="clear" w:pos="4153"/>
          <w:tab w:val="left" w:pos="1134"/>
        </w:tabs>
        <w:spacing w:before="60"/>
        <w:ind w:left="1134" w:hanging="567"/>
        <w:jc w:val="both"/>
        <w:rPr>
          <w:rFonts w:ascii="Arial Narrow" w:hAnsi="Arial Narrow" w:cs="Arial"/>
        </w:rPr>
      </w:pPr>
      <w:r w:rsidRPr="00F13BE6">
        <w:rPr>
          <w:rFonts w:ascii="Arial Narrow" w:hAnsi="Arial Narrow" w:cs="Arial"/>
          <w:sz w:val="32"/>
          <w:szCs w:val="32"/>
        </w:rPr>
        <w:sym w:font="Wingdings" w:char="F0FE"/>
      </w:r>
      <w:r w:rsidRPr="00F13BE6">
        <w:rPr>
          <w:rFonts w:ascii="Arial Narrow" w:hAnsi="Arial Narrow" w:cs="Arial"/>
          <w:b/>
        </w:rPr>
        <w:tab/>
        <w:t>Entry to training</w:t>
      </w:r>
      <w:r w:rsidRPr="00F13BE6">
        <w:rPr>
          <w:rFonts w:ascii="Arial Narrow" w:hAnsi="Arial Narrow" w:cs="Arial"/>
        </w:rPr>
        <w:t xml:space="preserve"> (if they don’t meet the entry </w:t>
      </w:r>
      <w:r>
        <w:rPr>
          <w:rFonts w:ascii="Arial Narrow" w:hAnsi="Arial Narrow" w:cs="Arial"/>
          <w:sz w:val="22"/>
          <w:szCs w:val="22"/>
        </w:rPr>
        <w:t>requirement</w:t>
      </w:r>
      <w:r w:rsidRPr="00F13BE6">
        <w:rPr>
          <w:rFonts w:ascii="Arial Narrow" w:hAnsi="Arial Narrow" w:cs="Arial"/>
        </w:rPr>
        <w:t>)</w:t>
      </w:r>
      <w:r>
        <w:rPr>
          <w:rFonts w:ascii="Arial Narrow" w:hAnsi="Arial Narrow" w:cs="Arial"/>
        </w:rPr>
        <w:t xml:space="preserve"> and/or</w:t>
      </w:r>
    </w:p>
    <w:p w:rsidR="000B0C6F" w:rsidRPr="00F13BE6" w:rsidRDefault="000B0C6F" w:rsidP="000B0C6F">
      <w:pPr>
        <w:pStyle w:val="Header"/>
        <w:tabs>
          <w:tab w:val="clear" w:pos="4153"/>
          <w:tab w:val="left" w:pos="1134"/>
        </w:tabs>
        <w:spacing w:before="60"/>
        <w:ind w:left="1134" w:hanging="567"/>
        <w:jc w:val="both"/>
        <w:rPr>
          <w:rFonts w:ascii="Arial Narrow" w:hAnsi="Arial Narrow" w:cs="Arial"/>
        </w:rPr>
      </w:pPr>
      <w:r w:rsidRPr="00F13BE6">
        <w:rPr>
          <w:rFonts w:ascii="Arial Narrow" w:hAnsi="Arial Narrow" w:cs="Arial"/>
          <w:sz w:val="32"/>
          <w:szCs w:val="32"/>
        </w:rPr>
        <w:sym w:font="Wingdings" w:char="F0FE"/>
      </w:r>
      <w:r w:rsidRPr="00F13BE6">
        <w:rPr>
          <w:rFonts w:ascii="Arial Narrow" w:hAnsi="Arial Narrow" w:cs="Arial"/>
          <w:b/>
        </w:rPr>
        <w:tab/>
        <w:t>Exemption from components of training</w:t>
      </w:r>
      <w:r w:rsidR="00714544">
        <w:rPr>
          <w:rFonts w:ascii="Arial Narrow" w:hAnsi="Arial Narrow" w:cs="Arial"/>
        </w:rPr>
        <w:t xml:space="preserve"> </w:t>
      </w:r>
    </w:p>
    <w:p w:rsidR="000B0C6F" w:rsidRPr="00F13BE6" w:rsidRDefault="000B0C6F" w:rsidP="000B0C6F">
      <w:pPr>
        <w:pStyle w:val="Header"/>
        <w:tabs>
          <w:tab w:val="clear" w:pos="4153"/>
          <w:tab w:val="left" w:pos="720"/>
        </w:tabs>
        <w:spacing w:before="60"/>
        <w:jc w:val="both"/>
        <w:rPr>
          <w:rFonts w:ascii="Arial Narrow" w:hAnsi="Arial Narrow" w:cs="Arial"/>
        </w:rPr>
      </w:pPr>
    </w:p>
    <w:p w:rsidR="000B0C6F" w:rsidRDefault="000B0C6F" w:rsidP="000B0C6F">
      <w:pPr>
        <w:pStyle w:val="Header"/>
        <w:jc w:val="both"/>
        <w:rPr>
          <w:rFonts w:ascii="Arial Narrow" w:hAnsi="Arial Narrow" w:cs="Arial"/>
        </w:rPr>
      </w:pPr>
      <w:r>
        <w:rPr>
          <w:rFonts w:ascii="Arial Narrow" w:hAnsi="Arial Narrow" w:cs="Arial"/>
        </w:rPr>
        <w:t xml:space="preserve">All applications </w:t>
      </w:r>
      <w:r w:rsidRPr="00F13BE6">
        <w:rPr>
          <w:rFonts w:ascii="Arial Narrow" w:hAnsi="Arial Narrow" w:cs="Arial"/>
        </w:rPr>
        <w:t xml:space="preserve">must be made with reference to the teacher training program, including the entry </w:t>
      </w:r>
      <w:r>
        <w:rPr>
          <w:rFonts w:ascii="Arial Narrow" w:hAnsi="Arial Narrow" w:cs="Arial"/>
          <w:sz w:val="22"/>
          <w:szCs w:val="22"/>
        </w:rPr>
        <w:t>requirement</w:t>
      </w:r>
      <w:r w:rsidRPr="00F13BE6">
        <w:rPr>
          <w:rFonts w:ascii="Arial Narrow" w:hAnsi="Arial Narrow" w:cs="Arial"/>
        </w:rPr>
        <w:t xml:space="preserve"> </w:t>
      </w:r>
      <w:r>
        <w:rPr>
          <w:rFonts w:ascii="Arial Narrow" w:hAnsi="Arial Narrow" w:cs="Arial"/>
        </w:rPr>
        <w:t xml:space="preserve">for that course. Teachers </w:t>
      </w:r>
      <w:r w:rsidRPr="00F13BE6">
        <w:rPr>
          <w:rFonts w:ascii="Arial Narrow" w:hAnsi="Arial Narrow" w:cs="Arial"/>
        </w:rPr>
        <w:t xml:space="preserve">should become familiar with the Industry Curriculum Framework Stage 6 Syllabus (particularly part B), and </w:t>
      </w:r>
      <w:r w:rsidRPr="00F13BE6">
        <w:rPr>
          <w:rFonts w:ascii="Arial Narrow" w:hAnsi="Arial Narrow" w:cs="Arial"/>
          <w:b/>
        </w:rPr>
        <w:t>map the Units/Elements of Competency to their own training or experience</w:t>
      </w:r>
      <w:r>
        <w:rPr>
          <w:rFonts w:ascii="Arial Narrow" w:hAnsi="Arial Narrow" w:cs="Arial"/>
        </w:rPr>
        <w:t xml:space="preserve"> if they are considering applying for formal RPL (Recognition of Prior Learning) through an RTO.</w:t>
      </w:r>
    </w:p>
    <w:p w:rsidR="000B0C6F" w:rsidRDefault="000B0C6F" w:rsidP="000B0C6F">
      <w:pPr>
        <w:pStyle w:val="Header"/>
        <w:jc w:val="both"/>
        <w:rPr>
          <w:rFonts w:ascii="Arial Narrow" w:hAnsi="Arial Narrow" w:cs="Arial"/>
        </w:rPr>
      </w:pPr>
    </w:p>
    <w:p w:rsidR="000B0C6F" w:rsidRDefault="000B0C6F" w:rsidP="00C06091">
      <w:pPr>
        <w:pStyle w:val="Header"/>
        <w:pBdr>
          <w:top w:val="single" w:sz="4" w:space="1" w:color="auto"/>
          <w:left w:val="single" w:sz="4" w:space="4" w:color="auto"/>
          <w:bottom w:val="single" w:sz="4" w:space="1" w:color="auto"/>
          <w:right w:val="single" w:sz="4" w:space="4" w:color="auto"/>
        </w:pBdr>
        <w:jc w:val="center"/>
        <w:rPr>
          <w:rFonts w:ascii="Arial Narrow" w:hAnsi="Arial Narrow" w:cs="Arial"/>
          <w:b/>
        </w:rPr>
      </w:pPr>
      <w:r w:rsidRPr="002404A1">
        <w:rPr>
          <w:rFonts w:ascii="Arial Narrow" w:hAnsi="Arial Narrow" w:cs="Arial"/>
          <w:b/>
        </w:rPr>
        <w:t>PLEASE NOTE CHANGES TO FORMAL RPL PROCED</w:t>
      </w:r>
      <w:r w:rsidR="00A11968">
        <w:rPr>
          <w:rFonts w:ascii="Arial Narrow" w:hAnsi="Arial Narrow" w:cs="Arial"/>
          <w:b/>
        </w:rPr>
        <w:t>URES FROM 2012</w:t>
      </w:r>
    </w:p>
    <w:p w:rsidR="000B0C6F" w:rsidRPr="002404A1" w:rsidRDefault="000B0C6F" w:rsidP="000B0C6F">
      <w:pPr>
        <w:pStyle w:val="Header"/>
        <w:jc w:val="both"/>
        <w:rPr>
          <w:rFonts w:ascii="Arial Narrow" w:hAnsi="Arial Narrow" w:cs="Arial"/>
          <w:b/>
        </w:rPr>
      </w:pPr>
    </w:p>
    <w:p w:rsidR="000B0C6F" w:rsidRPr="00F13BE6" w:rsidRDefault="000B0C6F" w:rsidP="000B0C6F">
      <w:pPr>
        <w:pStyle w:val="Header"/>
        <w:jc w:val="both"/>
        <w:rPr>
          <w:rFonts w:ascii="Arial Narrow" w:hAnsi="Arial Narrow" w:cs="Arial"/>
        </w:rPr>
      </w:pPr>
      <w:r>
        <w:rPr>
          <w:rFonts w:ascii="Arial Narrow" w:hAnsi="Arial Narrow" w:cs="Arial"/>
        </w:rPr>
        <w:t>The VET Teacher Training team will no longer be involved in the formal process of RPL between the teacher and the training provider assessing the RPL for individual teachers. The VET Teacher Training team will facilitate the connection between the teacher and the training provider in the first instance however we will not be involved in tracking the application nor communicating the outcome. This will occur between the teacher and the training provider only.</w:t>
      </w:r>
    </w:p>
    <w:p w:rsidR="000B0C6F" w:rsidRPr="00F13BE6" w:rsidRDefault="000B0C6F" w:rsidP="000B0C6F">
      <w:pPr>
        <w:pStyle w:val="Header"/>
        <w:jc w:val="both"/>
        <w:rPr>
          <w:rFonts w:ascii="Arial Narrow" w:hAnsi="Arial Narrow" w:cs="Arial"/>
        </w:rPr>
      </w:pPr>
    </w:p>
    <w:p w:rsidR="000B0C6F" w:rsidRPr="00F13BE6" w:rsidRDefault="000B0C6F" w:rsidP="000B0C6F">
      <w:pPr>
        <w:pStyle w:val="Header"/>
        <w:jc w:val="both"/>
        <w:rPr>
          <w:rFonts w:ascii="Arial Narrow" w:hAnsi="Arial Narrow" w:cs="Arial"/>
          <w:i/>
        </w:rPr>
      </w:pPr>
      <w:r w:rsidRPr="00F13BE6">
        <w:rPr>
          <w:rFonts w:ascii="Arial Narrow" w:hAnsi="Arial Narrow" w:cs="Arial"/>
          <w:b/>
        </w:rPr>
        <w:t>Teachers applying for entry to a training prog</w:t>
      </w:r>
      <w:r>
        <w:rPr>
          <w:rFonts w:ascii="Arial Narrow" w:hAnsi="Arial Narrow" w:cs="Arial"/>
          <w:b/>
        </w:rPr>
        <w:t>ram from outside the KLA or subject area</w:t>
      </w:r>
      <w:r w:rsidRPr="00F13BE6">
        <w:rPr>
          <w:rFonts w:ascii="Arial Narrow" w:hAnsi="Arial Narrow" w:cs="Arial"/>
          <w:b/>
        </w:rPr>
        <w:t xml:space="preserve"> should have had extensive, relevant industry experience or other training.</w:t>
      </w:r>
      <w:r w:rsidRPr="00F13BE6">
        <w:rPr>
          <w:rFonts w:ascii="Arial Narrow" w:hAnsi="Arial Narrow" w:cs="Arial"/>
        </w:rPr>
        <w:t xml:space="preserve"> The teacher training programs assume considerable teacher/industry knowledge as a starting point for training. Usually only </w:t>
      </w:r>
      <w:r w:rsidRPr="00F13BE6">
        <w:rPr>
          <w:rFonts w:ascii="Arial Narrow" w:hAnsi="Arial Narrow" w:cs="Arial"/>
          <w:b/>
        </w:rPr>
        <w:t>recen</w:t>
      </w:r>
      <w:r>
        <w:rPr>
          <w:rFonts w:ascii="Arial Narrow" w:hAnsi="Arial Narrow" w:cs="Arial"/>
          <w:b/>
        </w:rPr>
        <w:t>t</w:t>
      </w:r>
      <w:r w:rsidRPr="00F13BE6">
        <w:rPr>
          <w:rFonts w:ascii="Arial Narrow" w:hAnsi="Arial Narrow" w:cs="Arial"/>
        </w:rPr>
        <w:t xml:space="preserve"> experience will be considered relevant. </w:t>
      </w:r>
      <w:r>
        <w:rPr>
          <w:rFonts w:ascii="Arial Narrow" w:hAnsi="Arial Narrow" w:cs="Arial"/>
          <w:i/>
        </w:rPr>
        <w:t>(</w:t>
      </w:r>
      <w:r w:rsidRPr="00F13BE6">
        <w:rPr>
          <w:rFonts w:ascii="Arial Narrow" w:hAnsi="Arial Narrow" w:cs="Arial"/>
          <w:i/>
        </w:rPr>
        <w:t xml:space="preserve">What is considered “recent” varies between framework areas. Some </w:t>
      </w:r>
      <w:r>
        <w:rPr>
          <w:rFonts w:ascii="Arial Narrow" w:hAnsi="Arial Narrow" w:cs="Arial"/>
          <w:i/>
        </w:rPr>
        <w:t>ICF</w:t>
      </w:r>
      <w:r w:rsidRPr="00F13BE6">
        <w:rPr>
          <w:rFonts w:ascii="Arial Narrow" w:hAnsi="Arial Narrow" w:cs="Arial"/>
          <w:i/>
        </w:rPr>
        <w:t>s require currency in the last one to two years</w:t>
      </w:r>
      <w:r>
        <w:rPr>
          <w:rFonts w:ascii="Arial Narrow" w:hAnsi="Arial Narrow" w:cs="Arial"/>
          <w:i/>
        </w:rPr>
        <w:t>)</w:t>
      </w:r>
      <w:r w:rsidRPr="00F13BE6">
        <w:rPr>
          <w:rFonts w:ascii="Arial Narrow" w:hAnsi="Arial Narrow" w:cs="Arial"/>
          <w:i/>
        </w:rPr>
        <w:t xml:space="preserve">. </w:t>
      </w:r>
    </w:p>
    <w:p w:rsidR="000B0C6F" w:rsidRPr="00F13BE6" w:rsidRDefault="000B0C6F" w:rsidP="000B0C6F">
      <w:pPr>
        <w:pStyle w:val="Header"/>
        <w:rPr>
          <w:rFonts w:ascii="Arial Narrow" w:hAnsi="Arial Narrow" w:cs="Arial"/>
        </w:rPr>
      </w:pPr>
    </w:p>
    <w:p w:rsidR="000B0C6F" w:rsidRPr="00F13BE6" w:rsidRDefault="000B0C6F" w:rsidP="000B0C6F">
      <w:pPr>
        <w:pStyle w:val="Header"/>
        <w:jc w:val="both"/>
        <w:rPr>
          <w:rFonts w:ascii="Arial Narrow" w:hAnsi="Arial Narrow" w:cs="Arial"/>
        </w:rPr>
      </w:pPr>
      <w:r w:rsidRPr="00F13BE6">
        <w:rPr>
          <w:rFonts w:ascii="Arial Narrow" w:hAnsi="Arial Narrow" w:cs="Arial"/>
        </w:rPr>
        <w:t xml:space="preserve">Teachers applying for </w:t>
      </w:r>
      <w:r w:rsidRPr="00F13BE6">
        <w:rPr>
          <w:rFonts w:ascii="Arial Narrow" w:hAnsi="Arial Narrow" w:cs="Arial"/>
          <w:b/>
        </w:rPr>
        <w:t>exemption from components of training</w:t>
      </w:r>
      <w:r w:rsidRPr="00F13BE6">
        <w:rPr>
          <w:rFonts w:ascii="Arial Narrow" w:hAnsi="Arial Narrow" w:cs="Arial"/>
        </w:rPr>
        <w:t xml:space="preserve"> must be able to su</w:t>
      </w:r>
      <w:r>
        <w:rPr>
          <w:rFonts w:ascii="Arial Narrow" w:hAnsi="Arial Narrow" w:cs="Arial"/>
        </w:rPr>
        <w:t xml:space="preserve">pport their application </w:t>
      </w:r>
      <w:r w:rsidRPr="00F13BE6">
        <w:rPr>
          <w:rFonts w:ascii="Arial Narrow" w:hAnsi="Arial Narrow" w:cs="Arial"/>
        </w:rPr>
        <w:t>with primary evidence of recent qualifications and/or experience.</w:t>
      </w:r>
    </w:p>
    <w:p w:rsidR="000B0C6F" w:rsidRPr="00F13BE6" w:rsidRDefault="000B0C6F" w:rsidP="000B0C6F">
      <w:pPr>
        <w:pStyle w:val="Header"/>
        <w:jc w:val="both"/>
        <w:rPr>
          <w:rFonts w:ascii="Arial Narrow" w:hAnsi="Arial Narrow" w:cs="Arial"/>
        </w:rPr>
      </w:pPr>
    </w:p>
    <w:p w:rsidR="000B0C6F" w:rsidRPr="00F13BE6" w:rsidRDefault="000B0C6F" w:rsidP="000B0C6F">
      <w:pPr>
        <w:pBdr>
          <w:top w:val="single" w:sz="4" w:space="1" w:color="auto"/>
          <w:left w:val="single" w:sz="4" w:space="4" w:color="auto"/>
          <w:bottom w:val="single" w:sz="4" w:space="1" w:color="auto"/>
          <w:right w:val="single" w:sz="4" w:space="4" w:color="auto"/>
        </w:pBdr>
        <w:ind w:left="426" w:right="568"/>
        <w:rPr>
          <w:rFonts w:ascii="Arial Narrow" w:hAnsi="Arial Narrow" w:cs="Arial"/>
          <w:szCs w:val="24"/>
        </w:rPr>
      </w:pPr>
    </w:p>
    <w:p w:rsidR="000B0C6F" w:rsidRPr="00F13BE6" w:rsidRDefault="000B0C6F" w:rsidP="000B0C6F">
      <w:pPr>
        <w:pBdr>
          <w:top w:val="single" w:sz="4" w:space="1" w:color="auto"/>
          <w:left w:val="single" w:sz="4" w:space="4" w:color="auto"/>
          <w:bottom w:val="single" w:sz="4" w:space="1" w:color="auto"/>
          <w:right w:val="single" w:sz="4" w:space="4" w:color="auto"/>
        </w:pBdr>
        <w:ind w:left="426" w:right="568"/>
        <w:rPr>
          <w:rFonts w:ascii="Arial Narrow" w:hAnsi="Arial Narrow" w:cs="Arial"/>
          <w:szCs w:val="24"/>
        </w:rPr>
      </w:pPr>
      <w:r w:rsidRPr="00F13BE6">
        <w:rPr>
          <w:rFonts w:ascii="Arial Narrow" w:hAnsi="Arial Narrow" w:cs="Arial"/>
          <w:szCs w:val="24"/>
        </w:rPr>
        <w:t>Appropriate evidence to support an RPL application might include:</w:t>
      </w:r>
    </w:p>
    <w:p w:rsidR="000B0C6F" w:rsidRPr="00F13BE6" w:rsidRDefault="000B0C6F" w:rsidP="000B0C6F">
      <w:pPr>
        <w:pBdr>
          <w:top w:val="single" w:sz="4" w:space="1" w:color="auto"/>
          <w:left w:val="single" w:sz="4" w:space="4" w:color="auto"/>
          <w:bottom w:val="single" w:sz="4" w:space="1" w:color="auto"/>
          <w:right w:val="single" w:sz="4" w:space="4" w:color="auto"/>
        </w:pBdr>
        <w:ind w:left="426" w:right="568"/>
        <w:rPr>
          <w:rFonts w:ascii="Arial Narrow" w:hAnsi="Arial Narrow" w:cs="Arial"/>
          <w:b/>
          <w:szCs w:val="24"/>
        </w:rPr>
      </w:pPr>
    </w:p>
    <w:p w:rsidR="000B0C6F" w:rsidRPr="00F13BE6" w:rsidRDefault="000B0C6F" w:rsidP="000B0C6F">
      <w:pPr>
        <w:numPr>
          <w:ilvl w:val="0"/>
          <w:numId w:val="28"/>
        </w:numPr>
        <w:pBdr>
          <w:top w:val="single" w:sz="4" w:space="1" w:color="auto"/>
          <w:left w:val="single" w:sz="4" w:space="4" w:color="auto"/>
          <w:bottom w:val="single" w:sz="4" w:space="1" w:color="auto"/>
          <w:right w:val="single" w:sz="4" w:space="4" w:color="auto"/>
        </w:pBdr>
        <w:tabs>
          <w:tab w:val="clear" w:pos="710"/>
        </w:tabs>
        <w:ind w:left="851" w:right="568" w:hanging="425"/>
        <w:rPr>
          <w:rFonts w:ascii="Arial Narrow" w:hAnsi="Arial Narrow" w:cs="Arial"/>
          <w:b/>
          <w:szCs w:val="24"/>
        </w:rPr>
      </w:pPr>
      <w:r w:rsidRPr="00F13BE6">
        <w:rPr>
          <w:rFonts w:ascii="Arial Narrow" w:hAnsi="Arial Narrow" w:cs="Arial"/>
          <w:b/>
          <w:szCs w:val="24"/>
        </w:rPr>
        <w:t xml:space="preserve">Academic Transcripts </w:t>
      </w:r>
      <w:r w:rsidRPr="00F13BE6">
        <w:rPr>
          <w:rFonts w:ascii="Arial Narrow" w:hAnsi="Arial Narrow" w:cs="Arial"/>
          <w:szCs w:val="24"/>
        </w:rPr>
        <w:t>from TAFE/university courses undertaken, particularly in the last 3 years, relevant to the course for which RPL is being sought</w:t>
      </w:r>
    </w:p>
    <w:p w:rsidR="000B0C6F" w:rsidRPr="00F13BE6" w:rsidRDefault="000B0C6F" w:rsidP="000B0C6F">
      <w:pPr>
        <w:pBdr>
          <w:top w:val="single" w:sz="4" w:space="1" w:color="auto"/>
          <w:left w:val="single" w:sz="4" w:space="4" w:color="auto"/>
          <w:bottom w:val="single" w:sz="4" w:space="1" w:color="auto"/>
          <w:right w:val="single" w:sz="4" w:space="4" w:color="auto"/>
        </w:pBdr>
        <w:ind w:left="851" w:right="568" w:hanging="425"/>
        <w:rPr>
          <w:rFonts w:ascii="Arial Narrow" w:hAnsi="Arial Narrow" w:cs="Arial"/>
          <w:b/>
          <w:szCs w:val="24"/>
        </w:rPr>
      </w:pPr>
    </w:p>
    <w:p w:rsidR="000B0C6F" w:rsidRPr="00F13BE6" w:rsidRDefault="000B0C6F" w:rsidP="000B0C6F">
      <w:pPr>
        <w:numPr>
          <w:ilvl w:val="0"/>
          <w:numId w:val="28"/>
        </w:numPr>
        <w:pBdr>
          <w:top w:val="single" w:sz="4" w:space="1" w:color="auto"/>
          <w:left w:val="single" w:sz="4" w:space="4" w:color="auto"/>
          <w:bottom w:val="single" w:sz="4" w:space="1" w:color="auto"/>
          <w:right w:val="single" w:sz="4" w:space="4" w:color="auto"/>
        </w:pBdr>
        <w:tabs>
          <w:tab w:val="clear" w:pos="710"/>
        </w:tabs>
        <w:ind w:left="851" w:right="568" w:hanging="425"/>
        <w:rPr>
          <w:rFonts w:ascii="Arial Narrow" w:hAnsi="Arial Narrow" w:cs="Arial"/>
          <w:b/>
          <w:szCs w:val="24"/>
        </w:rPr>
      </w:pPr>
      <w:r w:rsidRPr="00F13BE6">
        <w:rPr>
          <w:rFonts w:ascii="Arial Narrow" w:hAnsi="Arial Narrow" w:cs="Arial"/>
          <w:b/>
          <w:szCs w:val="24"/>
        </w:rPr>
        <w:t xml:space="preserve">References </w:t>
      </w:r>
      <w:r w:rsidRPr="00F13BE6">
        <w:rPr>
          <w:rFonts w:ascii="Arial Narrow" w:hAnsi="Arial Narrow" w:cs="Arial"/>
          <w:szCs w:val="24"/>
        </w:rPr>
        <w:t>from industry representatives and/or workplace supervisors for whom the applicant has worked. References should be on business letterhead and include details of period of employment, work undertaken and relevance to school VET course, as well as a</w:t>
      </w:r>
      <w:r w:rsidRPr="00F13BE6">
        <w:rPr>
          <w:rFonts w:ascii="Arial Narrow" w:hAnsi="Arial Narrow" w:cs="Arial"/>
          <w:i/>
          <w:szCs w:val="24"/>
        </w:rPr>
        <w:t xml:space="preserve"> </w:t>
      </w:r>
      <w:r w:rsidRPr="00F13BE6">
        <w:rPr>
          <w:rFonts w:ascii="Arial Narrow" w:hAnsi="Arial Narrow" w:cs="Arial"/>
          <w:b/>
          <w:i/>
          <w:szCs w:val="24"/>
        </w:rPr>
        <w:t>contact name and phone number</w:t>
      </w:r>
      <w:r w:rsidRPr="00F13BE6">
        <w:rPr>
          <w:rFonts w:ascii="Arial Narrow" w:hAnsi="Arial Narrow" w:cs="Arial"/>
          <w:szCs w:val="24"/>
        </w:rPr>
        <w:t xml:space="preserve"> for verification.</w:t>
      </w:r>
    </w:p>
    <w:p w:rsidR="000B0C6F" w:rsidRPr="00F13BE6" w:rsidRDefault="000B0C6F" w:rsidP="000B0C6F">
      <w:pPr>
        <w:pBdr>
          <w:top w:val="single" w:sz="4" w:space="1" w:color="auto"/>
          <w:left w:val="single" w:sz="4" w:space="4" w:color="auto"/>
          <w:bottom w:val="single" w:sz="4" w:space="1" w:color="auto"/>
          <w:right w:val="single" w:sz="4" w:space="4" w:color="auto"/>
        </w:pBdr>
        <w:ind w:left="426" w:right="568"/>
        <w:rPr>
          <w:rFonts w:ascii="Arial Narrow" w:hAnsi="Arial Narrow" w:cs="Arial"/>
          <w:b/>
          <w:szCs w:val="24"/>
        </w:rPr>
      </w:pPr>
    </w:p>
    <w:p w:rsidR="000B0C6F" w:rsidRPr="00F13BE6" w:rsidRDefault="000B0C6F" w:rsidP="000B0C6F">
      <w:pPr>
        <w:pBdr>
          <w:top w:val="single" w:sz="4" w:space="1" w:color="auto"/>
          <w:left w:val="single" w:sz="4" w:space="4" w:color="auto"/>
          <w:bottom w:val="single" w:sz="4" w:space="1" w:color="auto"/>
          <w:right w:val="single" w:sz="4" w:space="4" w:color="auto"/>
        </w:pBdr>
        <w:ind w:left="426" w:right="568"/>
        <w:rPr>
          <w:rFonts w:ascii="Arial Narrow" w:hAnsi="Arial Narrow" w:cs="Arial"/>
          <w:b/>
          <w:szCs w:val="24"/>
        </w:rPr>
      </w:pPr>
    </w:p>
    <w:p w:rsidR="000B0C6F" w:rsidRPr="00F13BE6" w:rsidRDefault="000B0C6F" w:rsidP="000B0C6F">
      <w:pPr>
        <w:pStyle w:val="Header"/>
        <w:rPr>
          <w:rFonts w:ascii="Arial Narrow" w:hAnsi="Arial Narrow" w:cs="Arial"/>
        </w:rPr>
      </w:pPr>
    </w:p>
    <w:p w:rsidR="00601E4B" w:rsidRDefault="00601E4B">
      <w:pPr>
        <w:rPr>
          <w:rFonts w:ascii="Arial Narrow" w:hAnsi="Arial Narrow" w:cs="Arial"/>
          <w:b/>
          <w:sz w:val="28"/>
          <w:szCs w:val="28"/>
        </w:rPr>
      </w:pPr>
      <w:r>
        <w:rPr>
          <w:rFonts w:ascii="Arial Narrow" w:hAnsi="Arial Narrow" w:cs="Arial"/>
          <w:sz w:val="28"/>
          <w:szCs w:val="28"/>
        </w:rPr>
        <w:br w:type="page"/>
      </w:r>
    </w:p>
    <w:p w:rsidR="000B0C6F" w:rsidRPr="00F13BE6" w:rsidRDefault="000B0C6F" w:rsidP="000B0C6F">
      <w:pPr>
        <w:pStyle w:val="Heading1"/>
        <w:rPr>
          <w:rFonts w:ascii="Arial Narrow" w:hAnsi="Arial Narrow" w:cs="Arial"/>
          <w:smallCaps/>
          <w:sz w:val="28"/>
          <w:szCs w:val="28"/>
          <w:lang w:val="en-AU"/>
        </w:rPr>
      </w:pPr>
      <w:r w:rsidRPr="00F13BE6">
        <w:rPr>
          <w:rFonts w:ascii="Arial Narrow" w:hAnsi="Arial Narrow" w:cs="Arial"/>
          <w:sz w:val="28"/>
          <w:szCs w:val="28"/>
          <w:lang w:val="en-AU"/>
        </w:rPr>
        <w:lastRenderedPageBreak/>
        <w:t xml:space="preserve">2005 MEMO RE: </w:t>
      </w:r>
      <w:r>
        <w:rPr>
          <w:rFonts w:ascii="Arial Narrow" w:hAnsi="Arial Narrow" w:cs="Arial"/>
          <w:smallCaps/>
          <w:sz w:val="28"/>
          <w:szCs w:val="28"/>
          <w:lang w:val="en-AU"/>
        </w:rPr>
        <w:t>TEACHERS ENROLLING</w:t>
      </w:r>
      <w:r w:rsidR="00A11968">
        <w:rPr>
          <w:rFonts w:ascii="Arial Narrow" w:hAnsi="Arial Narrow" w:cs="Arial"/>
          <w:smallCaps/>
          <w:sz w:val="28"/>
          <w:szCs w:val="28"/>
          <w:lang w:val="en-AU"/>
        </w:rPr>
        <w:t xml:space="preserve"> IN DEC</w:t>
      </w:r>
      <w:r w:rsidRPr="00F13BE6">
        <w:rPr>
          <w:rFonts w:ascii="Arial Narrow" w:hAnsi="Arial Narrow" w:cs="Arial"/>
          <w:smallCaps/>
          <w:sz w:val="28"/>
          <w:szCs w:val="28"/>
          <w:lang w:val="en-AU"/>
        </w:rPr>
        <w:t xml:space="preserve"> RTOs</w:t>
      </w:r>
    </w:p>
    <w:p w:rsidR="000B0C6F" w:rsidRPr="00F13BE6" w:rsidRDefault="000B0C6F" w:rsidP="000B0C6F">
      <w:pPr>
        <w:pStyle w:val="Header"/>
        <w:jc w:val="both"/>
        <w:rPr>
          <w:rFonts w:ascii="Arial Narrow" w:hAnsi="Arial Narrow" w:cs="Arial"/>
        </w:rPr>
      </w:pPr>
    </w:p>
    <w:p w:rsidR="000B0C6F" w:rsidRPr="00F13BE6" w:rsidRDefault="000B0C6F" w:rsidP="000B0C6F">
      <w:pPr>
        <w:pStyle w:val="Header"/>
        <w:tabs>
          <w:tab w:val="clear" w:pos="4153"/>
        </w:tabs>
        <w:jc w:val="both"/>
        <w:rPr>
          <w:rFonts w:ascii="Arial Narrow" w:hAnsi="Arial Narrow" w:cs="Arial"/>
        </w:rPr>
      </w:pPr>
      <w:r w:rsidRPr="00F13BE6">
        <w:rPr>
          <w:rFonts w:ascii="Arial Narrow" w:hAnsi="Arial Narrow" w:cs="Arial"/>
        </w:rPr>
        <w:t>The following advice was forwarded to RTOs in 2005. For this reason</w:t>
      </w:r>
      <w:r>
        <w:rPr>
          <w:rFonts w:ascii="Arial Narrow" w:hAnsi="Arial Narrow" w:cs="Arial"/>
        </w:rPr>
        <w:t>,</w:t>
      </w:r>
      <w:r w:rsidRPr="00F13BE6">
        <w:rPr>
          <w:rFonts w:ascii="Arial Narrow" w:hAnsi="Arial Narrow" w:cs="Arial"/>
        </w:rPr>
        <w:t xml:space="preserve"> applications for RPL from teachers who attained the</w:t>
      </w:r>
      <w:r w:rsidR="00A11968">
        <w:rPr>
          <w:rFonts w:ascii="Arial Narrow" w:hAnsi="Arial Narrow" w:cs="Arial"/>
        </w:rPr>
        <w:t>ir VET qualifications from a DEC</w:t>
      </w:r>
      <w:r w:rsidRPr="00F13BE6">
        <w:rPr>
          <w:rFonts w:ascii="Arial Narrow" w:hAnsi="Arial Narrow" w:cs="Arial"/>
        </w:rPr>
        <w:t xml:space="preserve"> RTO whilst a member of the teaching profession </w:t>
      </w:r>
      <w:r w:rsidRPr="00F13BE6">
        <w:rPr>
          <w:rFonts w:ascii="Arial Narrow" w:hAnsi="Arial Narrow" w:cs="Arial"/>
          <w:b/>
        </w:rPr>
        <w:t xml:space="preserve">will not be approved. </w:t>
      </w:r>
    </w:p>
    <w:p w:rsidR="000B0C6F" w:rsidRPr="00F13BE6" w:rsidRDefault="000B0C6F" w:rsidP="000B0C6F">
      <w:pPr>
        <w:pStyle w:val="Header"/>
        <w:tabs>
          <w:tab w:val="clear" w:pos="4153"/>
          <w:tab w:val="clear" w:pos="8306"/>
        </w:tabs>
        <w:rPr>
          <w:rFonts w:ascii="Arial Narrow" w:hAnsi="Arial Narrow" w:cs="Arial"/>
        </w:rPr>
      </w:pPr>
    </w:p>
    <w:p w:rsidR="000B0C6F" w:rsidRPr="00F13BE6" w:rsidRDefault="000B0C6F" w:rsidP="000B0C6F">
      <w:pPr>
        <w:pStyle w:val="Header"/>
        <w:rPr>
          <w:rFonts w:ascii="Arial Narrow" w:hAnsi="Arial Narrow" w:cs="Arial"/>
          <w:sz w:val="18"/>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MEMORANDUM TO</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ALL SECONDARY SCHOOLS</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 xml:space="preserve">&amp; CENTRAL SCHOOLS </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REGIONAL DIRECTORS</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SCHOOL EDUCATION DIRECTORS</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right"/>
        <w:rPr>
          <w:rFonts w:ascii="Arial Narrow" w:eastAsia="Times New Roman" w:hAnsi="Arial Narrow" w:cs="Arial"/>
          <w:b/>
          <w:color w:val="000000"/>
          <w:szCs w:val="24"/>
          <w:lang w:eastAsia="en-AU"/>
        </w:rPr>
      </w:pPr>
      <w:r w:rsidRPr="00F13BE6">
        <w:rPr>
          <w:rFonts w:ascii="Arial Narrow" w:eastAsia="Times New Roman" w:hAnsi="Arial Narrow" w:cs="Arial"/>
          <w:b/>
          <w:bCs/>
          <w:color w:val="000000"/>
          <w:szCs w:val="24"/>
          <w:lang w:eastAsia="en-AU"/>
        </w:rPr>
        <w:t>D/N</w:t>
      </w:r>
      <w:r w:rsidRPr="00F13BE6">
        <w:rPr>
          <w:rFonts w:ascii="Arial Narrow" w:eastAsia="Times New Roman" w:hAnsi="Arial Narrow" w:cs="Arial"/>
          <w:b/>
          <w:color w:val="000000"/>
          <w:szCs w:val="24"/>
          <w:lang w:eastAsia="en-AU"/>
        </w:rPr>
        <w:t>05/00292</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rPr>
          <w:rFonts w:ascii="Arial Narrow" w:eastAsia="Times New Roman" w:hAnsi="Arial Narrow" w:cs="Arial"/>
          <w:b/>
          <w:bCs/>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rPr>
          <w:rFonts w:ascii="Arial Narrow" w:eastAsia="Times New Roman" w:hAnsi="Arial Narrow" w:cs="Arial"/>
          <w:b/>
          <w:bCs/>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rPr>
          <w:rFonts w:ascii="Arial Narrow" w:eastAsia="Times New Roman" w:hAnsi="Arial Narrow" w:cs="Arial"/>
          <w:b/>
          <w:bCs/>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center"/>
        <w:rPr>
          <w:rFonts w:ascii="Arial Narrow" w:eastAsia="Times New Roman" w:hAnsi="Arial Narrow" w:cs="Arial"/>
          <w:b/>
          <w:bCs/>
          <w:color w:val="000000"/>
          <w:szCs w:val="24"/>
          <w:lang w:eastAsia="en-AU"/>
        </w:rPr>
      </w:pPr>
      <w:r w:rsidRPr="00F13BE6">
        <w:rPr>
          <w:rFonts w:ascii="Arial Narrow" w:eastAsia="Times New Roman" w:hAnsi="Arial Narrow" w:cs="Arial"/>
          <w:b/>
          <w:bCs/>
          <w:color w:val="000000"/>
          <w:szCs w:val="24"/>
          <w:lang w:eastAsia="en-AU"/>
        </w:rPr>
        <w:t>TEACHERS ENROLLED AS VET SCHOOL STUDENTS</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 xml:space="preserve">Some schools, through their DET Registered Training Organisations (RTOs), have enrolled current teaching staff in school-delivered VET courses for the purpose of having them recognised as qualified to deliver the courses to students in the DET RTO’s schools. </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 xml:space="preserve">These teachers have been entered by the schools on </w:t>
      </w:r>
      <w:proofErr w:type="spellStart"/>
      <w:r w:rsidRPr="00F13BE6">
        <w:rPr>
          <w:rFonts w:ascii="Arial Narrow" w:eastAsia="Times New Roman" w:hAnsi="Arial Narrow" w:cs="Arial"/>
          <w:color w:val="000000"/>
          <w:szCs w:val="24"/>
          <w:lang w:eastAsia="en-AU"/>
        </w:rPr>
        <w:t>eBOS</w:t>
      </w:r>
      <w:proofErr w:type="spellEnd"/>
      <w:r w:rsidRPr="00F13BE6">
        <w:rPr>
          <w:rFonts w:ascii="Arial Narrow" w:eastAsia="Times New Roman" w:hAnsi="Arial Narrow" w:cs="Arial"/>
          <w:color w:val="000000"/>
          <w:szCs w:val="24"/>
          <w:lang w:eastAsia="en-AU"/>
        </w:rPr>
        <w:t xml:space="preserve">-VCS as school students and their AQF credentials were issued by the Board of Studies. </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It is of concern that industry could question the validity of the credentials of teachers delivering VET in schools if a qualification was gained in this manner. School delivered VET relies on the fact that its trainers are externally credentialed to ensure credibility in the VET sector.</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spacing w:line="259" w:lineRule="exact"/>
        <w:ind w:left="180" w:right="91"/>
        <w:jc w:val="both"/>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The Legal Services Directorate has advised that this process could constitute a breach of the Department’s Code of Conduct, the Corruption Prevention Policy and the requirements of the Teachers Award leading to possible disciplinary action. No currently practising teachers are to be enrolled in schools as school students, nor to be included as students in VET classes.</w:t>
      </w: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ind w:left="180" w:right="91"/>
        <w:jc w:val="both"/>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Thank you for your support with this matter.</w:t>
      </w:r>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color w:val="000000"/>
          <w:szCs w:val="24"/>
          <w:lang w:eastAsia="en-AU"/>
        </w:rPr>
      </w:pPr>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 xml:space="preserve">Gillian </w:t>
      </w:r>
      <w:proofErr w:type="spellStart"/>
      <w:r w:rsidRPr="00F13BE6">
        <w:rPr>
          <w:rFonts w:ascii="Arial Narrow" w:eastAsia="Times New Roman" w:hAnsi="Arial Narrow" w:cs="Arial"/>
          <w:color w:val="000000"/>
          <w:szCs w:val="24"/>
          <w:lang w:eastAsia="en-AU"/>
        </w:rPr>
        <w:t>Shadwick</w:t>
      </w:r>
      <w:proofErr w:type="spellEnd"/>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b/>
          <w:color w:val="000000"/>
          <w:szCs w:val="24"/>
          <w:lang w:eastAsia="en-AU"/>
        </w:rPr>
      </w:pPr>
      <w:r w:rsidRPr="00F13BE6">
        <w:rPr>
          <w:rFonts w:ascii="Arial Narrow" w:eastAsia="Times New Roman" w:hAnsi="Arial Narrow" w:cs="Arial"/>
          <w:b/>
          <w:color w:val="000000"/>
          <w:szCs w:val="24"/>
          <w:lang w:eastAsia="en-AU"/>
        </w:rPr>
        <w:t>General Manager, Learning and Development</w:t>
      </w:r>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color w:val="000000"/>
          <w:szCs w:val="24"/>
          <w:lang w:eastAsia="en-AU"/>
        </w:rPr>
      </w:pPr>
      <w:r w:rsidRPr="00F13BE6">
        <w:rPr>
          <w:rFonts w:ascii="Arial Narrow" w:eastAsia="Times New Roman" w:hAnsi="Arial Narrow" w:cs="Arial"/>
          <w:color w:val="000000"/>
          <w:szCs w:val="24"/>
          <w:lang w:eastAsia="en-AU"/>
        </w:rPr>
        <w:t>4 August 2005</w:t>
      </w:r>
    </w:p>
    <w:p w:rsidR="000B0C6F" w:rsidRPr="00F13BE6" w:rsidRDefault="000B0C6F" w:rsidP="000B0C6F">
      <w:pPr>
        <w:pBdr>
          <w:top w:val="single" w:sz="4" w:space="11" w:color="auto"/>
          <w:left w:val="single" w:sz="4" w:space="6" w:color="auto"/>
          <w:bottom w:val="single" w:sz="4" w:space="3" w:color="auto"/>
          <w:right w:val="single" w:sz="4" w:space="6" w:color="auto"/>
        </w:pBdr>
        <w:tabs>
          <w:tab w:val="left" w:pos="266"/>
        </w:tabs>
        <w:ind w:left="180" w:right="91"/>
        <w:rPr>
          <w:rFonts w:ascii="Arial Narrow" w:eastAsia="Times New Roman" w:hAnsi="Arial Narrow" w:cs="Arial"/>
          <w:color w:val="000000"/>
          <w:szCs w:val="24"/>
          <w:lang w:eastAsia="en-AU"/>
        </w:rPr>
      </w:pPr>
    </w:p>
    <w:p w:rsidR="000B0C6F" w:rsidRPr="00F13BE6" w:rsidRDefault="000B0C6F" w:rsidP="000B0C6F">
      <w:pPr>
        <w:pStyle w:val="Header"/>
        <w:rPr>
          <w:rFonts w:ascii="Arial Narrow" w:hAnsi="Arial Narrow" w:cs="Arial"/>
          <w:sz w:val="2"/>
          <w:szCs w:val="2"/>
        </w:rPr>
      </w:pPr>
      <w:r w:rsidRPr="00F13BE6">
        <w:rPr>
          <w:rFonts w:ascii="Arial Narrow" w:hAnsi="Arial Narrow" w:cs="Arial"/>
          <w:i/>
          <w:smallCaps/>
        </w:rPr>
        <w:br w:type="page"/>
      </w:r>
    </w:p>
    <w:p w:rsidR="000B0C6F" w:rsidRPr="00F13BE6" w:rsidRDefault="000B0C6F" w:rsidP="000B0C6F">
      <w:pPr>
        <w:pStyle w:val="Header"/>
        <w:rPr>
          <w:rFonts w:ascii="Arial Narrow" w:hAnsi="Arial Narrow" w:cs="Arial"/>
          <w:b/>
          <w:sz w:val="28"/>
          <w:szCs w:val="28"/>
        </w:rPr>
      </w:pPr>
      <w:r w:rsidRPr="00F13BE6">
        <w:rPr>
          <w:rFonts w:ascii="Arial Narrow" w:hAnsi="Arial Narrow" w:cs="Arial"/>
          <w:b/>
          <w:sz w:val="28"/>
          <w:szCs w:val="28"/>
        </w:rPr>
        <w:lastRenderedPageBreak/>
        <w:t xml:space="preserve">SEMESTER 1: </w:t>
      </w:r>
      <w:r w:rsidR="00B1043D">
        <w:rPr>
          <w:rFonts w:ascii="Arial Narrow" w:hAnsi="Arial Narrow" w:cs="Arial"/>
          <w:b/>
          <w:sz w:val="28"/>
          <w:szCs w:val="28"/>
        </w:rPr>
        <w:t>2012</w:t>
      </w:r>
      <w:r w:rsidRPr="00F13BE6">
        <w:rPr>
          <w:rFonts w:ascii="Arial Narrow" w:hAnsi="Arial Narrow" w:cs="Arial"/>
          <w:b/>
          <w:sz w:val="28"/>
          <w:szCs w:val="28"/>
        </w:rPr>
        <w:t xml:space="preserve"> TIMELINE</w:t>
      </w:r>
    </w:p>
    <w:p w:rsidR="000B0C6F" w:rsidRPr="00F13BE6" w:rsidRDefault="000B0C6F" w:rsidP="000B0C6F">
      <w:pPr>
        <w:pStyle w:val="Header"/>
        <w:jc w:val="center"/>
        <w:rPr>
          <w:rFonts w:ascii="Arial Narrow" w:hAnsi="Arial Narrow" w:cs="Arial"/>
          <w:b/>
        </w:rPr>
      </w:pPr>
    </w:p>
    <w:p w:rsidR="000B0C6F" w:rsidRPr="00F13BE6" w:rsidRDefault="000B0C6F" w:rsidP="000B0C6F">
      <w:pPr>
        <w:pStyle w:val="Title"/>
        <w:jc w:val="left"/>
        <w:rPr>
          <w:rFonts w:ascii="Arial Narrow" w:hAnsi="Arial Narrow" w:cs="Arial"/>
          <w:i/>
          <w:sz w:val="24"/>
          <w:szCs w:val="24"/>
          <w:lang w:val="en-AU"/>
        </w:rPr>
      </w:pPr>
      <w:r w:rsidRPr="00F13BE6">
        <w:rPr>
          <w:rFonts w:ascii="Arial Narrow" w:hAnsi="Arial Narrow" w:cs="Arial"/>
          <w:i/>
          <w:sz w:val="24"/>
          <w:szCs w:val="24"/>
          <w:lang w:val="en-AU"/>
        </w:rPr>
        <w:t>(Including some recommended dates for VET consultants)</w:t>
      </w:r>
    </w:p>
    <w:p w:rsidR="000B0C6F" w:rsidRPr="00F13BE6" w:rsidRDefault="000B0C6F" w:rsidP="000B0C6F">
      <w:pPr>
        <w:pStyle w:val="Title"/>
        <w:rPr>
          <w:rFonts w:ascii="Arial Narrow" w:hAnsi="Arial Narrow" w:cs="Arial"/>
          <w:i/>
          <w:sz w:val="24"/>
          <w:szCs w:val="24"/>
          <w:lang w:val="en-AU"/>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0"/>
        <w:gridCol w:w="7080"/>
      </w:tblGrid>
      <w:tr w:rsidR="000B0C6F" w:rsidRPr="00416785" w:rsidTr="00D82F07">
        <w:tc>
          <w:tcPr>
            <w:tcW w:w="2100" w:type="dxa"/>
            <w:shd w:val="clear" w:color="auto" w:fill="auto"/>
          </w:tcPr>
          <w:p w:rsidR="000B0C6F" w:rsidRPr="00416785" w:rsidRDefault="00A11968" w:rsidP="00D82F07">
            <w:pPr>
              <w:pStyle w:val="CRtabletext"/>
              <w:spacing w:line="360" w:lineRule="auto"/>
              <w:rPr>
                <w:rFonts w:ascii="Arial Narrow" w:hAnsi="Arial Narrow" w:cs="Arial"/>
                <w:color w:val="auto"/>
                <w:szCs w:val="24"/>
              </w:rPr>
            </w:pPr>
            <w:r>
              <w:rPr>
                <w:rFonts w:ascii="Arial Narrow" w:hAnsi="Arial Narrow" w:cs="Arial"/>
                <w:color w:val="auto"/>
                <w:szCs w:val="24"/>
              </w:rPr>
              <w:t>27</w:t>
            </w:r>
            <w:r w:rsidR="000B0C6F" w:rsidRPr="00416785">
              <w:rPr>
                <w:rFonts w:ascii="Arial Narrow" w:hAnsi="Arial Narrow" w:cs="Arial"/>
                <w:color w:val="auto"/>
                <w:szCs w:val="24"/>
              </w:rPr>
              <w:t xml:space="preserve"> Jan – </w:t>
            </w:r>
            <w:r w:rsidR="000F4551">
              <w:rPr>
                <w:rFonts w:ascii="Arial Narrow" w:hAnsi="Arial Narrow" w:cs="Arial"/>
                <w:color w:val="auto"/>
                <w:szCs w:val="24"/>
              </w:rPr>
              <w:t>6</w:t>
            </w:r>
            <w:r w:rsidR="000F4551">
              <w:rPr>
                <w:rFonts w:ascii="Arial Narrow" w:hAnsi="Arial Narrow" w:cs="Arial"/>
                <w:color w:val="auto"/>
                <w:szCs w:val="24"/>
                <w:vertAlign w:val="superscript"/>
              </w:rPr>
              <w:t xml:space="preserve"> </w:t>
            </w:r>
            <w:r w:rsidR="000B0C6F" w:rsidRPr="00416785">
              <w:rPr>
                <w:rFonts w:ascii="Arial Narrow" w:hAnsi="Arial Narrow" w:cs="Arial"/>
                <w:color w:val="auto"/>
                <w:szCs w:val="24"/>
              </w:rPr>
              <w:t>February</w:t>
            </w:r>
          </w:p>
        </w:tc>
        <w:tc>
          <w:tcPr>
            <w:tcW w:w="7080" w:type="dxa"/>
            <w:shd w:val="clear" w:color="auto" w:fill="auto"/>
          </w:tcPr>
          <w:p w:rsidR="000B0C6F" w:rsidRPr="00416785" w:rsidRDefault="000B0C6F" w:rsidP="00D82F07">
            <w:pPr>
              <w:pStyle w:val="CRtabletext"/>
              <w:spacing w:line="360" w:lineRule="auto"/>
              <w:ind w:left="132" w:hanging="109"/>
              <w:rPr>
                <w:rFonts w:ascii="Arial Narrow" w:hAnsi="Arial Narrow" w:cs="Arial"/>
                <w:color w:val="auto"/>
                <w:szCs w:val="24"/>
              </w:rPr>
            </w:pPr>
            <w:r w:rsidRPr="00416785">
              <w:rPr>
                <w:rFonts w:ascii="Arial Narrow" w:hAnsi="Arial Narrow" w:cs="Arial"/>
                <w:b/>
                <w:color w:val="auto"/>
                <w:szCs w:val="24"/>
              </w:rPr>
              <w:t>RVECs</w:t>
            </w:r>
            <w:r w:rsidRPr="00416785">
              <w:rPr>
                <w:rFonts w:ascii="Arial Narrow" w:hAnsi="Arial Narrow" w:cs="Arial"/>
                <w:color w:val="auto"/>
                <w:szCs w:val="24"/>
              </w:rPr>
              <w:t xml:space="preserve"> contact schools to determine replacement teacher requirements and obtain RPL applications where applicable</w:t>
            </w:r>
          </w:p>
        </w:tc>
      </w:tr>
      <w:tr w:rsidR="000B0C6F" w:rsidRPr="00416785" w:rsidTr="00D82F07">
        <w:tc>
          <w:tcPr>
            <w:tcW w:w="2100" w:type="dxa"/>
            <w:shd w:val="clear" w:color="auto" w:fill="auto"/>
          </w:tcPr>
          <w:p w:rsidR="000B0C6F" w:rsidRPr="00416785" w:rsidRDefault="00CE2484" w:rsidP="000F4551">
            <w:pPr>
              <w:pStyle w:val="CRtabletext"/>
              <w:spacing w:line="360" w:lineRule="auto"/>
              <w:rPr>
                <w:rFonts w:ascii="Arial Narrow" w:hAnsi="Arial Narrow" w:cs="Arial"/>
                <w:color w:val="auto"/>
                <w:szCs w:val="24"/>
              </w:rPr>
            </w:pPr>
            <w:r>
              <w:rPr>
                <w:rFonts w:ascii="Arial Narrow" w:hAnsi="Arial Narrow" w:cs="Arial"/>
                <w:color w:val="auto"/>
                <w:szCs w:val="24"/>
              </w:rPr>
              <w:t>6</w:t>
            </w:r>
            <w:r w:rsidR="000F4551">
              <w:rPr>
                <w:rFonts w:ascii="Arial Narrow" w:hAnsi="Arial Narrow" w:cs="Arial"/>
                <w:color w:val="auto"/>
                <w:szCs w:val="24"/>
                <w:vertAlign w:val="superscript"/>
              </w:rPr>
              <w:t xml:space="preserve"> </w:t>
            </w:r>
            <w:r w:rsidR="000B0C6F" w:rsidRPr="00416785">
              <w:rPr>
                <w:rFonts w:ascii="Arial Narrow" w:hAnsi="Arial Narrow" w:cs="Arial"/>
                <w:color w:val="auto"/>
                <w:szCs w:val="24"/>
              </w:rPr>
              <w:t xml:space="preserve"> February</w:t>
            </w:r>
          </w:p>
        </w:tc>
        <w:tc>
          <w:tcPr>
            <w:tcW w:w="7080" w:type="dxa"/>
            <w:shd w:val="clear" w:color="auto" w:fill="auto"/>
          </w:tcPr>
          <w:p w:rsidR="000B0C6F" w:rsidRPr="00416785" w:rsidRDefault="000B0C6F" w:rsidP="00D82F07">
            <w:pPr>
              <w:pStyle w:val="CRtabletext"/>
              <w:spacing w:line="360" w:lineRule="auto"/>
              <w:ind w:left="132" w:hanging="109"/>
              <w:rPr>
                <w:rFonts w:ascii="Arial Narrow" w:hAnsi="Arial Narrow" w:cs="Arial"/>
                <w:color w:val="auto"/>
                <w:szCs w:val="24"/>
              </w:rPr>
            </w:pPr>
            <w:r w:rsidRPr="00416785">
              <w:rPr>
                <w:rFonts w:ascii="Arial Narrow" w:hAnsi="Arial Narrow" w:cs="Arial"/>
                <w:color w:val="auto"/>
                <w:szCs w:val="24"/>
              </w:rPr>
              <w:t xml:space="preserve">Schools send completed teacher training application forms and RPL applications </w:t>
            </w:r>
            <w:r w:rsidRPr="00416785">
              <w:rPr>
                <w:rFonts w:ascii="Arial Narrow" w:hAnsi="Arial Narrow" w:cs="Arial"/>
                <w:b/>
                <w:color w:val="auto"/>
                <w:szCs w:val="24"/>
              </w:rPr>
              <w:t>to RVECs</w:t>
            </w:r>
          </w:p>
        </w:tc>
      </w:tr>
      <w:tr w:rsidR="000B0C6F" w:rsidRPr="00416785" w:rsidTr="00D82F07">
        <w:tc>
          <w:tcPr>
            <w:tcW w:w="2100" w:type="dxa"/>
            <w:shd w:val="clear" w:color="auto" w:fill="auto"/>
          </w:tcPr>
          <w:p w:rsidR="000B0C6F" w:rsidRPr="00416785" w:rsidRDefault="000F4551" w:rsidP="00D82F07">
            <w:pPr>
              <w:pStyle w:val="CRtabletext"/>
              <w:spacing w:line="360" w:lineRule="auto"/>
              <w:rPr>
                <w:rFonts w:ascii="Arial Narrow" w:hAnsi="Arial Narrow" w:cs="Arial"/>
                <w:color w:val="auto"/>
                <w:szCs w:val="24"/>
              </w:rPr>
            </w:pPr>
            <w:r>
              <w:rPr>
                <w:rFonts w:ascii="Arial Narrow" w:hAnsi="Arial Narrow" w:cs="Arial"/>
                <w:color w:val="auto"/>
                <w:szCs w:val="24"/>
              </w:rPr>
              <w:t>1</w:t>
            </w:r>
            <w:r w:rsidR="00CE2484">
              <w:rPr>
                <w:rFonts w:ascii="Arial Narrow" w:hAnsi="Arial Narrow" w:cs="Arial"/>
                <w:color w:val="auto"/>
                <w:szCs w:val="24"/>
              </w:rPr>
              <w:t>0</w:t>
            </w:r>
            <w:r w:rsidR="000B0C6F" w:rsidRPr="00416785">
              <w:rPr>
                <w:rFonts w:ascii="Arial Narrow" w:hAnsi="Arial Narrow" w:cs="Arial"/>
                <w:color w:val="auto"/>
                <w:szCs w:val="24"/>
              </w:rPr>
              <w:t xml:space="preserve"> February</w:t>
            </w:r>
          </w:p>
        </w:tc>
        <w:tc>
          <w:tcPr>
            <w:tcW w:w="7080" w:type="dxa"/>
            <w:shd w:val="clear" w:color="auto" w:fill="auto"/>
          </w:tcPr>
          <w:p w:rsidR="000B0C6F" w:rsidRPr="00416785" w:rsidRDefault="000B0C6F" w:rsidP="00D82F07">
            <w:pPr>
              <w:pStyle w:val="CRtabletext"/>
              <w:spacing w:line="360" w:lineRule="auto"/>
              <w:ind w:left="132" w:hanging="109"/>
              <w:rPr>
                <w:rFonts w:ascii="Arial Narrow" w:hAnsi="Arial Narrow" w:cs="Arial"/>
                <w:color w:val="auto"/>
                <w:szCs w:val="24"/>
              </w:rPr>
            </w:pPr>
            <w:r w:rsidRPr="00416785">
              <w:rPr>
                <w:rFonts w:ascii="Arial Narrow" w:hAnsi="Arial Narrow" w:cs="Arial"/>
                <w:color w:val="auto"/>
                <w:szCs w:val="24"/>
              </w:rPr>
              <w:t>VET Consultants send RPL applications and approved teacher application forms</w:t>
            </w:r>
            <w:r w:rsidRPr="00416785">
              <w:rPr>
                <w:rFonts w:ascii="Arial Narrow" w:hAnsi="Arial Narrow" w:cs="Arial"/>
                <w:b/>
                <w:color w:val="auto"/>
                <w:szCs w:val="24"/>
              </w:rPr>
              <w:t xml:space="preserve"> to VET Teacher Training</w:t>
            </w:r>
          </w:p>
        </w:tc>
      </w:tr>
      <w:tr w:rsidR="000B0C6F" w:rsidRPr="00416785" w:rsidTr="00D82F07">
        <w:tc>
          <w:tcPr>
            <w:tcW w:w="2100" w:type="dxa"/>
            <w:shd w:val="clear" w:color="auto" w:fill="auto"/>
          </w:tcPr>
          <w:p w:rsidR="000B0C6F" w:rsidRPr="00416785" w:rsidRDefault="00CE2484" w:rsidP="00D82F07">
            <w:pPr>
              <w:pStyle w:val="CRtabletext"/>
              <w:spacing w:line="360" w:lineRule="auto"/>
              <w:rPr>
                <w:rFonts w:ascii="Arial Narrow" w:hAnsi="Arial Narrow" w:cs="Arial"/>
                <w:color w:val="auto"/>
                <w:szCs w:val="24"/>
              </w:rPr>
            </w:pPr>
            <w:r>
              <w:rPr>
                <w:rFonts w:ascii="Arial Narrow" w:hAnsi="Arial Narrow" w:cs="Arial"/>
                <w:color w:val="auto"/>
                <w:szCs w:val="24"/>
              </w:rPr>
              <w:t xml:space="preserve">16 </w:t>
            </w:r>
            <w:r w:rsidR="000B0C6F" w:rsidRPr="00416785">
              <w:rPr>
                <w:rFonts w:ascii="Arial Narrow" w:hAnsi="Arial Narrow" w:cs="Arial"/>
                <w:color w:val="auto"/>
                <w:szCs w:val="24"/>
              </w:rPr>
              <w:t xml:space="preserve"> February</w:t>
            </w:r>
          </w:p>
        </w:tc>
        <w:tc>
          <w:tcPr>
            <w:tcW w:w="7080" w:type="dxa"/>
            <w:shd w:val="clear" w:color="auto" w:fill="auto"/>
          </w:tcPr>
          <w:p w:rsidR="000B0C6F" w:rsidRPr="00416785" w:rsidRDefault="000B0C6F" w:rsidP="00D82F07">
            <w:pPr>
              <w:pStyle w:val="CRtabletext"/>
              <w:spacing w:line="360" w:lineRule="auto"/>
              <w:rPr>
                <w:rFonts w:ascii="Arial Narrow" w:hAnsi="Arial Narrow" w:cs="Arial"/>
                <w:color w:val="auto"/>
                <w:szCs w:val="24"/>
              </w:rPr>
            </w:pPr>
            <w:r>
              <w:rPr>
                <w:rFonts w:ascii="Arial Narrow" w:hAnsi="Arial Narrow" w:cs="Arial"/>
                <w:color w:val="auto"/>
                <w:szCs w:val="24"/>
              </w:rPr>
              <w:t>A</w:t>
            </w:r>
            <w:r w:rsidRPr="00416785">
              <w:rPr>
                <w:rFonts w:ascii="Arial Narrow" w:hAnsi="Arial Narrow" w:cs="Arial"/>
                <w:color w:val="auto"/>
                <w:szCs w:val="24"/>
              </w:rPr>
              <w:t xml:space="preserve">pplications considered by </w:t>
            </w:r>
            <w:r w:rsidR="002442E2">
              <w:rPr>
                <w:rFonts w:ascii="Arial Narrow" w:hAnsi="Arial Narrow" w:cs="Arial"/>
                <w:color w:val="auto"/>
                <w:szCs w:val="24"/>
              </w:rPr>
              <w:t>ARC (Application Review Committee</w:t>
            </w:r>
            <w:r>
              <w:rPr>
                <w:rFonts w:ascii="Arial Narrow" w:hAnsi="Arial Narrow" w:cs="Arial"/>
                <w:color w:val="auto"/>
                <w:szCs w:val="24"/>
              </w:rPr>
              <w:t>)</w:t>
            </w:r>
            <w:r w:rsidRPr="00416785">
              <w:rPr>
                <w:rFonts w:ascii="Arial Narrow" w:hAnsi="Arial Narrow" w:cs="Arial"/>
                <w:color w:val="auto"/>
                <w:szCs w:val="24"/>
              </w:rPr>
              <w:t xml:space="preserve"> </w:t>
            </w:r>
          </w:p>
        </w:tc>
      </w:tr>
      <w:tr w:rsidR="000B0C6F" w:rsidRPr="00416785" w:rsidTr="00D82F07">
        <w:tc>
          <w:tcPr>
            <w:tcW w:w="2100" w:type="dxa"/>
            <w:shd w:val="clear" w:color="auto" w:fill="auto"/>
          </w:tcPr>
          <w:p w:rsidR="000B0C6F" w:rsidRPr="00416785" w:rsidRDefault="00CE2484" w:rsidP="00D82F07">
            <w:pPr>
              <w:pStyle w:val="CRtabletext"/>
              <w:spacing w:line="360" w:lineRule="auto"/>
              <w:rPr>
                <w:rFonts w:ascii="Arial Narrow" w:hAnsi="Arial Narrow" w:cs="Arial"/>
                <w:color w:val="auto"/>
                <w:szCs w:val="24"/>
              </w:rPr>
            </w:pPr>
            <w:r>
              <w:rPr>
                <w:rFonts w:ascii="Arial Narrow" w:hAnsi="Arial Narrow" w:cs="Arial"/>
                <w:color w:val="auto"/>
                <w:szCs w:val="24"/>
              </w:rPr>
              <w:t>21</w:t>
            </w:r>
            <w:r w:rsidR="000B0C6F" w:rsidRPr="00416785">
              <w:rPr>
                <w:rFonts w:ascii="Arial Narrow" w:hAnsi="Arial Narrow" w:cs="Arial"/>
                <w:color w:val="auto"/>
                <w:szCs w:val="24"/>
              </w:rPr>
              <w:t xml:space="preserve"> February</w:t>
            </w:r>
          </w:p>
        </w:tc>
        <w:tc>
          <w:tcPr>
            <w:tcW w:w="7080" w:type="dxa"/>
            <w:shd w:val="clear" w:color="auto" w:fill="auto"/>
          </w:tcPr>
          <w:p w:rsidR="000B0C6F" w:rsidRPr="00416785" w:rsidRDefault="000B0C6F" w:rsidP="00D82F07">
            <w:pPr>
              <w:pStyle w:val="CRtabletext"/>
              <w:spacing w:line="360" w:lineRule="auto"/>
              <w:rPr>
                <w:rFonts w:ascii="Arial Narrow" w:hAnsi="Arial Narrow" w:cs="Arial"/>
                <w:color w:val="auto"/>
                <w:szCs w:val="24"/>
              </w:rPr>
            </w:pPr>
            <w:r w:rsidRPr="00416785">
              <w:rPr>
                <w:rFonts w:ascii="Arial Narrow" w:hAnsi="Arial Narrow" w:cs="Arial"/>
                <w:color w:val="auto"/>
                <w:szCs w:val="24"/>
              </w:rPr>
              <w:t>VET Consultants and applicants advised of outcomes of RPL applications</w:t>
            </w:r>
          </w:p>
        </w:tc>
      </w:tr>
      <w:tr w:rsidR="000B0C6F" w:rsidRPr="00416785" w:rsidTr="00D82F07">
        <w:trPr>
          <w:trHeight w:val="1106"/>
        </w:trPr>
        <w:tc>
          <w:tcPr>
            <w:tcW w:w="2100" w:type="dxa"/>
            <w:shd w:val="clear" w:color="auto" w:fill="auto"/>
            <w:vAlign w:val="bottom"/>
          </w:tcPr>
          <w:p w:rsidR="000B0C6F" w:rsidRPr="00416785" w:rsidRDefault="00CE2484" w:rsidP="00CE2484">
            <w:pPr>
              <w:pStyle w:val="CRtabletext"/>
              <w:spacing w:line="360" w:lineRule="auto"/>
              <w:rPr>
                <w:rFonts w:ascii="Arial Narrow" w:hAnsi="Arial Narrow" w:cs="Arial"/>
                <w:color w:val="auto"/>
                <w:szCs w:val="24"/>
              </w:rPr>
            </w:pPr>
            <w:r>
              <w:rPr>
                <w:rFonts w:ascii="Arial Narrow" w:hAnsi="Arial Narrow" w:cs="Arial"/>
                <w:color w:val="auto"/>
                <w:szCs w:val="24"/>
              </w:rPr>
              <w:t>12-23 March</w:t>
            </w:r>
          </w:p>
          <w:p w:rsidR="000B0C6F" w:rsidRPr="00416785" w:rsidRDefault="000B0C6F" w:rsidP="00D82F07">
            <w:pPr>
              <w:pStyle w:val="CRtabletext"/>
              <w:spacing w:line="360" w:lineRule="auto"/>
              <w:rPr>
                <w:rFonts w:ascii="Arial Narrow" w:hAnsi="Arial Narrow" w:cs="Arial"/>
                <w:color w:val="auto"/>
                <w:szCs w:val="24"/>
              </w:rPr>
            </w:pPr>
          </w:p>
        </w:tc>
        <w:tc>
          <w:tcPr>
            <w:tcW w:w="7080" w:type="dxa"/>
            <w:shd w:val="clear" w:color="auto" w:fill="auto"/>
          </w:tcPr>
          <w:p w:rsidR="000B0C6F" w:rsidRPr="00416785" w:rsidRDefault="000B0C6F" w:rsidP="00D82F07">
            <w:pPr>
              <w:pStyle w:val="CRtabletext"/>
              <w:spacing w:line="360" w:lineRule="auto"/>
              <w:rPr>
                <w:rFonts w:ascii="Arial Narrow" w:hAnsi="Arial Narrow" w:cs="Arial"/>
                <w:b/>
                <w:color w:val="auto"/>
                <w:szCs w:val="24"/>
              </w:rPr>
            </w:pPr>
            <w:r w:rsidRPr="00416785">
              <w:rPr>
                <w:rFonts w:ascii="Arial Narrow" w:hAnsi="Arial Narrow" w:cs="Arial"/>
                <w:b/>
                <w:color w:val="auto"/>
                <w:szCs w:val="24"/>
              </w:rPr>
              <w:t xml:space="preserve">VET Methodology Orientation </w:t>
            </w:r>
          </w:p>
          <w:p w:rsidR="000B0C6F" w:rsidRPr="00416785" w:rsidRDefault="000B0C6F" w:rsidP="00D82F07">
            <w:pPr>
              <w:pStyle w:val="CRtabletext"/>
              <w:spacing w:line="360" w:lineRule="auto"/>
              <w:ind w:left="72" w:hanging="49"/>
              <w:rPr>
                <w:rFonts w:ascii="Arial Narrow" w:hAnsi="Arial Narrow" w:cs="Arial"/>
                <w:i/>
                <w:color w:val="auto"/>
                <w:szCs w:val="24"/>
              </w:rPr>
            </w:pPr>
            <w:r w:rsidRPr="00416785">
              <w:rPr>
                <w:rFonts w:ascii="Arial Narrow" w:hAnsi="Arial Narrow" w:cs="Arial"/>
                <w:i/>
                <w:color w:val="auto"/>
                <w:szCs w:val="24"/>
              </w:rPr>
              <w:t>Refer to schedule on page 9 for more information.</w:t>
            </w:r>
          </w:p>
        </w:tc>
      </w:tr>
      <w:tr w:rsidR="000B0C6F" w:rsidRPr="00416785" w:rsidTr="00D82F07">
        <w:tc>
          <w:tcPr>
            <w:tcW w:w="2100" w:type="dxa"/>
            <w:shd w:val="clear" w:color="auto" w:fill="auto"/>
          </w:tcPr>
          <w:p w:rsidR="000B0C6F" w:rsidRPr="00416785" w:rsidRDefault="000B0C6F" w:rsidP="00D82F07">
            <w:pPr>
              <w:pStyle w:val="CRtabletext"/>
              <w:spacing w:line="360" w:lineRule="auto"/>
              <w:rPr>
                <w:rFonts w:ascii="Arial Narrow" w:hAnsi="Arial Narrow" w:cs="Arial"/>
                <w:color w:val="auto"/>
                <w:szCs w:val="24"/>
              </w:rPr>
            </w:pPr>
            <w:r w:rsidRPr="00416785">
              <w:rPr>
                <w:rFonts w:ascii="Arial Narrow" w:hAnsi="Arial Narrow" w:cs="Arial"/>
                <w:color w:val="auto"/>
                <w:szCs w:val="24"/>
              </w:rPr>
              <w:t>T.B.C. April - June</w:t>
            </w:r>
          </w:p>
        </w:tc>
        <w:tc>
          <w:tcPr>
            <w:tcW w:w="7080" w:type="dxa"/>
            <w:shd w:val="clear" w:color="auto" w:fill="auto"/>
          </w:tcPr>
          <w:p w:rsidR="000B0C6F" w:rsidRPr="00416785" w:rsidRDefault="000B0C6F" w:rsidP="00D82F07">
            <w:pPr>
              <w:pStyle w:val="CRtabletext"/>
              <w:spacing w:line="360" w:lineRule="auto"/>
              <w:rPr>
                <w:rFonts w:ascii="Arial Narrow" w:hAnsi="Arial Narrow" w:cs="Arial"/>
                <w:b/>
                <w:color w:val="auto"/>
                <w:szCs w:val="24"/>
              </w:rPr>
            </w:pPr>
            <w:r w:rsidRPr="00416785">
              <w:rPr>
                <w:rFonts w:ascii="Arial Narrow" w:hAnsi="Arial Narrow" w:cs="Arial"/>
                <w:b/>
                <w:color w:val="auto"/>
                <w:szCs w:val="24"/>
              </w:rPr>
              <w:t>Semester 1 - Industry Specific (TAFE) Training</w:t>
            </w:r>
          </w:p>
          <w:p w:rsidR="000B0C6F" w:rsidRPr="00416785" w:rsidRDefault="000B0C6F" w:rsidP="00D82F07">
            <w:pPr>
              <w:pStyle w:val="CRtabletext"/>
              <w:spacing w:line="360" w:lineRule="auto"/>
              <w:rPr>
                <w:rFonts w:ascii="Arial Narrow" w:hAnsi="Arial Narrow" w:cs="Arial"/>
                <w:b/>
                <w:color w:val="auto"/>
                <w:szCs w:val="24"/>
              </w:rPr>
            </w:pPr>
            <w:r w:rsidRPr="00416785">
              <w:rPr>
                <w:rFonts w:ascii="Arial Narrow" w:hAnsi="Arial Narrow" w:cs="Arial"/>
                <w:i/>
                <w:color w:val="auto"/>
                <w:szCs w:val="24"/>
              </w:rPr>
              <w:t xml:space="preserve">Refer to draft </w:t>
            </w:r>
            <w:r w:rsidR="004B7E38">
              <w:rPr>
                <w:rFonts w:ascii="Arial Narrow" w:hAnsi="Arial Narrow" w:cs="Arial"/>
                <w:i/>
                <w:color w:val="auto"/>
                <w:szCs w:val="24"/>
              </w:rPr>
              <w:t>2012</w:t>
            </w:r>
            <w:r w:rsidRPr="00416785">
              <w:rPr>
                <w:rFonts w:ascii="Arial Narrow" w:hAnsi="Arial Narrow" w:cs="Arial"/>
                <w:i/>
                <w:color w:val="auto"/>
                <w:szCs w:val="24"/>
              </w:rPr>
              <w:t xml:space="preserve"> calendar in Appendix for more information.</w:t>
            </w:r>
          </w:p>
        </w:tc>
      </w:tr>
      <w:tr w:rsidR="000B0C6F" w:rsidRPr="00416785" w:rsidTr="00D82F07">
        <w:tc>
          <w:tcPr>
            <w:tcW w:w="2100" w:type="dxa"/>
            <w:shd w:val="clear" w:color="auto" w:fill="auto"/>
          </w:tcPr>
          <w:p w:rsidR="000B0C6F" w:rsidRPr="00416785" w:rsidRDefault="000F4551" w:rsidP="00D82F07">
            <w:pPr>
              <w:pStyle w:val="CRtabletext"/>
              <w:spacing w:line="360" w:lineRule="auto"/>
              <w:rPr>
                <w:rFonts w:ascii="Arial Narrow" w:hAnsi="Arial Narrow" w:cs="Arial"/>
                <w:color w:val="auto"/>
                <w:szCs w:val="24"/>
              </w:rPr>
            </w:pPr>
            <w:r>
              <w:rPr>
                <w:rFonts w:ascii="Arial Narrow" w:hAnsi="Arial Narrow" w:cs="Arial"/>
                <w:color w:val="auto"/>
                <w:szCs w:val="24"/>
              </w:rPr>
              <w:t>14</w:t>
            </w:r>
            <w:r w:rsidR="000B0C6F" w:rsidRPr="00416785">
              <w:rPr>
                <w:rFonts w:ascii="Arial Narrow" w:hAnsi="Arial Narrow" w:cs="Arial"/>
                <w:color w:val="auto"/>
                <w:szCs w:val="24"/>
              </w:rPr>
              <w:t xml:space="preserve"> May – </w:t>
            </w:r>
            <w:r>
              <w:rPr>
                <w:rFonts w:ascii="Arial Narrow" w:hAnsi="Arial Narrow" w:cs="Arial"/>
                <w:color w:val="auto"/>
                <w:szCs w:val="24"/>
              </w:rPr>
              <w:t>4</w:t>
            </w:r>
            <w:r w:rsidR="000B0C6F" w:rsidRPr="00416785">
              <w:rPr>
                <w:rFonts w:ascii="Arial Narrow" w:hAnsi="Arial Narrow" w:cs="Arial"/>
                <w:color w:val="auto"/>
                <w:szCs w:val="24"/>
              </w:rPr>
              <w:t xml:space="preserve"> June</w:t>
            </w:r>
          </w:p>
        </w:tc>
        <w:tc>
          <w:tcPr>
            <w:tcW w:w="7080" w:type="dxa"/>
            <w:shd w:val="clear" w:color="auto" w:fill="auto"/>
          </w:tcPr>
          <w:p w:rsidR="000B0C6F" w:rsidRPr="00416785" w:rsidRDefault="000B0C6F" w:rsidP="00D82F07">
            <w:pPr>
              <w:pStyle w:val="CRtabletext"/>
              <w:spacing w:line="360" w:lineRule="auto"/>
              <w:ind w:left="132" w:firstLine="0"/>
              <w:rPr>
                <w:rFonts w:ascii="Arial Narrow" w:hAnsi="Arial Narrow" w:cs="Arial"/>
                <w:color w:val="auto"/>
                <w:szCs w:val="24"/>
              </w:rPr>
            </w:pPr>
            <w:r w:rsidRPr="00416785">
              <w:rPr>
                <w:rFonts w:ascii="Arial Narrow" w:hAnsi="Arial Narrow" w:cs="Arial"/>
                <w:color w:val="auto"/>
                <w:szCs w:val="24"/>
              </w:rPr>
              <w:t xml:space="preserve">VET Consultants contact schools for teacher training nominations and RPL applications for </w:t>
            </w:r>
            <w:r w:rsidRPr="00416785">
              <w:rPr>
                <w:rFonts w:ascii="Arial Narrow" w:hAnsi="Arial Narrow" w:cs="Arial"/>
                <w:b/>
                <w:color w:val="auto"/>
                <w:szCs w:val="24"/>
              </w:rPr>
              <w:t xml:space="preserve">Semester 2: </w:t>
            </w:r>
            <w:r>
              <w:rPr>
                <w:rFonts w:ascii="Arial Narrow" w:hAnsi="Arial Narrow" w:cs="Arial"/>
                <w:b/>
                <w:color w:val="auto"/>
                <w:szCs w:val="24"/>
              </w:rPr>
              <w:t>201</w:t>
            </w:r>
            <w:r w:rsidR="004B7E38">
              <w:rPr>
                <w:rFonts w:ascii="Arial Narrow" w:hAnsi="Arial Narrow" w:cs="Arial"/>
                <w:b/>
                <w:color w:val="auto"/>
                <w:szCs w:val="24"/>
              </w:rPr>
              <w:t>2</w:t>
            </w:r>
            <w:r w:rsidRPr="00416785">
              <w:rPr>
                <w:rFonts w:ascii="Arial Narrow" w:hAnsi="Arial Narrow" w:cs="Arial"/>
                <w:color w:val="auto"/>
                <w:szCs w:val="24"/>
              </w:rPr>
              <w:t>.</w:t>
            </w:r>
          </w:p>
        </w:tc>
      </w:tr>
    </w:tbl>
    <w:p w:rsidR="000B0C6F" w:rsidRPr="00F13BE6" w:rsidRDefault="000B0C6F" w:rsidP="000B0C6F">
      <w:pPr>
        <w:tabs>
          <w:tab w:val="left" w:pos="1701"/>
        </w:tabs>
        <w:rPr>
          <w:rFonts w:ascii="Arial Narrow" w:hAnsi="Arial Narrow" w:cs="Arial"/>
          <w:b/>
          <w:sz w:val="20"/>
        </w:rPr>
      </w:pPr>
    </w:p>
    <w:p w:rsidR="000B0C6F" w:rsidRPr="00F13BE6" w:rsidRDefault="000B0C6F" w:rsidP="000B0C6F">
      <w:pPr>
        <w:tabs>
          <w:tab w:val="left" w:pos="1701"/>
        </w:tabs>
        <w:rPr>
          <w:rFonts w:ascii="Arial Narrow" w:hAnsi="Arial Narrow" w:cs="Arial"/>
          <w:szCs w:val="24"/>
        </w:rPr>
      </w:pPr>
      <w:r w:rsidRPr="00F13BE6">
        <w:rPr>
          <w:rFonts w:ascii="Arial Narrow" w:hAnsi="Arial Narrow" w:cs="Arial"/>
          <w:b/>
          <w:szCs w:val="24"/>
        </w:rPr>
        <w:t>Please Note:</w:t>
      </w:r>
      <w:r w:rsidRPr="00F13BE6">
        <w:rPr>
          <w:rFonts w:ascii="Arial Narrow" w:hAnsi="Arial Narrow" w:cs="Arial"/>
          <w:szCs w:val="24"/>
        </w:rPr>
        <w:t xml:space="preserve"> </w:t>
      </w:r>
    </w:p>
    <w:p w:rsidR="000B0C6F" w:rsidRPr="00F13BE6" w:rsidRDefault="000B0C6F" w:rsidP="000B0C6F">
      <w:pPr>
        <w:numPr>
          <w:ilvl w:val="0"/>
          <w:numId w:val="36"/>
        </w:numPr>
        <w:tabs>
          <w:tab w:val="left" w:pos="1701"/>
        </w:tabs>
        <w:rPr>
          <w:rFonts w:ascii="Arial Narrow" w:hAnsi="Arial Narrow" w:cs="Arial"/>
          <w:szCs w:val="24"/>
        </w:rPr>
      </w:pPr>
      <w:r w:rsidRPr="00F13BE6">
        <w:rPr>
          <w:rFonts w:ascii="Arial Narrow" w:hAnsi="Arial Narrow" w:cs="Arial"/>
          <w:szCs w:val="24"/>
        </w:rPr>
        <w:t>Teachers will be contacted directly by VE</w:t>
      </w:r>
      <w:r w:rsidR="000F4551">
        <w:rPr>
          <w:rFonts w:ascii="Arial Narrow" w:hAnsi="Arial Narrow" w:cs="Arial"/>
          <w:szCs w:val="24"/>
        </w:rPr>
        <w:t>T Teacher Training via their DEC</w:t>
      </w:r>
      <w:r w:rsidRPr="00F13BE6">
        <w:rPr>
          <w:rFonts w:ascii="Arial Narrow" w:hAnsi="Arial Narrow" w:cs="Arial"/>
          <w:szCs w:val="24"/>
        </w:rPr>
        <w:t xml:space="preserve"> email account regarding their Orientation and Industry Specific Training.</w:t>
      </w:r>
    </w:p>
    <w:p w:rsidR="000B0C6F" w:rsidRPr="00F13BE6" w:rsidRDefault="000B0C6F" w:rsidP="000B0C6F">
      <w:pPr>
        <w:numPr>
          <w:ilvl w:val="0"/>
          <w:numId w:val="36"/>
        </w:numPr>
        <w:tabs>
          <w:tab w:val="left" w:pos="1701"/>
        </w:tabs>
        <w:rPr>
          <w:rFonts w:ascii="Arial Narrow" w:hAnsi="Arial Narrow" w:cs="Arial"/>
          <w:szCs w:val="24"/>
        </w:rPr>
      </w:pPr>
      <w:r w:rsidRPr="00F13BE6">
        <w:rPr>
          <w:rFonts w:ascii="Arial Narrow" w:hAnsi="Arial Narrow" w:cs="Arial"/>
          <w:szCs w:val="24"/>
        </w:rPr>
        <w:t>Regions need to contact schools and teachers to organise workshops for Certificate IV in Training and Assessment</w:t>
      </w:r>
      <w:r>
        <w:rPr>
          <w:rFonts w:ascii="Arial Narrow" w:hAnsi="Arial Narrow" w:cs="Arial"/>
          <w:szCs w:val="24"/>
        </w:rPr>
        <w:t xml:space="preserve"> (TAE40110</w:t>
      </w:r>
      <w:r w:rsidRPr="00F13BE6">
        <w:rPr>
          <w:rFonts w:ascii="Arial Narrow" w:hAnsi="Arial Narrow" w:cs="Arial"/>
          <w:szCs w:val="24"/>
        </w:rPr>
        <w:t>).</w:t>
      </w:r>
      <w:r w:rsidR="008D7D24">
        <w:rPr>
          <w:rFonts w:ascii="Arial Narrow" w:hAnsi="Arial Narrow" w:cs="Arial"/>
          <w:szCs w:val="24"/>
        </w:rPr>
        <w:t xml:space="preserve"> These worksho</w:t>
      </w:r>
      <w:r w:rsidR="00B1043D">
        <w:rPr>
          <w:rFonts w:ascii="Arial Narrow" w:hAnsi="Arial Narrow" w:cs="Arial"/>
          <w:szCs w:val="24"/>
        </w:rPr>
        <w:t>ps should occur after Orientation and preferably before the end of Term 1, 2012.</w:t>
      </w:r>
    </w:p>
    <w:p w:rsidR="000B0C6F" w:rsidRPr="00F13BE6" w:rsidRDefault="000B0C6F" w:rsidP="000B0C6F">
      <w:pPr>
        <w:tabs>
          <w:tab w:val="left" w:pos="1701"/>
        </w:tabs>
        <w:rPr>
          <w:rFonts w:ascii="Arial Narrow" w:hAnsi="Arial Narrow" w:cs="Arial"/>
          <w:sz w:val="16"/>
          <w:szCs w:val="16"/>
        </w:rPr>
      </w:pPr>
      <w:r w:rsidRPr="00F13BE6">
        <w:rPr>
          <w:rFonts w:ascii="Arial Narrow" w:hAnsi="Arial Narrow" w:cs="Arial"/>
        </w:rPr>
        <w:br w:type="page"/>
      </w:r>
    </w:p>
    <w:p w:rsidR="000B0C6F" w:rsidRPr="00F13BE6" w:rsidRDefault="000B0C6F" w:rsidP="000B0C6F">
      <w:pPr>
        <w:pBdr>
          <w:top w:val="single" w:sz="4" w:space="1" w:color="auto"/>
          <w:bottom w:val="single" w:sz="4" w:space="1" w:color="auto"/>
        </w:pBdr>
        <w:tabs>
          <w:tab w:val="left" w:pos="1701"/>
        </w:tabs>
        <w:rPr>
          <w:rFonts w:ascii="Arial Narrow" w:hAnsi="Arial Narrow" w:cs="Arial"/>
          <w:b/>
          <w:caps/>
          <w:sz w:val="28"/>
          <w:szCs w:val="28"/>
        </w:rPr>
      </w:pPr>
      <w:r w:rsidRPr="00F13BE6">
        <w:rPr>
          <w:rFonts w:ascii="Arial Narrow" w:hAnsi="Arial Narrow" w:cs="Arial"/>
          <w:b/>
          <w:caps/>
          <w:sz w:val="28"/>
          <w:szCs w:val="28"/>
        </w:rPr>
        <w:lastRenderedPageBreak/>
        <w:t>REGIONAL committee Guidelines</w:t>
      </w:r>
    </w:p>
    <w:p w:rsidR="000B0C6F" w:rsidRPr="00F13BE6" w:rsidRDefault="000B0C6F" w:rsidP="000B0C6F">
      <w:pPr>
        <w:pStyle w:val="Title"/>
        <w:ind w:right="-64"/>
        <w:rPr>
          <w:rFonts w:ascii="Arial Narrow" w:hAnsi="Arial Narrow" w:cs="Arial"/>
          <w:sz w:val="24"/>
          <w:szCs w:val="24"/>
          <w:lang w:val="en-AU"/>
        </w:rPr>
      </w:pPr>
    </w:p>
    <w:p w:rsidR="000B0C6F" w:rsidRPr="00F13BE6" w:rsidRDefault="000B0C6F" w:rsidP="000B0C6F">
      <w:pPr>
        <w:pStyle w:val="Title"/>
        <w:ind w:right="-64"/>
        <w:rPr>
          <w:rFonts w:ascii="Arial Narrow" w:hAnsi="Arial Narrow" w:cs="Arial"/>
          <w:sz w:val="24"/>
          <w:szCs w:val="24"/>
          <w:lang w:val="en-AU"/>
        </w:rPr>
      </w:pPr>
      <w:r w:rsidRPr="00F13BE6">
        <w:rPr>
          <w:rFonts w:ascii="Arial Narrow" w:hAnsi="Arial Narrow" w:cs="Arial"/>
          <w:sz w:val="24"/>
          <w:szCs w:val="24"/>
          <w:lang w:val="en-AU"/>
        </w:rPr>
        <w:t xml:space="preserve">PRIORITISING </w:t>
      </w:r>
      <w:smartTag w:uri="urn:schemas-microsoft-com:office:smarttags" w:element="place">
        <w:smartTag w:uri="urn:schemas-microsoft-com:office:smarttags" w:element="PlaceName">
          <w:r w:rsidRPr="00F13BE6">
            <w:rPr>
              <w:rFonts w:ascii="Arial Narrow" w:hAnsi="Arial Narrow" w:cs="Arial"/>
              <w:sz w:val="24"/>
              <w:szCs w:val="24"/>
              <w:lang w:val="en-AU"/>
            </w:rPr>
            <w:t>TEACHER</w:t>
          </w:r>
        </w:smartTag>
        <w:r w:rsidRPr="00F13BE6">
          <w:rPr>
            <w:rFonts w:ascii="Arial Narrow" w:hAnsi="Arial Narrow" w:cs="Arial"/>
            <w:sz w:val="24"/>
            <w:szCs w:val="24"/>
            <w:lang w:val="en-AU"/>
          </w:rPr>
          <w:t xml:space="preserve"> </w:t>
        </w:r>
        <w:smartTag w:uri="urn:schemas-microsoft-com:office:smarttags" w:element="PlaceName">
          <w:r w:rsidRPr="00F13BE6">
            <w:rPr>
              <w:rFonts w:ascii="Arial Narrow" w:hAnsi="Arial Narrow" w:cs="Arial"/>
              <w:sz w:val="24"/>
              <w:szCs w:val="24"/>
              <w:lang w:val="en-AU"/>
            </w:rPr>
            <w:t>NOMINATIONS</w:t>
          </w:r>
        </w:smartTag>
        <w:r w:rsidRPr="00F13BE6">
          <w:rPr>
            <w:rFonts w:ascii="Arial Narrow" w:hAnsi="Arial Narrow" w:cs="Arial"/>
            <w:sz w:val="24"/>
            <w:szCs w:val="24"/>
            <w:lang w:val="en-AU"/>
          </w:rPr>
          <w:t xml:space="preserve"> </w:t>
        </w:r>
        <w:smartTag w:uri="urn:schemas-microsoft-com:office:smarttags" w:element="PlaceName">
          <w:r w:rsidRPr="00F13BE6">
            <w:rPr>
              <w:rFonts w:ascii="Arial Narrow" w:hAnsi="Arial Narrow" w:cs="Arial"/>
              <w:sz w:val="24"/>
              <w:szCs w:val="24"/>
              <w:lang w:val="en-AU"/>
            </w:rPr>
            <w:t>FOR</w:t>
          </w:r>
        </w:smartTag>
        <w:r w:rsidRPr="00F13BE6">
          <w:rPr>
            <w:rFonts w:ascii="Arial Narrow" w:hAnsi="Arial Narrow" w:cs="Arial"/>
            <w:sz w:val="24"/>
            <w:szCs w:val="24"/>
            <w:lang w:val="en-AU"/>
          </w:rPr>
          <w:t xml:space="preserve"> </w:t>
        </w:r>
        <w:smartTag w:uri="urn:schemas-microsoft-com:office:smarttags" w:element="PlaceName">
          <w:r w:rsidRPr="00F13BE6">
            <w:rPr>
              <w:rFonts w:ascii="Arial Narrow" w:hAnsi="Arial Narrow" w:cs="Arial"/>
              <w:sz w:val="24"/>
              <w:szCs w:val="24"/>
              <w:lang w:val="en-AU"/>
            </w:rPr>
            <w:t>TRAINING</w:t>
          </w:r>
        </w:smartTag>
        <w:r w:rsidRPr="00F13BE6">
          <w:rPr>
            <w:rFonts w:ascii="Arial Narrow" w:hAnsi="Arial Narrow" w:cs="Arial"/>
            <w:sz w:val="24"/>
            <w:szCs w:val="24"/>
            <w:lang w:val="en-AU"/>
          </w:rPr>
          <w:t xml:space="preserve"> </w:t>
        </w:r>
        <w:smartTag w:uri="urn:schemas-microsoft-com:office:smarttags" w:element="PlaceName">
          <w:r w:rsidRPr="00F13BE6">
            <w:rPr>
              <w:rFonts w:ascii="Arial Narrow" w:hAnsi="Arial Narrow" w:cs="Arial"/>
              <w:sz w:val="24"/>
              <w:szCs w:val="24"/>
              <w:lang w:val="en-AU"/>
            </w:rPr>
            <w:t>PLACES</w:t>
          </w:r>
        </w:smartTag>
        <w:r w:rsidRPr="00F13BE6">
          <w:rPr>
            <w:rFonts w:ascii="Arial Narrow" w:hAnsi="Arial Narrow" w:cs="Arial"/>
            <w:sz w:val="24"/>
            <w:szCs w:val="24"/>
            <w:lang w:val="en-AU"/>
          </w:rPr>
          <w:br/>
        </w:r>
        <w:smartTag w:uri="urn:schemas-microsoft-com:office:smarttags" w:element="PlaceType">
          <w:r w:rsidRPr="00F13BE6">
            <w:rPr>
              <w:rFonts w:ascii="Arial Narrow" w:hAnsi="Arial Narrow" w:cs="Arial"/>
              <w:sz w:val="24"/>
              <w:szCs w:val="24"/>
              <w:lang w:val="en-AU"/>
            </w:rPr>
            <w:t>SCHOOL</w:t>
          </w:r>
        </w:smartTag>
      </w:smartTag>
      <w:r w:rsidRPr="00F13BE6">
        <w:rPr>
          <w:rFonts w:ascii="Arial Narrow" w:hAnsi="Arial Narrow" w:cs="Arial"/>
          <w:sz w:val="24"/>
          <w:szCs w:val="24"/>
          <w:lang w:val="en-AU"/>
        </w:rPr>
        <w:t xml:space="preserve"> DELIVERED </w:t>
      </w:r>
      <w:r>
        <w:rPr>
          <w:rFonts w:ascii="Arial Narrow" w:hAnsi="Arial Narrow" w:cs="Arial"/>
          <w:sz w:val="24"/>
          <w:szCs w:val="24"/>
          <w:lang w:val="en-AU"/>
        </w:rPr>
        <w:t>VET</w:t>
      </w:r>
      <w:r w:rsidRPr="00F13BE6">
        <w:rPr>
          <w:rFonts w:ascii="Arial Narrow" w:hAnsi="Arial Narrow" w:cs="Arial"/>
          <w:sz w:val="24"/>
          <w:szCs w:val="24"/>
          <w:lang w:val="en-AU"/>
        </w:rPr>
        <w:t xml:space="preserve"> COURSES</w:t>
      </w:r>
    </w:p>
    <w:p w:rsidR="000B0C6F" w:rsidRPr="00F13BE6" w:rsidRDefault="000B0C6F" w:rsidP="000B0C6F">
      <w:pPr>
        <w:spacing w:before="80"/>
        <w:ind w:right="-64"/>
        <w:jc w:val="center"/>
        <w:rPr>
          <w:rFonts w:ascii="Arial Narrow" w:hAnsi="Arial Narrow" w:cs="Arial"/>
          <w:b/>
          <w:caps/>
          <w:sz w:val="6"/>
          <w:szCs w:val="6"/>
          <w:u w:val="single"/>
        </w:rPr>
      </w:pPr>
    </w:p>
    <w:p w:rsidR="000B0C6F" w:rsidRPr="00F13BE6" w:rsidRDefault="000B0C6F" w:rsidP="000B0C6F">
      <w:pPr>
        <w:spacing w:before="120"/>
        <w:ind w:right="-64"/>
        <w:jc w:val="both"/>
        <w:rPr>
          <w:rFonts w:ascii="Arial Narrow" w:hAnsi="Arial Narrow" w:cs="Arial"/>
          <w:szCs w:val="24"/>
        </w:rPr>
      </w:pPr>
      <w:r w:rsidRPr="00F13BE6">
        <w:rPr>
          <w:rFonts w:ascii="Arial Narrow" w:hAnsi="Arial Narrow" w:cs="Arial"/>
          <w:szCs w:val="24"/>
        </w:rPr>
        <w:t>These guidelines are intended to assist regional committees to prioritise teacher training</w:t>
      </w:r>
      <w:r>
        <w:rPr>
          <w:rFonts w:ascii="Arial Narrow" w:hAnsi="Arial Narrow" w:cs="Arial"/>
          <w:szCs w:val="24"/>
        </w:rPr>
        <w:t xml:space="preserve"> nominations for HSC VET course delivery</w:t>
      </w:r>
      <w:r w:rsidRPr="00F13BE6">
        <w:rPr>
          <w:rFonts w:ascii="Arial Narrow" w:hAnsi="Arial Narrow" w:cs="Arial"/>
          <w:szCs w:val="24"/>
        </w:rPr>
        <w:t>.</w:t>
      </w:r>
    </w:p>
    <w:p w:rsidR="000B0C6F" w:rsidRPr="00F13BE6" w:rsidRDefault="000B0C6F" w:rsidP="000B0C6F">
      <w:pPr>
        <w:pStyle w:val="BodyText"/>
        <w:ind w:right="-64"/>
        <w:rPr>
          <w:rFonts w:ascii="Arial Narrow" w:hAnsi="Arial Narrow" w:cs="Arial"/>
          <w:szCs w:val="24"/>
          <w:lang w:val="en-AU"/>
        </w:rPr>
      </w:pPr>
      <w:r w:rsidRPr="00F13BE6">
        <w:rPr>
          <w:rFonts w:ascii="Arial Narrow" w:hAnsi="Arial Narrow" w:cs="Arial"/>
          <w:szCs w:val="24"/>
          <w:lang w:val="en-AU"/>
        </w:rPr>
        <w:t xml:space="preserve">All teacher training nominations from schools should be considered in terms of the most effective use of resources in the local area. </w:t>
      </w:r>
    </w:p>
    <w:p w:rsidR="000B0C6F" w:rsidRPr="00F13BE6" w:rsidRDefault="000B0C6F" w:rsidP="000B0C6F">
      <w:pPr>
        <w:spacing w:before="80"/>
        <w:ind w:right="-64"/>
        <w:jc w:val="both"/>
        <w:rPr>
          <w:rFonts w:ascii="Arial Narrow" w:hAnsi="Arial Narrow" w:cs="Arial"/>
          <w:szCs w:val="24"/>
        </w:rPr>
      </w:pPr>
      <w:r w:rsidRPr="00F13BE6">
        <w:rPr>
          <w:rFonts w:ascii="Arial Narrow" w:hAnsi="Arial Narrow" w:cs="Arial"/>
          <w:szCs w:val="24"/>
        </w:rPr>
        <w:t>Final decision about</w:t>
      </w:r>
      <w:r w:rsidRPr="00F13BE6">
        <w:rPr>
          <w:rFonts w:ascii="Arial Narrow" w:hAnsi="Arial Narrow" w:cs="Arial"/>
          <w:b/>
          <w:i/>
          <w:szCs w:val="24"/>
        </w:rPr>
        <w:t xml:space="preserve"> priorities for the local area and allocation of semester two notional funds</w:t>
      </w:r>
      <w:r w:rsidRPr="00F13BE6">
        <w:rPr>
          <w:rFonts w:ascii="Arial Narrow" w:hAnsi="Arial Narrow" w:cs="Arial"/>
          <w:szCs w:val="24"/>
        </w:rPr>
        <w:t xml:space="preserve"> rests with the regional committees. </w:t>
      </w:r>
    </w:p>
    <w:p w:rsidR="000B0C6F" w:rsidRPr="00F13BE6" w:rsidRDefault="000B0C6F" w:rsidP="000B0C6F">
      <w:pPr>
        <w:spacing w:before="80"/>
        <w:ind w:right="-64"/>
        <w:jc w:val="both"/>
        <w:rPr>
          <w:rFonts w:ascii="Arial Narrow" w:hAnsi="Arial Narrow" w:cs="Arial"/>
          <w:b/>
          <w:sz w:val="6"/>
          <w:szCs w:val="6"/>
        </w:rPr>
      </w:pPr>
    </w:p>
    <w:p w:rsidR="000B0C6F" w:rsidRPr="00F13BE6" w:rsidRDefault="000B0C6F" w:rsidP="000B0C6F">
      <w:pPr>
        <w:spacing w:before="80"/>
        <w:ind w:right="-64"/>
        <w:rPr>
          <w:rFonts w:ascii="Arial Narrow" w:hAnsi="Arial Narrow" w:cs="Arial"/>
          <w:b/>
          <w:szCs w:val="24"/>
        </w:rPr>
      </w:pPr>
      <w:r w:rsidRPr="00F13BE6">
        <w:rPr>
          <w:rFonts w:ascii="Arial Narrow" w:hAnsi="Arial Narrow" w:cs="Arial"/>
          <w:b/>
          <w:szCs w:val="24"/>
        </w:rPr>
        <w:t>Final approval for training rests with the VET Teacher Training team, Vocational Education in Schools Directorate.</w:t>
      </w:r>
    </w:p>
    <w:p w:rsidR="000B0C6F" w:rsidRPr="00F13BE6" w:rsidRDefault="000B0C6F" w:rsidP="000B0C6F">
      <w:pPr>
        <w:spacing w:before="120"/>
        <w:ind w:right="-62"/>
        <w:jc w:val="both"/>
        <w:rPr>
          <w:rFonts w:ascii="Arial Narrow" w:hAnsi="Arial Narrow" w:cs="Arial"/>
          <w:b/>
          <w:sz w:val="4"/>
          <w:szCs w:val="4"/>
        </w:rPr>
      </w:pPr>
    </w:p>
    <w:p w:rsidR="000B0C6F" w:rsidRPr="00F13BE6" w:rsidRDefault="000B0C6F" w:rsidP="000B0C6F">
      <w:pPr>
        <w:pBdr>
          <w:top w:val="single" w:sz="4" w:space="1" w:color="auto"/>
          <w:left w:val="single" w:sz="4" w:space="4" w:color="auto"/>
          <w:bottom w:val="single" w:sz="4" w:space="1" w:color="auto"/>
          <w:right w:val="single" w:sz="4" w:space="4" w:color="auto"/>
        </w:pBdr>
        <w:spacing w:before="60"/>
        <w:ind w:left="284" w:right="-62"/>
        <w:rPr>
          <w:rFonts w:ascii="Arial Narrow" w:hAnsi="Arial Narrow" w:cs="Arial"/>
          <w:szCs w:val="24"/>
        </w:rPr>
      </w:pPr>
      <w:r w:rsidRPr="00F13BE6">
        <w:rPr>
          <w:rFonts w:ascii="Arial Narrow" w:hAnsi="Arial Narrow" w:cs="Arial"/>
          <w:b/>
          <w:szCs w:val="24"/>
        </w:rPr>
        <w:t>Submissions from schools for a teacher training place should demonstrate that</w:t>
      </w:r>
      <w:r w:rsidRPr="00F13BE6">
        <w:rPr>
          <w:rFonts w:ascii="Arial Narrow" w:hAnsi="Arial Narrow" w:cs="Arial"/>
          <w:szCs w:val="24"/>
        </w:rPr>
        <w:t>:</w:t>
      </w:r>
    </w:p>
    <w:p w:rsidR="000B0C6F"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Pr>
          <w:rFonts w:ascii="Arial Narrow" w:hAnsi="Arial Narrow" w:cs="Arial"/>
          <w:szCs w:val="24"/>
        </w:rPr>
        <w:t xml:space="preserve">the qualification outcome of </w:t>
      </w:r>
      <w:r w:rsidRPr="00F13BE6">
        <w:rPr>
          <w:rFonts w:ascii="Arial Narrow" w:hAnsi="Arial Narrow" w:cs="Arial"/>
          <w:szCs w:val="24"/>
        </w:rPr>
        <w:t>the course</w:t>
      </w:r>
      <w:r>
        <w:rPr>
          <w:rFonts w:ascii="Arial Narrow" w:hAnsi="Arial Narrow" w:cs="Arial"/>
          <w:szCs w:val="24"/>
        </w:rPr>
        <w:t xml:space="preserve"> is on the RTO’s scope of registration</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the course will meet students’ educational and vocational needs</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 xml:space="preserve">a </w:t>
      </w:r>
      <w:r w:rsidRPr="00F13BE6">
        <w:rPr>
          <w:rFonts w:ascii="Arial Narrow" w:hAnsi="Arial Narrow" w:cs="Arial"/>
          <w:b/>
          <w:szCs w:val="24"/>
        </w:rPr>
        <w:t>school-delivered</w:t>
      </w:r>
      <w:r w:rsidRPr="00F13BE6">
        <w:rPr>
          <w:rFonts w:ascii="Arial Narrow" w:hAnsi="Arial Narrow" w:cs="Arial"/>
          <w:szCs w:val="24"/>
        </w:rPr>
        <w:t xml:space="preserve"> course is the best option for students at that school</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the industry area proposed will expand students’ employment options</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collaboration between local schools, the local TAFE college and other providers has been considered</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the nominated teacher has the appropriate subject specialisations and is willing to undertake the training and deliver the course</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the school can effectively manage the delivery of the course including in-school organisation and coordination of student work placements</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teachers, students and parents</w:t>
      </w:r>
      <w:r w:rsidRPr="00F13BE6">
        <w:rPr>
          <w:rFonts w:ascii="Arial Narrow" w:hAnsi="Arial Narrow" w:cs="Arial"/>
          <w:b/>
          <w:szCs w:val="24"/>
        </w:rPr>
        <w:t xml:space="preserve"> </w:t>
      </w:r>
      <w:r w:rsidRPr="00F13BE6">
        <w:rPr>
          <w:rFonts w:ascii="Arial Narrow" w:hAnsi="Arial Narrow" w:cs="Arial"/>
          <w:szCs w:val="24"/>
        </w:rPr>
        <w:t xml:space="preserve">are familiar with course requirements. This is particularly important with courses which may have significant (and costly) resource requirements </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there is a school commitment to deliver the course and significant student interest</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where the school has other VET trained teachers, there is a history of effective use of those teachers</w:t>
      </w:r>
    </w:p>
    <w:p w:rsidR="000B0C6F" w:rsidRPr="00F13BE6"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F13BE6">
        <w:rPr>
          <w:rFonts w:ascii="Arial Narrow" w:hAnsi="Arial Narrow" w:cs="Arial"/>
          <w:szCs w:val="24"/>
        </w:rPr>
        <w:t>where feasible</w:t>
      </w:r>
      <w:r>
        <w:rPr>
          <w:rFonts w:ascii="Arial Narrow" w:hAnsi="Arial Narrow" w:cs="Arial"/>
          <w:szCs w:val="24"/>
        </w:rPr>
        <w:t>,</w:t>
      </w:r>
      <w:r w:rsidRPr="00F13BE6">
        <w:rPr>
          <w:rFonts w:ascii="Arial Narrow" w:hAnsi="Arial Narrow" w:cs="Arial"/>
          <w:szCs w:val="24"/>
        </w:rPr>
        <w:t xml:space="preserve"> the school and the teacher will be willing to deliver the course to students from other schools in the area</w:t>
      </w:r>
    </w:p>
    <w:p w:rsidR="000B0C6F" w:rsidRPr="00135D7E" w:rsidRDefault="000B0C6F" w:rsidP="000B0C6F">
      <w:pPr>
        <w:numPr>
          <w:ilvl w:val="0"/>
          <w:numId w:val="29"/>
        </w:numPr>
        <w:pBdr>
          <w:top w:val="single" w:sz="4" w:space="1" w:color="auto"/>
          <w:left w:val="single" w:sz="4" w:space="4" w:color="auto"/>
          <w:bottom w:val="single" w:sz="4" w:space="1" w:color="auto"/>
          <w:right w:val="single" w:sz="4" w:space="4" w:color="auto"/>
        </w:pBdr>
        <w:tabs>
          <w:tab w:val="clear" w:pos="284"/>
        </w:tabs>
        <w:spacing w:before="60"/>
        <w:ind w:left="709" w:right="-62" w:hanging="425"/>
        <w:rPr>
          <w:rFonts w:ascii="Arial Narrow" w:hAnsi="Arial Narrow" w:cs="Arial"/>
          <w:szCs w:val="24"/>
        </w:rPr>
      </w:pPr>
      <w:r w:rsidRPr="00135D7E">
        <w:rPr>
          <w:rFonts w:ascii="Arial Narrow" w:hAnsi="Arial Narrow" w:cs="Arial"/>
          <w:szCs w:val="24"/>
        </w:rPr>
        <w:t xml:space="preserve">the principal has consulted with the teacher in terms of </w:t>
      </w:r>
      <w:r w:rsidRPr="00135D7E">
        <w:rPr>
          <w:rFonts w:ascii="Arial Narrow" w:hAnsi="Arial Narrow" w:cs="Arial"/>
          <w:i/>
          <w:szCs w:val="24"/>
        </w:rPr>
        <w:t>sub clause 9.2 of the Crown Employees (Teachers in Schools and TAFE and Related Employees) Salaries and Conditions Award</w:t>
      </w:r>
      <w:r w:rsidRPr="00135D7E">
        <w:rPr>
          <w:rFonts w:ascii="Arial Narrow" w:hAnsi="Arial Narrow" w:cs="Arial"/>
          <w:szCs w:val="24"/>
        </w:rPr>
        <w:t xml:space="preserve"> in relation to the possibility of being programmed to teach in more than one location.</w:t>
      </w:r>
    </w:p>
    <w:p w:rsidR="000B0C6F" w:rsidRPr="00F13BE6" w:rsidRDefault="000B0C6F" w:rsidP="000B0C6F">
      <w:pPr>
        <w:spacing w:before="80"/>
        <w:ind w:right="-64"/>
        <w:rPr>
          <w:rFonts w:ascii="Arial Narrow" w:hAnsi="Arial Narrow" w:cs="Arial"/>
          <w:i/>
          <w:sz w:val="4"/>
          <w:szCs w:val="4"/>
        </w:rPr>
      </w:pPr>
    </w:p>
    <w:p w:rsidR="000B0C6F" w:rsidRPr="00F13BE6" w:rsidRDefault="000B0C6F" w:rsidP="000B0C6F">
      <w:pPr>
        <w:spacing w:before="80"/>
        <w:ind w:right="-64"/>
        <w:rPr>
          <w:rFonts w:ascii="Arial Narrow" w:hAnsi="Arial Narrow" w:cs="Arial"/>
          <w:i/>
          <w:sz w:val="4"/>
          <w:szCs w:val="4"/>
        </w:rPr>
      </w:pPr>
    </w:p>
    <w:p w:rsidR="000B0C6F" w:rsidRPr="00F13BE6" w:rsidRDefault="000B0C6F" w:rsidP="000B0C6F">
      <w:pPr>
        <w:spacing w:before="80"/>
        <w:ind w:right="-64"/>
        <w:rPr>
          <w:rFonts w:ascii="Arial Narrow" w:hAnsi="Arial Narrow" w:cs="Arial"/>
          <w:i/>
          <w:sz w:val="4"/>
          <w:szCs w:val="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5541E3" w:rsidRDefault="005541E3" w:rsidP="000B0C6F">
      <w:pPr>
        <w:spacing w:before="80"/>
        <w:ind w:right="-64"/>
        <w:rPr>
          <w:rFonts w:ascii="Arial Narrow" w:hAnsi="Arial Narrow" w:cs="Arial"/>
          <w:b/>
          <w:szCs w:val="24"/>
        </w:rPr>
      </w:pPr>
    </w:p>
    <w:p w:rsidR="000B0C6F" w:rsidRPr="00F13BE6" w:rsidRDefault="000B0C6F" w:rsidP="000B0C6F">
      <w:pPr>
        <w:spacing w:before="80"/>
        <w:ind w:right="-64"/>
        <w:rPr>
          <w:rFonts w:ascii="Arial Narrow" w:hAnsi="Arial Narrow" w:cs="Arial"/>
          <w:b/>
          <w:szCs w:val="24"/>
        </w:rPr>
      </w:pPr>
      <w:r w:rsidRPr="00F13BE6">
        <w:rPr>
          <w:rFonts w:ascii="Arial Narrow" w:hAnsi="Arial Narrow" w:cs="Arial"/>
          <w:b/>
          <w:szCs w:val="24"/>
        </w:rPr>
        <w:lastRenderedPageBreak/>
        <w:t>Regional/SEG committees should also consider the following when determining priorities:</w:t>
      </w:r>
    </w:p>
    <w:p w:rsidR="000B0C6F" w:rsidRPr="00F13BE6" w:rsidRDefault="000B0C6F" w:rsidP="000B0C6F">
      <w:pPr>
        <w:spacing w:before="80"/>
        <w:ind w:right="-64"/>
        <w:rPr>
          <w:rFonts w:ascii="Arial Narrow" w:hAnsi="Arial Narrow" w:cs="Arial"/>
          <w:b/>
          <w:sz w:val="16"/>
          <w:szCs w:val="16"/>
        </w:rPr>
      </w:pP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1. </w:t>
      </w:r>
      <w:r w:rsidRPr="00F13BE6">
        <w:rPr>
          <w:rFonts w:ascii="Arial Narrow" w:hAnsi="Arial Narrow" w:cs="Arial"/>
          <w:b/>
          <w:szCs w:val="24"/>
        </w:rPr>
        <w:tab/>
      </w:r>
      <w:r>
        <w:rPr>
          <w:rFonts w:ascii="Arial Narrow" w:hAnsi="Arial Narrow" w:cs="Arial"/>
          <w:b/>
          <w:szCs w:val="24"/>
        </w:rPr>
        <w:t>Application</w:t>
      </w:r>
      <w:r w:rsidRPr="00F13BE6">
        <w:rPr>
          <w:rFonts w:ascii="Arial Narrow" w:hAnsi="Arial Narrow" w:cs="Arial"/>
          <w:b/>
          <w:szCs w:val="24"/>
        </w:rPr>
        <w:t xml:space="preserve"> forms</w:t>
      </w:r>
    </w:p>
    <w:p w:rsidR="000B0C6F" w:rsidRPr="009A0FBF" w:rsidRDefault="000B0C6F" w:rsidP="000B0C6F">
      <w:pPr>
        <w:numPr>
          <w:ilvl w:val="0"/>
          <w:numId w:val="30"/>
        </w:numPr>
        <w:tabs>
          <w:tab w:val="clear" w:pos="284"/>
          <w:tab w:val="left" w:pos="851"/>
        </w:tabs>
        <w:spacing w:before="80"/>
        <w:ind w:left="851" w:right="-64" w:hanging="425"/>
        <w:jc w:val="both"/>
        <w:rPr>
          <w:rFonts w:ascii="Arial Narrow" w:hAnsi="Arial Narrow" w:cs="Arial"/>
          <w:szCs w:val="24"/>
        </w:rPr>
      </w:pPr>
      <w:r w:rsidRPr="009A0FBF">
        <w:rPr>
          <w:rFonts w:ascii="Arial Narrow" w:hAnsi="Arial Narrow" w:cs="Arial"/>
          <w:szCs w:val="24"/>
        </w:rPr>
        <w:t>All parts of nomination forms have been completed and signed by both the prin</w:t>
      </w:r>
      <w:r>
        <w:rPr>
          <w:rFonts w:ascii="Arial Narrow" w:hAnsi="Arial Narrow" w:cs="Arial"/>
          <w:szCs w:val="24"/>
        </w:rPr>
        <w:t>cipal and the nominated teacher and other relevant parties depending on the funding source.</w:t>
      </w: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2. </w:t>
      </w:r>
      <w:r w:rsidRPr="00F13BE6">
        <w:rPr>
          <w:rFonts w:ascii="Arial Narrow" w:hAnsi="Arial Narrow" w:cs="Arial"/>
          <w:b/>
          <w:szCs w:val="24"/>
        </w:rPr>
        <w:tab/>
        <w:t xml:space="preserve">Teacher qualification </w:t>
      </w:r>
      <w:r w:rsidRPr="000F4B7F">
        <w:rPr>
          <w:rFonts w:ascii="Arial Narrow" w:hAnsi="Arial Narrow" w:cs="Arial"/>
          <w:b/>
          <w:szCs w:val="24"/>
        </w:rPr>
        <w:t>requirements</w:t>
      </w:r>
    </w:p>
    <w:p w:rsidR="000B0C6F" w:rsidRPr="00F13BE6" w:rsidRDefault="000B0C6F" w:rsidP="000B0C6F">
      <w:pPr>
        <w:spacing w:before="40"/>
        <w:ind w:left="567" w:right="-62" w:hanging="567"/>
        <w:rPr>
          <w:rFonts w:ascii="Arial Narrow" w:hAnsi="Arial Narrow" w:cs="Arial"/>
          <w:b/>
          <w:sz w:val="6"/>
          <w:szCs w:val="6"/>
        </w:rPr>
      </w:pPr>
    </w:p>
    <w:p w:rsidR="000B0C6F" w:rsidRPr="00F13BE6" w:rsidRDefault="000B0C6F" w:rsidP="000B0C6F">
      <w:pPr>
        <w:numPr>
          <w:ilvl w:val="0"/>
          <w:numId w:val="30"/>
        </w:numPr>
        <w:tabs>
          <w:tab w:val="clear" w:pos="284"/>
          <w:tab w:val="left" w:pos="851"/>
        </w:tabs>
        <w:spacing w:before="40"/>
        <w:ind w:left="850" w:right="-62" w:hanging="425"/>
        <w:jc w:val="both"/>
        <w:rPr>
          <w:rFonts w:ascii="Arial Narrow" w:hAnsi="Arial Narrow" w:cs="Arial"/>
          <w:szCs w:val="24"/>
        </w:rPr>
      </w:pPr>
      <w:r w:rsidRPr="00F13BE6">
        <w:rPr>
          <w:rFonts w:ascii="Arial Narrow" w:hAnsi="Arial Narrow" w:cs="Arial"/>
          <w:szCs w:val="24"/>
        </w:rPr>
        <w:t xml:space="preserve">The nominated teacher </w:t>
      </w:r>
      <w:r w:rsidR="00406351">
        <w:rPr>
          <w:rFonts w:ascii="Arial Narrow" w:hAnsi="Arial Narrow" w:cs="Arial"/>
          <w:szCs w:val="24"/>
        </w:rPr>
        <w:t xml:space="preserve">meets the current entry requirements to </w:t>
      </w:r>
      <w:r w:rsidRPr="00F13BE6">
        <w:rPr>
          <w:rFonts w:ascii="Arial Narrow" w:hAnsi="Arial Narrow" w:cs="Arial"/>
          <w:szCs w:val="24"/>
        </w:rPr>
        <w:t xml:space="preserve">training </w:t>
      </w:r>
      <w:r>
        <w:rPr>
          <w:rFonts w:ascii="Arial Narrow" w:hAnsi="Arial Narrow" w:cs="Arial"/>
          <w:szCs w:val="24"/>
        </w:rPr>
        <w:t>to deliver the nominated course</w:t>
      </w:r>
      <w:r w:rsidRPr="00F13BE6">
        <w:rPr>
          <w:rFonts w:ascii="Arial Narrow" w:hAnsi="Arial Narrow" w:cs="Arial"/>
          <w:szCs w:val="24"/>
        </w:rPr>
        <w:t xml:space="preserve">. </w:t>
      </w:r>
      <w:r>
        <w:rPr>
          <w:rFonts w:ascii="Arial Narrow" w:hAnsi="Arial Narrow" w:cs="Arial"/>
          <w:szCs w:val="24"/>
        </w:rPr>
        <w:t xml:space="preserve">A </w:t>
      </w:r>
      <w:r w:rsidRPr="00F13BE6">
        <w:rPr>
          <w:rFonts w:ascii="Arial Narrow" w:hAnsi="Arial Narrow" w:cs="Arial"/>
          <w:szCs w:val="24"/>
        </w:rPr>
        <w:t>printout of teacher’s staffing codes</w:t>
      </w:r>
      <w:r>
        <w:rPr>
          <w:rFonts w:ascii="Arial Narrow" w:hAnsi="Arial Narrow" w:cs="Arial"/>
          <w:szCs w:val="24"/>
        </w:rPr>
        <w:t xml:space="preserve"> is attached to the application</w:t>
      </w:r>
      <w:r w:rsidRPr="00F13BE6">
        <w:rPr>
          <w:rFonts w:ascii="Arial Narrow" w:hAnsi="Arial Narrow" w:cs="Arial"/>
          <w:szCs w:val="24"/>
        </w:rPr>
        <w:t>.</w:t>
      </w:r>
    </w:p>
    <w:p w:rsidR="000B0C6F" w:rsidRDefault="000B0C6F" w:rsidP="000B0C6F">
      <w:pPr>
        <w:ind w:left="567" w:right="-62" w:hanging="567"/>
        <w:rPr>
          <w:rFonts w:ascii="Arial Narrow" w:hAnsi="Arial Narrow" w:cs="Arial"/>
          <w:b/>
          <w:sz w:val="12"/>
          <w:szCs w:val="12"/>
        </w:rPr>
      </w:pP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3. </w:t>
      </w:r>
      <w:r w:rsidRPr="00F13BE6">
        <w:rPr>
          <w:rFonts w:ascii="Arial Narrow" w:hAnsi="Arial Narrow" w:cs="Arial"/>
          <w:b/>
          <w:szCs w:val="24"/>
        </w:rPr>
        <w:tab/>
        <w:t>Teacher employment status</w:t>
      </w:r>
    </w:p>
    <w:p w:rsidR="000B0C6F" w:rsidRPr="00F13BE6" w:rsidRDefault="000B0C6F" w:rsidP="000B0C6F">
      <w:pPr>
        <w:spacing w:before="40"/>
        <w:ind w:left="567" w:right="-62" w:hanging="567"/>
        <w:rPr>
          <w:rFonts w:ascii="Arial Narrow" w:hAnsi="Arial Narrow" w:cs="Arial"/>
          <w:b/>
          <w:sz w:val="6"/>
          <w:szCs w:val="6"/>
        </w:rPr>
      </w:pPr>
    </w:p>
    <w:p w:rsidR="000B0C6F" w:rsidRPr="00F13BE6" w:rsidRDefault="000B0C6F" w:rsidP="000B0C6F">
      <w:pPr>
        <w:numPr>
          <w:ilvl w:val="0"/>
          <w:numId w:val="30"/>
        </w:numPr>
        <w:tabs>
          <w:tab w:val="clear" w:pos="284"/>
          <w:tab w:val="left" w:pos="851"/>
        </w:tabs>
        <w:spacing w:before="40"/>
        <w:ind w:left="850" w:right="-62" w:hanging="425"/>
        <w:jc w:val="both"/>
        <w:rPr>
          <w:rFonts w:ascii="Arial Narrow" w:hAnsi="Arial Narrow" w:cs="Arial"/>
          <w:szCs w:val="24"/>
        </w:rPr>
      </w:pPr>
      <w:r w:rsidRPr="00F13BE6">
        <w:rPr>
          <w:rFonts w:ascii="Arial Narrow" w:hAnsi="Arial Narrow" w:cs="Arial"/>
          <w:szCs w:val="24"/>
        </w:rPr>
        <w:t xml:space="preserve">The nominated teacher should be </w:t>
      </w:r>
      <w:r w:rsidRPr="00F13BE6">
        <w:rPr>
          <w:rFonts w:ascii="Arial Narrow" w:hAnsi="Arial Narrow" w:cs="Arial"/>
          <w:b/>
          <w:szCs w:val="24"/>
        </w:rPr>
        <w:t xml:space="preserve">permanent full-time </w:t>
      </w:r>
      <w:r w:rsidRPr="00F13BE6">
        <w:rPr>
          <w:rFonts w:ascii="Arial Narrow" w:hAnsi="Arial Narrow" w:cs="Arial"/>
          <w:szCs w:val="24"/>
        </w:rPr>
        <w:t xml:space="preserve">or </w:t>
      </w:r>
      <w:r w:rsidRPr="00F13BE6">
        <w:rPr>
          <w:rFonts w:ascii="Arial Narrow" w:hAnsi="Arial Narrow" w:cs="Arial"/>
          <w:b/>
          <w:szCs w:val="24"/>
        </w:rPr>
        <w:t>permanent part</w:t>
      </w:r>
      <w:r>
        <w:rPr>
          <w:rFonts w:ascii="Arial Narrow" w:hAnsi="Arial Narrow" w:cs="Arial"/>
          <w:b/>
          <w:szCs w:val="24"/>
        </w:rPr>
        <w:t>-</w:t>
      </w:r>
      <w:r w:rsidRPr="00F13BE6">
        <w:rPr>
          <w:rFonts w:ascii="Arial Narrow" w:hAnsi="Arial Narrow" w:cs="Arial"/>
          <w:b/>
          <w:szCs w:val="24"/>
        </w:rPr>
        <w:t>time</w:t>
      </w:r>
      <w:r w:rsidRPr="00F13BE6">
        <w:rPr>
          <w:rFonts w:ascii="Arial Narrow" w:hAnsi="Arial Narrow" w:cs="Arial"/>
          <w:szCs w:val="24"/>
        </w:rPr>
        <w:t>.</w:t>
      </w:r>
    </w:p>
    <w:p w:rsidR="000B0C6F" w:rsidRPr="00F13BE6" w:rsidRDefault="000B0C6F" w:rsidP="000B0C6F">
      <w:pPr>
        <w:numPr>
          <w:ilvl w:val="0"/>
          <w:numId w:val="30"/>
        </w:numPr>
        <w:tabs>
          <w:tab w:val="clear" w:pos="284"/>
          <w:tab w:val="left" w:pos="851"/>
        </w:tabs>
        <w:spacing w:before="40"/>
        <w:ind w:left="851" w:right="-64" w:hanging="425"/>
        <w:jc w:val="both"/>
        <w:rPr>
          <w:rFonts w:ascii="Arial Narrow" w:hAnsi="Arial Narrow" w:cs="Arial"/>
          <w:szCs w:val="24"/>
        </w:rPr>
      </w:pPr>
      <w:r w:rsidRPr="00F13BE6">
        <w:rPr>
          <w:rFonts w:ascii="Arial Narrow" w:hAnsi="Arial Narrow" w:cs="Arial"/>
          <w:szCs w:val="24"/>
        </w:rPr>
        <w:t>If the teacher is</w:t>
      </w:r>
      <w:r w:rsidRPr="00F13BE6">
        <w:rPr>
          <w:rFonts w:ascii="Arial Narrow" w:hAnsi="Arial Narrow" w:cs="Arial"/>
          <w:b/>
          <w:szCs w:val="24"/>
        </w:rPr>
        <w:t xml:space="preserve"> permanent part</w:t>
      </w:r>
      <w:r>
        <w:rPr>
          <w:rFonts w:ascii="Arial Narrow" w:hAnsi="Arial Narrow" w:cs="Arial"/>
          <w:b/>
          <w:szCs w:val="24"/>
        </w:rPr>
        <w:t>-</w:t>
      </w:r>
      <w:r w:rsidRPr="00F13BE6">
        <w:rPr>
          <w:rFonts w:ascii="Arial Narrow" w:hAnsi="Arial Narrow" w:cs="Arial"/>
          <w:b/>
          <w:szCs w:val="24"/>
        </w:rPr>
        <w:t>time</w:t>
      </w:r>
      <w:r w:rsidRPr="00F13BE6">
        <w:rPr>
          <w:rFonts w:ascii="Arial Narrow" w:hAnsi="Arial Narrow" w:cs="Arial"/>
          <w:szCs w:val="24"/>
        </w:rPr>
        <w:t xml:space="preserve">, the teacher must be timetabled so that s/he can teach </w:t>
      </w:r>
      <w:r w:rsidRPr="00F13BE6">
        <w:rPr>
          <w:rFonts w:ascii="Arial Narrow" w:hAnsi="Arial Narrow" w:cs="Arial"/>
          <w:b/>
          <w:szCs w:val="24"/>
        </w:rPr>
        <w:t>ALL</w:t>
      </w:r>
      <w:r w:rsidRPr="00F13BE6">
        <w:rPr>
          <w:rFonts w:ascii="Arial Narrow" w:hAnsi="Arial Narrow" w:cs="Arial"/>
          <w:szCs w:val="24"/>
        </w:rPr>
        <w:t xml:space="preserve"> elements of the course.</w:t>
      </w:r>
    </w:p>
    <w:p w:rsidR="000B0C6F" w:rsidRPr="005541E3" w:rsidRDefault="000B0C6F" w:rsidP="000B0C6F">
      <w:pPr>
        <w:ind w:left="567" w:right="-62" w:hanging="567"/>
        <w:rPr>
          <w:rFonts w:ascii="Arial Narrow" w:hAnsi="Arial Narrow" w:cs="Arial"/>
          <w:b/>
          <w:sz w:val="8"/>
          <w:szCs w:val="8"/>
        </w:rPr>
      </w:pP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4. </w:t>
      </w:r>
      <w:r w:rsidRPr="00F13BE6">
        <w:rPr>
          <w:rFonts w:ascii="Arial Narrow" w:hAnsi="Arial Narrow" w:cs="Arial"/>
          <w:b/>
          <w:szCs w:val="24"/>
        </w:rPr>
        <w:tab/>
        <w:t>Teacher and school commitment and quality assurance requirements</w:t>
      </w:r>
    </w:p>
    <w:p w:rsidR="000B0C6F" w:rsidRPr="00F13BE6" w:rsidRDefault="000B0C6F" w:rsidP="000B0C6F">
      <w:pPr>
        <w:spacing w:before="80"/>
        <w:ind w:left="567" w:right="-64" w:hanging="567"/>
        <w:rPr>
          <w:rFonts w:ascii="Arial Narrow" w:hAnsi="Arial Narrow" w:cs="Arial"/>
          <w:b/>
          <w:sz w:val="6"/>
          <w:szCs w:val="6"/>
        </w:rPr>
      </w:pP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principal must ensure that:</w:t>
      </w:r>
    </w:p>
    <w:p w:rsidR="000B0C6F" w:rsidRPr="00F13BE6" w:rsidRDefault="000B0C6F" w:rsidP="000B0C6F">
      <w:pPr>
        <w:pStyle w:val="dotpoint"/>
        <w:numPr>
          <w:ilvl w:val="0"/>
          <w:numId w:val="0"/>
        </w:numPr>
        <w:tabs>
          <w:tab w:val="left" w:pos="851"/>
        </w:tabs>
        <w:spacing w:before="40"/>
        <w:ind w:left="426"/>
        <w:rPr>
          <w:rFonts w:ascii="Arial Narrow" w:hAnsi="Arial Narrow" w:cs="Arial"/>
          <w:sz w:val="8"/>
          <w:szCs w:val="8"/>
        </w:rPr>
      </w:pP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the nominated teacher understands the nature and extent of the training program</w:t>
      </w:r>
    </w:p>
    <w:p w:rsidR="000B0C6F" w:rsidRPr="00F13BE6" w:rsidRDefault="000B0C6F" w:rsidP="000B0C6F">
      <w:pPr>
        <w:numPr>
          <w:ilvl w:val="1"/>
          <w:numId w:val="31"/>
        </w:numPr>
        <w:spacing w:before="40"/>
        <w:ind w:right="-64"/>
        <w:rPr>
          <w:rFonts w:ascii="Arial Narrow" w:hAnsi="Arial Narrow" w:cs="Arial"/>
          <w:i/>
          <w:szCs w:val="24"/>
        </w:rPr>
      </w:pPr>
      <w:r w:rsidRPr="00F13BE6">
        <w:rPr>
          <w:rFonts w:ascii="Arial Narrow" w:hAnsi="Arial Narrow" w:cs="Arial"/>
          <w:szCs w:val="24"/>
        </w:rPr>
        <w:t xml:space="preserve">the nominated teacher has been consulted in terms of </w:t>
      </w:r>
      <w:r w:rsidRPr="00F13BE6">
        <w:rPr>
          <w:rFonts w:ascii="Arial Narrow" w:hAnsi="Arial Narrow" w:cs="Arial"/>
          <w:i/>
          <w:szCs w:val="24"/>
        </w:rPr>
        <w:t xml:space="preserve">the </w:t>
      </w:r>
      <w:r w:rsidRPr="00F13BE6">
        <w:rPr>
          <w:rFonts w:ascii="Arial Narrow" w:hAnsi="Arial Narrow" w:cs="Arial"/>
          <w:szCs w:val="24"/>
        </w:rPr>
        <w:t xml:space="preserve">Crown Employees </w:t>
      </w:r>
      <w:r w:rsidRPr="00F13BE6">
        <w:rPr>
          <w:rFonts w:ascii="Arial Narrow" w:hAnsi="Arial Narrow" w:cs="Arial"/>
          <w:i/>
          <w:szCs w:val="24"/>
        </w:rPr>
        <w:t>(Teachers in Schools and TAFE and Related Employees</w:t>
      </w:r>
      <w:r w:rsidRPr="00F13BE6">
        <w:rPr>
          <w:rFonts w:ascii="Arial Narrow" w:hAnsi="Arial Narrow" w:cs="Arial"/>
          <w:szCs w:val="24"/>
        </w:rPr>
        <w:t xml:space="preserve">) </w:t>
      </w:r>
      <w:r w:rsidRPr="00F13BE6">
        <w:rPr>
          <w:rFonts w:ascii="Arial Narrow" w:hAnsi="Arial Narrow" w:cs="Arial"/>
          <w:i/>
          <w:szCs w:val="24"/>
        </w:rPr>
        <w:t>Salaries and Conditions Award</w:t>
      </w: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only a trained and accredited VET teac</w:t>
      </w:r>
      <w:r>
        <w:rPr>
          <w:rFonts w:ascii="Arial Narrow" w:hAnsi="Arial Narrow" w:cs="Arial"/>
          <w:szCs w:val="24"/>
        </w:rPr>
        <w:t xml:space="preserve">her is timetabled to deliver a </w:t>
      </w:r>
      <w:r w:rsidRPr="00F13BE6">
        <w:rPr>
          <w:rFonts w:ascii="Arial Narrow" w:hAnsi="Arial Narrow" w:cs="Arial"/>
          <w:szCs w:val="24"/>
        </w:rPr>
        <w:t>VET course. Another accredited teacher should be timetabled if for any reason the timetabled teacher becomes unavailable to deliver the course</w:t>
      </w: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the course is sustainable in terms of resources and work placements in the local area</w:t>
      </w: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the timetable supports the delivery of a VET course</w:t>
      </w:r>
      <w:r>
        <w:rPr>
          <w:rFonts w:ascii="Arial Narrow" w:hAnsi="Arial Narrow" w:cs="Arial"/>
          <w:szCs w:val="24"/>
        </w:rPr>
        <w:t>,</w:t>
      </w:r>
      <w:r w:rsidRPr="00F13BE6">
        <w:rPr>
          <w:rFonts w:ascii="Arial Narrow" w:hAnsi="Arial Narrow" w:cs="Arial"/>
          <w:szCs w:val="24"/>
        </w:rPr>
        <w:t xml:space="preserve"> </w:t>
      </w:r>
      <w:proofErr w:type="spellStart"/>
      <w:r w:rsidRPr="00F13BE6">
        <w:rPr>
          <w:rFonts w:ascii="Arial Narrow" w:hAnsi="Arial Narrow" w:cs="Arial"/>
          <w:szCs w:val="24"/>
        </w:rPr>
        <w:t>eg</w:t>
      </w:r>
      <w:proofErr w:type="spellEnd"/>
      <w:r w:rsidRPr="00F13BE6">
        <w:rPr>
          <w:rFonts w:ascii="Arial Narrow" w:hAnsi="Arial Narrow" w:cs="Arial"/>
          <w:szCs w:val="24"/>
        </w:rPr>
        <w:t xml:space="preserve"> offers extended periods appropriate to competency-based courses, configures subject lines to optimise student participation.</w:t>
      </w:r>
    </w:p>
    <w:p w:rsidR="000B0C6F" w:rsidRPr="00F13BE6" w:rsidRDefault="000B0C6F" w:rsidP="000B0C6F">
      <w:pPr>
        <w:spacing w:before="40"/>
        <w:ind w:left="1418" w:right="-64" w:hanging="425"/>
        <w:rPr>
          <w:rFonts w:ascii="Arial Narrow" w:hAnsi="Arial Narrow" w:cs="Arial"/>
          <w:b/>
          <w:sz w:val="12"/>
          <w:szCs w:val="12"/>
        </w:rPr>
      </w:pP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nominated teacher:</w:t>
      </w: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must be committed to completing all components of training and to delivering the course</w:t>
      </w:r>
    </w:p>
    <w:p w:rsidR="000B0C6F" w:rsidRPr="00F13BE6" w:rsidRDefault="000B0C6F" w:rsidP="000B0C6F">
      <w:pPr>
        <w:numPr>
          <w:ilvl w:val="1"/>
          <w:numId w:val="31"/>
        </w:numPr>
        <w:spacing w:before="40"/>
        <w:ind w:right="-64"/>
        <w:rPr>
          <w:rFonts w:ascii="Arial Narrow" w:hAnsi="Arial Narrow" w:cs="Arial"/>
          <w:szCs w:val="24"/>
        </w:rPr>
      </w:pPr>
      <w:r w:rsidRPr="00F13BE6">
        <w:rPr>
          <w:rFonts w:ascii="Arial Narrow" w:hAnsi="Arial Narrow" w:cs="Arial"/>
          <w:szCs w:val="24"/>
        </w:rPr>
        <w:t>should be committed to remain at the school to deliver the course for the current cohort of students (up to 2 years).</w:t>
      </w:r>
    </w:p>
    <w:p w:rsidR="000B0C6F" w:rsidRPr="00F13BE6" w:rsidRDefault="000B0C6F" w:rsidP="000B0C6F">
      <w:pPr>
        <w:ind w:left="567" w:right="-62" w:hanging="567"/>
        <w:rPr>
          <w:rFonts w:ascii="Arial Narrow" w:hAnsi="Arial Narrow" w:cs="Arial"/>
          <w:b/>
          <w:sz w:val="12"/>
          <w:szCs w:val="12"/>
        </w:rPr>
      </w:pP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5. </w:t>
      </w:r>
      <w:r w:rsidRPr="00F13BE6">
        <w:rPr>
          <w:rFonts w:ascii="Arial Narrow" w:hAnsi="Arial Narrow" w:cs="Arial"/>
          <w:b/>
          <w:szCs w:val="24"/>
        </w:rPr>
        <w:tab/>
        <w:t>Factors supporting a nomination</w:t>
      </w:r>
    </w:p>
    <w:p w:rsidR="000B0C6F" w:rsidRPr="00F13BE6" w:rsidRDefault="000B0C6F" w:rsidP="000B0C6F">
      <w:pPr>
        <w:spacing w:before="80"/>
        <w:ind w:left="567" w:right="-64" w:hanging="567"/>
        <w:rPr>
          <w:rFonts w:ascii="Arial Narrow" w:hAnsi="Arial Narrow" w:cs="Arial"/>
          <w:b/>
          <w:sz w:val="6"/>
          <w:szCs w:val="6"/>
        </w:rPr>
      </w:pP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school is offering other accredited courses and has a strong commitment to provision of vocational courses</w:t>
      </w: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 xml:space="preserve">The teachers in the school who are delivering other </w:t>
      </w:r>
      <w:r>
        <w:rPr>
          <w:rFonts w:ascii="Arial Narrow" w:hAnsi="Arial Narrow" w:cs="Arial"/>
          <w:szCs w:val="24"/>
        </w:rPr>
        <w:t xml:space="preserve">VET </w:t>
      </w:r>
      <w:r w:rsidRPr="00F13BE6">
        <w:rPr>
          <w:rFonts w:ascii="Arial Narrow" w:hAnsi="Arial Narrow" w:cs="Arial"/>
          <w:szCs w:val="24"/>
        </w:rPr>
        <w:t>courses have completed all components of training (especially the industry placement for courses where it is required: Retail, Hospitality, Business Services, Information Technology, Metal &amp; Engineering)</w:t>
      </w: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school is already offering the course and training the nominated teacher will support expanding student interest.</w:t>
      </w: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course will definitely be offered in the following year (or in some cases in the same year)</w:t>
      </w:r>
    </w:p>
    <w:p w:rsidR="000B0C6F" w:rsidRPr="00F13BE6" w:rsidRDefault="000B0C6F" w:rsidP="000B0C6F">
      <w:pPr>
        <w:ind w:left="567" w:right="-62" w:hanging="567"/>
        <w:rPr>
          <w:rFonts w:ascii="Arial Narrow" w:hAnsi="Arial Narrow" w:cs="Arial"/>
          <w:b/>
          <w:sz w:val="12"/>
          <w:szCs w:val="12"/>
        </w:rPr>
      </w:pPr>
    </w:p>
    <w:p w:rsidR="000B0C6F" w:rsidRPr="00F13BE6" w:rsidRDefault="000B0C6F" w:rsidP="000B0C6F">
      <w:pPr>
        <w:spacing w:before="80"/>
        <w:ind w:left="426" w:right="-64" w:hanging="426"/>
        <w:rPr>
          <w:rFonts w:ascii="Arial Narrow" w:hAnsi="Arial Narrow" w:cs="Arial"/>
          <w:b/>
          <w:szCs w:val="24"/>
        </w:rPr>
      </w:pPr>
      <w:r w:rsidRPr="00F13BE6">
        <w:rPr>
          <w:rFonts w:ascii="Arial Narrow" w:hAnsi="Arial Narrow" w:cs="Arial"/>
          <w:b/>
          <w:szCs w:val="24"/>
        </w:rPr>
        <w:t xml:space="preserve">6. </w:t>
      </w:r>
      <w:r w:rsidRPr="00F13BE6">
        <w:rPr>
          <w:rFonts w:ascii="Arial Narrow" w:hAnsi="Arial Narrow" w:cs="Arial"/>
          <w:b/>
          <w:szCs w:val="24"/>
        </w:rPr>
        <w:tab/>
        <w:t>Factors not supporting a nomination</w:t>
      </w:r>
    </w:p>
    <w:p w:rsidR="000B0C6F" w:rsidRPr="00F13BE6" w:rsidRDefault="000B0C6F" w:rsidP="000B0C6F">
      <w:pPr>
        <w:spacing w:before="80"/>
        <w:ind w:left="567" w:right="-64" w:hanging="567"/>
        <w:rPr>
          <w:rFonts w:ascii="Arial Narrow" w:hAnsi="Arial Narrow" w:cs="Arial"/>
          <w:b/>
          <w:sz w:val="6"/>
          <w:szCs w:val="6"/>
        </w:rPr>
      </w:pP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The school has trained VET teachers on staff but is not implementing VET courses.</w:t>
      </w:r>
    </w:p>
    <w:p w:rsidR="000B0C6F" w:rsidRPr="00F13BE6" w:rsidRDefault="000B0C6F" w:rsidP="000B0C6F">
      <w:pPr>
        <w:pStyle w:val="dotpoint"/>
        <w:tabs>
          <w:tab w:val="clear" w:pos="360"/>
          <w:tab w:val="left" w:pos="851"/>
        </w:tabs>
        <w:spacing w:before="40"/>
        <w:ind w:left="851" w:hanging="425"/>
        <w:rPr>
          <w:rFonts w:ascii="Arial Narrow" w:hAnsi="Arial Narrow" w:cs="Arial"/>
          <w:szCs w:val="24"/>
        </w:rPr>
      </w:pPr>
      <w:r w:rsidRPr="00F13BE6">
        <w:rPr>
          <w:rFonts w:ascii="Arial Narrow" w:hAnsi="Arial Narrow" w:cs="Arial"/>
          <w:szCs w:val="24"/>
        </w:rPr>
        <w:t xml:space="preserve">It is more feasible for the students to access the course through another form of delivery </w:t>
      </w:r>
      <w:proofErr w:type="spellStart"/>
      <w:r w:rsidRPr="00F13BE6">
        <w:rPr>
          <w:rFonts w:ascii="Arial Narrow" w:hAnsi="Arial Narrow" w:cs="Arial"/>
          <w:szCs w:val="24"/>
        </w:rPr>
        <w:t>eg</w:t>
      </w:r>
      <w:proofErr w:type="spellEnd"/>
      <w:r w:rsidRPr="00F13BE6">
        <w:rPr>
          <w:rFonts w:ascii="Arial Narrow" w:hAnsi="Arial Narrow" w:cs="Arial"/>
          <w:szCs w:val="24"/>
        </w:rPr>
        <w:t xml:space="preserve"> through TAFE, another provider or in collaboration with another school</w:t>
      </w:r>
    </w:p>
    <w:p w:rsidR="000B0C6F" w:rsidRDefault="000B0C6F" w:rsidP="005541E3"/>
    <w:p w:rsidR="000B0C6F" w:rsidRPr="00840835" w:rsidRDefault="000F4551" w:rsidP="000B0C6F">
      <w:pPr>
        <w:jc w:val="center"/>
        <w:rPr>
          <w:rFonts w:ascii="Calibri" w:hAnsi="Calibri" w:cs="Arial"/>
          <w:sz w:val="40"/>
          <w:szCs w:val="40"/>
        </w:rPr>
      </w:pPr>
      <w:r>
        <w:rPr>
          <w:rFonts w:ascii="Calibri" w:hAnsi="Calibri" w:cs="Arial"/>
          <w:sz w:val="40"/>
          <w:szCs w:val="40"/>
        </w:rPr>
        <w:lastRenderedPageBreak/>
        <w:t>DEC</w:t>
      </w:r>
      <w:r w:rsidR="000B0C6F" w:rsidRPr="00840835">
        <w:rPr>
          <w:rFonts w:ascii="Calibri" w:hAnsi="Calibri" w:cs="Arial"/>
          <w:sz w:val="40"/>
          <w:szCs w:val="40"/>
        </w:rPr>
        <w:t xml:space="preserve"> Term 1 </w:t>
      </w:r>
    </w:p>
    <w:p w:rsidR="000B0C6F" w:rsidRPr="00A22A36" w:rsidRDefault="000B0C6F" w:rsidP="000B0C6F">
      <w:pPr>
        <w:rPr>
          <w:rFonts w:ascii="Calibri" w:hAnsi="Calibri"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1715"/>
        <w:gridCol w:w="1723"/>
        <w:gridCol w:w="1765"/>
        <w:gridCol w:w="1737"/>
        <w:gridCol w:w="1699"/>
      </w:tblGrid>
      <w:tr w:rsidR="000B0C6F" w:rsidRPr="00840835" w:rsidTr="003338EC">
        <w:tc>
          <w:tcPr>
            <w:tcW w:w="647" w:type="dxa"/>
            <w:shd w:val="clear" w:color="auto" w:fill="00B0F0"/>
          </w:tcPr>
          <w:p w:rsidR="000B0C6F" w:rsidRPr="003338EC" w:rsidRDefault="000B0C6F" w:rsidP="00D82F07">
            <w:pPr>
              <w:jc w:val="center"/>
              <w:rPr>
                <w:rFonts w:ascii="Calibri" w:hAnsi="Calibri" w:cs="Arial"/>
                <w:b/>
                <w:sz w:val="16"/>
                <w:szCs w:val="16"/>
              </w:rPr>
            </w:pPr>
            <w:r w:rsidRPr="003338EC">
              <w:rPr>
                <w:rFonts w:ascii="Calibri" w:hAnsi="Calibri" w:cs="Arial"/>
                <w:b/>
                <w:sz w:val="16"/>
                <w:szCs w:val="16"/>
              </w:rPr>
              <w:t>Week</w:t>
            </w:r>
          </w:p>
        </w:tc>
        <w:tc>
          <w:tcPr>
            <w:tcW w:w="171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Monday</w:t>
            </w:r>
          </w:p>
        </w:tc>
        <w:tc>
          <w:tcPr>
            <w:tcW w:w="1723"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Tuesday</w:t>
            </w:r>
          </w:p>
        </w:tc>
        <w:tc>
          <w:tcPr>
            <w:tcW w:w="176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Wednesday</w:t>
            </w:r>
          </w:p>
        </w:tc>
        <w:tc>
          <w:tcPr>
            <w:tcW w:w="173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Thursday</w:t>
            </w:r>
          </w:p>
        </w:tc>
        <w:tc>
          <w:tcPr>
            <w:tcW w:w="1699"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Friday</w:t>
            </w:r>
          </w:p>
        </w:tc>
      </w:tr>
      <w:tr w:rsidR="000B0C6F" w:rsidRPr="00840835" w:rsidTr="003338EC">
        <w:tc>
          <w:tcPr>
            <w:tcW w:w="647" w:type="dxa"/>
            <w:shd w:val="clear" w:color="auto" w:fill="00B0F0"/>
          </w:tcPr>
          <w:p w:rsidR="000B0C6F" w:rsidRPr="00840835" w:rsidRDefault="000B0C6F" w:rsidP="00D82F07">
            <w:pPr>
              <w:jc w:val="center"/>
              <w:rPr>
                <w:rFonts w:ascii="Calibri" w:hAnsi="Calibri" w:cs="Arial"/>
              </w:rPr>
            </w:pPr>
          </w:p>
        </w:tc>
        <w:tc>
          <w:tcPr>
            <w:tcW w:w="1715"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/01</w:t>
            </w:r>
          </w:p>
        </w:tc>
        <w:tc>
          <w:tcPr>
            <w:tcW w:w="1723"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10</w:t>
            </w:r>
            <w:r w:rsidR="000B0C6F" w:rsidRPr="00840835">
              <w:rPr>
                <w:rFonts w:ascii="Calibri" w:hAnsi="Calibri" w:cs="Arial"/>
                <w:sz w:val="16"/>
                <w:szCs w:val="16"/>
              </w:rPr>
              <w:t>/01</w:t>
            </w:r>
          </w:p>
        </w:tc>
        <w:tc>
          <w:tcPr>
            <w:tcW w:w="1765"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11</w:t>
            </w:r>
            <w:r w:rsidR="000B0C6F" w:rsidRPr="00840835">
              <w:rPr>
                <w:rFonts w:ascii="Calibri" w:hAnsi="Calibri" w:cs="Arial"/>
                <w:sz w:val="16"/>
                <w:szCs w:val="16"/>
              </w:rPr>
              <w:t>/01</w:t>
            </w:r>
          </w:p>
        </w:tc>
        <w:tc>
          <w:tcPr>
            <w:tcW w:w="1737"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12</w:t>
            </w:r>
            <w:r w:rsidR="000B0C6F" w:rsidRPr="00840835">
              <w:rPr>
                <w:rFonts w:ascii="Calibri" w:hAnsi="Calibri" w:cs="Arial"/>
                <w:sz w:val="16"/>
                <w:szCs w:val="16"/>
              </w:rPr>
              <w:t>/01</w:t>
            </w:r>
          </w:p>
        </w:tc>
        <w:tc>
          <w:tcPr>
            <w:tcW w:w="1699"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/01</w:t>
            </w:r>
          </w:p>
        </w:tc>
      </w:tr>
      <w:tr w:rsidR="000B0C6F" w:rsidRPr="00840835" w:rsidTr="003338EC">
        <w:tc>
          <w:tcPr>
            <w:tcW w:w="647" w:type="dxa"/>
            <w:shd w:val="clear" w:color="auto" w:fill="00B0F0"/>
          </w:tcPr>
          <w:p w:rsidR="000B0C6F" w:rsidRPr="00840835" w:rsidRDefault="000B0C6F" w:rsidP="00D82F07">
            <w:pPr>
              <w:jc w:val="center"/>
              <w:rPr>
                <w:rFonts w:ascii="Calibri" w:hAnsi="Calibri" w:cs="Arial"/>
              </w:rPr>
            </w:pPr>
          </w:p>
        </w:tc>
        <w:tc>
          <w:tcPr>
            <w:tcW w:w="1715"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/01</w:t>
            </w:r>
          </w:p>
        </w:tc>
        <w:tc>
          <w:tcPr>
            <w:tcW w:w="1723"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01</w:t>
            </w:r>
          </w:p>
        </w:tc>
        <w:tc>
          <w:tcPr>
            <w:tcW w:w="1765"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/01</w:t>
            </w:r>
          </w:p>
        </w:tc>
        <w:tc>
          <w:tcPr>
            <w:tcW w:w="1737"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/01</w:t>
            </w:r>
          </w:p>
        </w:tc>
        <w:tc>
          <w:tcPr>
            <w:tcW w:w="1699"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/01</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w:t>
            </w:r>
          </w:p>
        </w:tc>
        <w:tc>
          <w:tcPr>
            <w:tcW w:w="1715"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/01</w:t>
            </w:r>
          </w:p>
        </w:tc>
        <w:tc>
          <w:tcPr>
            <w:tcW w:w="1723" w:type="dxa"/>
            <w:shd w:val="clear" w:color="auto" w:fill="DBE5F1"/>
          </w:tcPr>
          <w:p w:rsidR="000B0C6F" w:rsidRPr="00840835" w:rsidRDefault="00D804FE"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/01</w:t>
            </w:r>
          </w:p>
        </w:tc>
        <w:tc>
          <w:tcPr>
            <w:tcW w:w="1765" w:type="dxa"/>
            <w:shd w:val="clear" w:color="auto" w:fill="DBE5F1" w:themeFill="accent1" w:themeFillTint="33"/>
          </w:tcPr>
          <w:p w:rsidR="000B0C6F" w:rsidRPr="00840835" w:rsidRDefault="00D804FE" w:rsidP="00D82F07">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/01</w:t>
            </w:r>
          </w:p>
          <w:p w:rsidR="000B0C6F" w:rsidRPr="00840835" w:rsidRDefault="000B0C6F" w:rsidP="00D82F07">
            <w:pPr>
              <w:jc w:val="center"/>
              <w:rPr>
                <w:rFonts w:ascii="Calibri" w:hAnsi="Calibri" w:cs="Arial"/>
                <w:sz w:val="16"/>
                <w:szCs w:val="16"/>
              </w:rPr>
            </w:pPr>
          </w:p>
        </w:tc>
        <w:tc>
          <w:tcPr>
            <w:tcW w:w="1737" w:type="dxa"/>
            <w:shd w:val="clear" w:color="auto" w:fill="00B050"/>
          </w:tcPr>
          <w:p w:rsidR="000B0C6F" w:rsidRPr="00840835" w:rsidRDefault="00D804FE" w:rsidP="00D82F07">
            <w:pPr>
              <w:jc w:val="right"/>
              <w:rPr>
                <w:rFonts w:ascii="Calibri" w:hAnsi="Calibri" w:cs="Arial"/>
                <w:sz w:val="16"/>
                <w:szCs w:val="16"/>
              </w:rPr>
            </w:pPr>
            <w:r>
              <w:rPr>
                <w:rFonts w:ascii="Calibri" w:hAnsi="Calibri" w:cs="Arial"/>
                <w:sz w:val="16"/>
                <w:szCs w:val="16"/>
              </w:rPr>
              <w:t>26</w:t>
            </w:r>
            <w:r w:rsidR="000B0C6F" w:rsidRPr="00840835">
              <w:rPr>
                <w:rFonts w:ascii="Calibri" w:hAnsi="Calibri" w:cs="Arial"/>
                <w:sz w:val="16"/>
                <w:szCs w:val="16"/>
              </w:rPr>
              <w:t>/01</w:t>
            </w:r>
          </w:p>
          <w:p w:rsidR="000B0C6F" w:rsidRPr="00840835" w:rsidRDefault="000F4551" w:rsidP="00D82F07">
            <w:pPr>
              <w:jc w:val="right"/>
              <w:rPr>
                <w:rFonts w:ascii="Calibri" w:hAnsi="Calibri" w:cs="Arial"/>
                <w:sz w:val="16"/>
                <w:szCs w:val="16"/>
              </w:rPr>
            </w:pPr>
            <w:r w:rsidRPr="00840835">
              <w:rPr>
                <w:rFonts w:ascii="Calibri" w:hAnsi="Calibri" w:cs="Arial"/>
                <w:sz w:val="16"/>
                <w:szCs w:val="16"/>
              </w:rPr>
              <w:t>AUSTRALIA DAY</w:t>
            </w:r>
          </w:p>
        </w:tc>
        <w:tc>
          <w:tcPr>
            <w:tcW w:w="1699" w:type="dxa"/>
            <w:shd w:val="clear" w:color="auto" w:fill="auto"/>
          </w:tcPr>
          <w:p w:rsidR="000B0C6F" w:rsidRPr="00840835" w:rsidRDefault="00D804FE"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/01</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2</w:t>
            </w:r>
          </w:p>
          <w:p w:rsidR="000B0C6F" w:rsidRPr="003338EC" w:rsidRDefault="000B0C6F" w:rsidP="00D82F07">
            <w:pPr>
              <w:rPr>
                <w:rFonts w:ascii="Calibri" w:hAnsi="Calibri" w:cs="Arial"/>
                <w:b/>
              </w:rPr>
            </w:pPr>
          </w:p>
        </w:tc>
        <w:tc>
          <w:tcPr>
            <w:tcW w:w="1715" w:type="dxa"/>
          </w:tcPr>
          <w:p w:rsidR="000B0C6F" w:rsidRPr="00840835" w:rsidRDefault="00D804FE" w:rsidP="00D82F07">
            <w:pPr>
              <w:jc w:val="right"/>
              <w:rPr>
                <w:rFonts w:ascii="Calibri" w:hAnsi="Calibri" w:cs="Arial"/>
                <w:sz w:val="16"/>
                <w:szCs w:val="16"/>
              </w:rPr>
            </w:pPr>
            <w:r>
              <w:rPr>
                <w:rFonts w:ascii="Calibri" w:hAnsi="Calibri" w:cs="Arial"/>
                <w:sz w:val="16"/>
                <w:szCs w:val="16"/>
              </w:rPr>
              <w:t>30</w:t>
            </w:r>
            <w:r w:rsidR="000B0C6F" w:rsidRPr="00840835">
              <w:rPr>
                <w:rFonts w:ascii="Calibri" w:hAnsi="Calibri" w:cs="Arial"/>
                <w:sz w:val="16"/>
                <w:szCs w:val="16"/>
              </w:rPr>
              <w:t>/01</w:t>
            </w:r>
          </w:p>
        </w:tc>
        <w:tc>
          <w:tcPr>
            <w:tcW w:w="1723" w:type="dxa"/>
          </w:tcPr>
          <w:p w:rsidR="000B0C6F" w:rsidRPr="00840835" w:rsidRDefault="00D804FE" w:rsidP="00D804FE">
            <w:pPr>
              <w:jc w:val="right"/>
              <w:rPr>
                <w:rFonts w:ascii="Calibri" w:hAnsi="Calibri" w:cs="Arial"/>
                <w:sz w:val="16"/>
                <w:szCs w:val="16"/>
              </w:rPr>
            </w:pPr>
            <w:r>
              <w:rPr>
                <w:rFonts w:ascii="Calibri" w:hAnsi="Calibri" w:cs="Arial"/>
                <w:sz w:val="16"/>
                <w:szCs w:val="16"/>
              </w:rPr>
              <w:t>31</w:t>
            </w:r>
            <w:r w:rsidR="000B0C6F" w:rsidRPr="00840835">
              <w:rPr>
                <w:rFonts w:ascii="Calibri" w:hAnsi="Calibri" w:cs="Arial"/>
                <w:sz w:val="16"/>
                <w:szCs w:val="16"/>
              </w:rPr>
              <w:t>/02</w:t>
            </w:r>
          </w:p>
        </w:tc>
        <w:tc>
          <w:tcPr>
            <w:tcW w:w="1765" w:type="dxa"/>
          </w:tcPr>
          <w:p w:rsidR="000B0C6F" w:rsidRPr="00840835" w:rsidRDefault="00D804FE" w:rsidP="00D82F07">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/02</w:t>
            </w:r>
          </w:p>
        </w:tc>
        <w:tc>
          <w:tcPr>
            <w:tcW w:w="1737" w:type="dxa"/>
          </w:tcPr>
          <w:p w:rsidR="000B0C6F" w:rsidRPr="00840835" w:rsidRDefault="00D804FE"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/02</w:t>
            </w:r>
          </w:p>
        </w:tc>
        <w:tc>
          <w:tcPr>
            <w:tcW w:w="1699" w:type="dxa"/>
          </w:tcPr>
          <w:p w:rsidR="000B0C6F" w:rsidRPr="00840835" w:rsidRDefault="00D804FE"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/02</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3</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D804FE"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/02</w:t>
            </w:r>
          </w:p>
          <w:p w:rsidR="000B0C6F" w:rsidRPr="00840835" w:rsidRDefault="000B0C6F" w:rsidP="00D82F07">
            <w:pPr>
              <w:jc w:val="right"/>
              <w:rPr>
                <w:rFonts w:ascii="Calibri" w:hAnsi="Calibri" w:cs="Arial"/>
                <w:sz w:val="16"/>
                <w:szCs w:val="16"/>
              </w:rPr>
            </w:pPr>
          </w:p>
          <w:p w:rsidR="000B0C6F" w:rsidRPr="00840835" w:rsidRDefault="000B0C6F" w:rsidP="00D82F07">
            <w:pPr>
              <w:jc w:val="center"/>
              <w:rPr>
                <w:rFonts w:ascii="Calibri" w:hAnsi="Calibri" w:cs="Arial"/>
                <w:sz w:val="16"/>
                <w:szCs w:val="16"/>
              </w:rPr>
            </w:pPr>
            <w:r>
              <w:rPr>
                <w:rFonts w:ascii="Calibri" w:hAnsi="Calibri" w:cs="Arial"/>
                <w:sz w:val="16"/>
                <w:szCs w:val="16"/>
                <w:highlight w:val="yellow"/>
              </w:rPr>
              <w:t>Teachers submit f</w:t>
            </w:r>
            <w:r w:rsidRPr="00840835">
              <w:rPr>
                <w:rFonts w:ascii="Calibri" w:hAnsi="Calibri" w:cs="Arial"/>
                <w:sz w:val="16"/>
                <w:szCs w:val="16"/>
                <w:highlight w:val="yellow"/>
              </w:rPr>
              <w:t xml:space="preserve">orms </w:t>
            </w:r>
            <w:r>
              <w:rPr>
                <w:rFonts w:ascii="Calibri" w:hAnsi="Calibri" w:cs="Arial"/>
                <w:sz w:val="16"/>
                <w:szCs w:val="16"/>
                <w:highlight w:val="yellow"/>
              </w:rPr>
              <w:t>to</w:t>
            </w:r>
            <w:r w:rsidRPr="00840835">
              <w:rPr>
                <w:rFonts w:ascii="Calibri" w:hAnsi="Calibri" w:cs="Arial"/>
                <w:sz w:val="16"/>
                <w:szCs w:val="16"/>
                <w:highlight w:val="yellow"/>
              </w:rPr>
              <w:t xml:space="preserve"> RVECS</w:t>
            </w:r>
          </w:p>
        </w:tc>
        <w:tc>
          <w:tcPr>
            <w:tcW w:w="1723" w:type="dxa"/>
          </w:tcPr>
          <w:p w:rsidR="000B0C6F" w:rsidRPr="00840835" w:rsidRDefault="00D804FE"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/02</w:t>
            </w:r>
          </w:p>
        </w:tc>
        <w:tc>
          <w:tcPr>
            <w:tcW w:w="1765" w:type="dxa"/>
          </w:tcPr>
          <w:p w:rsidR="000B0C6F" w:rsidRPr="00840835" w:rsidRDefault="00D804FE" w:rsidP="00D82F07">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/02</w:t>
            </w:r>
          </w:p>
        </w:tc>
        <w:tc>
          <w:tcPr>
            <w:tcW w:w="1737" w:type="dxa"/>
          </w:tcPr>
          <w:p w:rsidR="000B0C6F" w:rsidRPr="00840835" w:rsidRDefault="00D804FE"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/02</w:t>
            </w:r>
          </w:p>
        </w:tc>
        <w:tc>
          <w:tcPr>
            <w:tcW w:w="1699" w:type="dxa"/>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w:t>
            </w:r>
            <w:r w:rsidR="00D804FE">
              <w:rPr>
                <w:rFonts w:ascii="Calibri" w:hAnsi="Calibri" w:cs="Arial"/>
                <w:sz w:val="16"/>
                <w:szCs w:val="16"/>
              </w:rPr>
              <w:t>0</w:t>
            </w:r>
            <w:r w:rsidRPr="00840835">
              <w:rPr>
                <w:rFonts w:ascii="Calibri" w:hAnsi="Calibri" w:cs="Arial"/>
                <w:sz w:val="16"/>
                <w:szCs w:val="16"/>
              </w:rPr>
              <w:t>/02</w:t>
            </w:r>
          </w:p>
          <w:p w:rsidR="000B0C6F" w:rsidRPr="00840835" w:rsidRDefault="000B0C6F" w:rsidP="00D82F07">
            <w:pPr>
              <w:jc w:val="right"/>
              <w:rPr>
                <w:rFonts w:ascii="Calibri" w:hAnsi="Calibri" w:cs="Arial"/>
                <w:sz w:val="16"/>
                <w:szCs w:val="16"/>
              </w:rPr>
            </w:pPr>
          </w:p>
          <w:p w:rsidR="000B0C6F" w:rsidRPr="00840835" w:rsidRDefault="000B0C6F" w:rsidP="00D82F07">
            <w:pPr>
              <w:jc w:val="center"/>
              <w:rPr>
                <w:rFonts w:ascii="Calibri" w:hAnsi="Calibri" w:cs="Arial"/>
                <w:sz w:val="16"/>
                <w:szCs w:val="16"/>
              </w:rPr>
            </w:pPr>
            <w:r w:rsidRPr="00840835">
              <w:rPr>
                <w:rFonts w:ascii="Calibri" w:hAnsi="Calibri" w:cs="Arial"/>
                <w:sz w:val="16"/>
                <w:szCs w:val="16"/>
                <w:highlight w:val="yellow"/>
              </w:rPr>
              <w:t>RVECs</w:t>
            </w:r>
            <w:r>
              <w:rPr>
                <w:rFonts w:ascii="Calibri" w:hAnsi="Calibri" w:cs="Arial"/>
                <w:sz w:val="16"/>
                <w:szCs w:val="16"/>
                <w:highlight w:val="yellow"/>
              </w:rPr>
              <w:t xml:space="preserve"> submit forms</w:t>
            </w:r>
            <w:r w:rsidRPr="00840835">
              <w:rPr>
                <w:rFonts w:ascii="Calibri" w:hAnsi="Calibri" w:cs="Arial"/>
                <w:sz w:val="16"/>
                <w:szCs w:val="16"/>
                <w:highlight w:val="yellow"/>
              </w:rPr>
              <w:t xml:space="preserve"> to VTT</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4</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D804FE"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/02</w:t>
            </w:r>
          </w:p>
        </w:tc>
        <w:tc>
          <w:tcPr>
            <w:tcW w:w="1723" w:type="dxa"/>
          </w:tcPr>
          <w:p w:rsidR="000B0C6F" w:rsidRPr="00840835" w:rsidRDefault="00D804FE" w:rsidP="00D82F07">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/02</w:t>
            </w:r>
          </w:p>
        </w:tc>
        <w:tc>
          <w:tcPr>
            <w:tcW w:w="1765" w:type="dxa"/>
          </w:tcPr>
          <w:p w:rsidR="000B0C6F" w:rsidRPr="00840835" w:rsidRDefault="00D804FE" w:rsidP="00D82F07">
            <w:pPr>
              <w:jc w:val="right"/>
              <w:rPr>
                <w:rFonts w:ascii="Calibri" w:hAnsi="Calibri" w:cs="Arial"/>
                <w:sz w:val="16"/>
                <w:szCs w:val="16"/>
              </w:rPr>
            </w:pPr>
            <w:r>
              <w:rPr>
                <w:rFonts w:ascii="Calibri" w:hAnsi="Calibri" w:cs="Arial"/>
                <w:sz w:val="16"/>
                <w:szCs w:val="16"/>
              </w:rPr>
              <w:t>15</w:t>
            </w:r>
            <w:r w:rsidR="000B0C6F" w:rsidRPr="00840835">
              <w:rPr>
                <w:rFonts w:ascii="Calibri" w:hAnsi="Calibri" w:cs="Arial"/>
                <w:sz w:val="16"/>
                <w:szCs w:val="16"/>
              </w:rPr>
              <w:t>/02</w:t>
            </w:r>
          </w:p>
        </w:tc>
        <w:tc>
          <w:tcPr>
            <w:tcW w:w="1737" w:type="dxa"/>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w:t>
            </w:r>
            <w:r w:rsidR="00D804FE">
              <w:rPr>
                <w:rFonts w:ascii="Calibri" w:hAnsi="Calibri" w:cs="Arial"/>
                <w:sz w:val="16"/>
                <w:szCs w:val="16"/>
              </w:rPr>
              <w:t>6</w:t>
            </w:r>
            <w:r w:rsidRPr="00840835">
              <w:rPr>
                <w:rFonts w:ascii="Calibri" w:hAnsi="Calibri" w:cs="Arial"/>
                <w:sz w:val="16"/>
                <w:szCs w:val="16"/>
              </w:rPr>
              <w:t>/02</w:t>
            </w:r>
          </w:p>
          <w:p w:rsidR="000B0C6F" w:rsidRPr="00840835" w:rsidRDefault="000B0C6F" w:rsidP="00D82F07">
            <w:pPr>
              <w:jc w:val="right"/>
              <w:rPr>
                <w:rFonts w:ascii="Calibri" w:hAnsi="Calibri" w:cs="Arial"/>
                <w:sz w:val="16"/>
                <w:szCs w:val="16"/>
              </w:rPr>
            </w:pPr>
          </w:p>
          <w:p w:rsidR="000B0C6F" w:rsidRPr="00840835" w:rsidRDefault="000B0C6F" w:rsidP="00D82F07">
            <w:pPr>
              <w:jc w:val="center"/>
              <w:rPr>
                <w:rFonts w:ascii="Calibri" w:hAnsi="Calibri" w:cs="Arial"/>
                <w:sz w:val="16"/>
                <w:szCs w:val="16"/>
              </w:rPr>
            </w:pPr>
            <w:r>
              <w:rPr>
                <w:rFonts w:ascii="Calibri" w:hAnsi="Calibri" w:cs="Arial"/>
                <w:sz w:val="16"/>
                <w:szCs w:val="16"/>
                <w:highlight w:val="yellow"/>
              </w:rPr>
              <w:t>Application Review Committee (ARC)</w:t>
            </w:r>
            <w:r w:rsidRPr="00590291">
              <w:rPr>
                <w:rFonts w:ascii="Calibri" w:hAnsi="Calibri" w:cs="Arial"/>
                <w:sz w:val="16"/>
                <w:szCs w:val="16"/>
                <w:highlight w:val="yellow"/>
              </w:rPr>
              <w:t xml:space="preserve"> Panel</w:t>
            </w:r>
          </w:p>
        </w:tc>
        <w:tc>
          <w:tcPr>
            <w:tcW w:w="1699" w:type="dxa"/>
          </w:tcPr>
          <w:p w:rsidR="000B0C6F" w:rsidRPr="00840835" w:rsidRDefault="000B0C6F" w:rsidP="00D804FE">
            <w:pPr>
              <w:jc w:val="right"/>
              <w:rPr>
                <w:rFonts w:ascii="Calibri" w:hAnsi="Calibri" w:cs="Arial"/>
                <w:sz w:val="16"/>
                <w:szCs w:val="16"/>
              </w:rPr>
            </w:pPr>
            <w:r w:rsidRPr="00840835">
              <w:rPr>
                <w:rFonts w:ascii="Calibri" w:hAnsi="Calibri" w:cs="Arial"/>
                <w:sz w:val="16"/>
                <w:szCs w:val="16"/>
              </w:rPr>
              <w:t>1</w:t>
            </w:r>
            <w:r w:rsidR="00D804FE">
              <w:rPr>
                <w:rFonts w:ascii="Calibri" w:hAnsi="Calibri" w:cs="Arial"/>
                <w:sz w:val="16"/>
                <w:szCs w:val="16"/>
              </w:rPr>
              <w:t>7</w:t>
            </w:r>
            <w:r w:rsidRPr="00840835">
              <w:rPr>
                <w:rFonts w:ascii="Calibri" w:hAnsi="Calibri" w:cs="Arial"/>
                <w:sz w:val="16"/>
                <w:szCs w:val="16"/>
              </w:rPr>
              <w:t>/02</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5</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D804FE"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/02</w:t>
            </w:r>
          </w:p>
        </w:tc>
        <w:tc>
          <w:tcPr>
            <w:tcW w:w="1723" w:type="dxa"/>
          </w:tcPr>
          <w:p w:rsidR="000B0C6F" w:rsidRPr="00840835" w:rsidRDefault="00D804FE" w:rsidP="00D82F07">
            <w:pPr>
              <w:jc w:val="right"/>
              <w:rPr>
                <w:rFonts w:ascii="Calibri" w:hAnsi="Calibri" w:cs="Arial"/>
                <w:sz w:val="16"/>
                <w:szCs w:val="16"/>
              </w:rPr>
            </w:pPr>
            <w:r>
              <w:rPr>
                <w:rFonts w:ascii="Calibri" w:hAnsi="Calibri" w:cs="Arial"/>
                <w:sz w:val="16"/>
                <w:szCs w:val="16"/>
              </w:rPr>
              <w:t>21</w:t>
            </w:r>
            <w:r w:rsidR="000B0C6F" w:rsidRPr="00840835">
              <w:rPr>
                <w:rFonts w:ascii="Calibri" w:hAnsi="Calibri" w:cs="Arial"/>
                <w:sz w:val="16"/>
                <w:szCs w:val="16"/>
              </w:rPr>
              <w:t>/02</w:t>
            </w:r>
          </w:p>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type id="_x0000_t202" coordsize="21600,21600" o:spt="202" path="m,l,21600r21600,l21600,xe">
                  <v:stroke joinstyle="miter"/>
                  <v:path gradientshapeok="t" o:connecttype="rect"/>
                </v:shapetype>
                <v:shape id="_x0000_s1451" type="#_x0000_t202" style="position:absolute;left:0;text-align:left;margin-left:80.3pt;margin-top:7.6pt;width:259.3pt;height:17.25pt;z-index:251703296;mso-position-horizontal-relative:text;mso-position-vertical-relative:text" fillcolor="#f60">
                  <v:textbox style="mso-next-textbox:#_x0000_s1451">
                    <w:txbxContent>
                      <w:p w:rsidR="00313C47" w:rsidRPr="00A22A36" w:rsidRDefault="00313C47" w:rsidP="00A22A36">
                        <w:pPr>
                          <w:jc w:val="center"/>
                          <w:rPr>
                            <w:rFonts w:ascii="Calibri" w:hAnsi="Calibri"/>
                            <w:sz w:val="16"/>
                            <w:szCs w:val="16"/>
                          </w:rPr>
                        </w:pPr>
                        <w:r w:rsidRPr="00A22A36">
                          <w:rPr>
                            <w:rFonts w:ascii="Calibri" w:hAnsi="Calibri"/>
                            <w:sz w:val="16"/>
                            <w:szCs w:val="16"/>
                          </w:rPr>
                          <w:t>HOSPITALITY- Stage 1</w:t>
                        </w:r>
                      </w:p>
                    </w:txbxContent>
                  </v:textbox>
                </v:shape>
              </w:pict>
            </w:r>
          </w:p>
          <w:p w:rsidR="000B0C6F" w:rsidRPr="00840835" w:rsidRDefault="000B0C6F" w:rsidP="00D82F07">
            <w:pPr>
              <w:jc w:val="center"/>
              <w:rPr>
                <w:rFonts w:ascii="Calibri" w:hAnsi="Calibri" w:cs="Arial"/>
                <w:sz w:val="16"/>
                <w:szCs w:val="16"/>
              </w:rPr>
            </w:pPr>
            <w:r>
              <w:rPr>
                <w:rFonts w:ascii="Calibri" w:hAnsi="Calibri" w:cs="Arial"/>
                <w:sz w:val="16"/>
                <w:szCs w:val="16"/>
                <w:highlight w:val="yellow"/>
              </w:rPr>
              <w:t>RVECs advised of ARC outcomes</w:t>
            </w:r>
          </w:p>
        </w:tc>
        <w:tc>
          <w:tcPr>
            <w:tcW w:w="1765" w:type="dxa"/>
          </w:tcPr>
          <w:p w:rsidR="000B0C6F" w:rsidRPr="00840835" w:rsidRDefault="00D804FE" w:rsidP="00D82F07">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/02</w:t>
            </w:r>
          </w:p>
        </w:tc>
        <w:tc>
          <w:tcPr>
            <w:tcW w:w="1737" w:type="dxa"/>
          </w:tcPr>
          <w:p w:rsidR="000B0C6F" w:rsidRPr="00840835" w:rsidRDefault="00D804FE"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/02</w:t>
            </w:r>
          </w:p>
        </w:tc>
        <w:tc>
          <w:tcPr>
            <w:tcW w:w="1699" w:type="dxa"/>
          </w:tcPr>
          <w:p w:rsidR="000B0C6F" w:rsidRPr="00840835" w:rsidRDefault="00D804FE"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/02</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6</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2" type="#_x0000_t202" style="position:absolute;left:0;text-align:left;margin-left:-5.35pt;margin-top:17.2pt;width:430.85pt;height:17.25pt;z-index:251704320;mso-position-horizontal-relative:text;mso-position-vertical-relative:text" fillcolor="#f60">
                  <v:textbox style="mso-next-textbox:#_x0000_s1452">
                    <w:txbxContent>
                      <w:p w:rsidR="00313C47" w:rsidRPr="00A22A36" w:rsidRDefault="00313C47" w:rsidP="00A22A36">
                        <w:pPr>
                          <w:jc w:val="center"/>
                          <w:rPr>
                            <w:rFonts w:ascii="Calibri" w:hAnsi="Calibri"/>
                            <w:sz w:val="16"/>
                            <w:szCs w:val="16"/>
                          </w:rPr>
                        </w:pPr>
                        <w:r w:rsidRPr="00A22A36">
                          <w:rPr>
                            <w:rFonts w:ascii="Calibri" w:hAnsi="Calibri"/>
                            <w:sz w:val="16"/>
                            <w:szCs w:val="16"/>
                          </w:rPr>
                          <w:t>HOSPITALITY- Stage 1</w:t>
                        </w:r>
                      </w:p>
                    </w:txbxContent>
                  </v:textbox>
                </v:shape>
              </w:pict>
            </w:r>
            <w:r w:rsidR="00D804FE">
              <w:rPr>
                <w:rFonts w:ascii="Calibri" w:hAnsi="Calibri" w:cs="Arial"/>
                <w:sz w:val="16"/>
                <w:szCs w:val="16"/>
              </w:rPr>
              <w:t>2</w:t>
            </w:r>
            <w:r w:rsidR="00937787">
              <w:rPr>
                <w:rFonts w:ascii="Calibri" w:hAnsi="Calibri" w:cs="Arial"/>
                <w:sz w:val="16"/>
                <w:szCs w:val="16"/>
              </w:rPr>
              <w:t>7</w:t>
            </w:r>
            <w:r w:rsidR="000B0C6F" w:rsidRPr="00840835">
              <w:rPr>
                <w:rFonts w:ascii="Calibri" w:hAnsi="Calibri" w:cs="Arial"/>
                <w:sz w:val="16"/>
                <w:szCs w:val="16"/>
              </w:rPr>
              <w:t>/02</w:t>
            </w:r>
          </w:p>
        </w:tc>
        <w:tc>
          <w:tcPr>
            <w:tcW w:w="1723" w:type="dxa"/>
          </w:tcPr>
          <w:p w:rsidR="000B0C6F" w:rsidRPr="00840835" w:rsidRDefault="00937787" w:rsidP="00D82F07">
            <w:pPr>
              <w:jc w:val="right"/>
              <w:rPr>
                <w:rFonts w:ascii="Calibri" w:hAnsi="Calibri" w:cs="Arial"/>
                <w:sz w:val="16"/>
                <w:szCs w:val="16"/>
              </w:rPr>
            </w:pPr>
            <w:r>
              <w:rPr>
                <w:rFonts w:ascii="Calibri" w:hAnsi="Calibri" w:cs="Arial"/>
                <w:sz w:val="16"/>
                <w:szCs w:val="16"/>
              </w:rPr>
              <w:t>28/02</w:t>
            </w:r>
          </w:p>
        </w:tc>
        <w:tc>
          <w:tcPr>
            <w:tcW w:w="1765" w:type="dxa"/>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2</w:t>
            </w:r>
            <w:r w:rsidR="00937787">
              <w:rPr>
                <w:rFonts w:ascii="Calibri" w:hAnsi="Calibri" w:cs="Arial"/>
                <w:sz w:val="16"/>
                <w:szCs w:val="16"/>
              </w:rPr>
              <w:t>9/02</w:t>
            </w:r>
          </w:p>
        </w:tc>
        <w:tc>
          <w:tcPr>
            <w:tcW w:w="1737" w:type="dxa"/>
          </w:tcPr>
          <w:p w:rsidR="000B0C6F" w:rsidRPr="00840835" w:rsidRDefault="00937787" w:rsidP="00D82F07">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/03</w:t>
            </w:r>
          </w:p>
        </w:tc>
        <w:tc>
          <w:tcPr>
            <w:tcW w:w="1699" w:type="dxa"/>
          </w:tcPr>
          <w:p w:rsidR="000B0C6F" w:rsidRPr="00840835" w:rsidRDefault="00937787"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/03</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7</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3" type="#_x0000_t202" style="position:absolute;left:0;text-align:left;margin-left:-5.35pt;margin-top:21.5pt;width:430.85pt;height:17.25pt;z-index:251705344;mso-position-horizontal-relative:text;mso-position-vertical-relative:text" fillcolor="#f60">
                  <v:textbox style="mso-next-textbox:#_x0000_s1453">
                    <w:txbxContent>
                      <w:p w:rsidR="00313C47" w:rsidRPr="00A22A36" w:rsidRDefault="00313C47" w:rsidP="00A22A36">
                        <w:pPr>
                          <w:jc w:val="center"/>
                          <w:rPr>
                            <w:rFonts w:ascii="Calibri" w:hAnsi="Calibri"/>
                            <w:sz w:val="16"/>
                            <w:szCs w:val="16"/>
                          </w:rPr>
                        </w:pPr>
                        <w:r w:rsidRPr="00A22A36">
                          <w:rPr>
                            <w:rFonts w:ascii="Calibri" w:hAnsi="Calibri"/>
                            <w:sz w:val="16"/>
                            <w:szCs w:val="16"/>
                          </w:rPr>
                          <w:t>HOSPITALITY- Stage 1</w:t>
                        </w:r>
                      </w:p>
                    </w:txbxContent>
                  </v:textbox>
                </v:shape>
              </w:pict>
            </w:r>
            <w:r w:rsidR="00937787">
              <w:rPr>
                <w:rFonts w:ascii="Calibri" w:hAnsi="Calibri" w:cs="Arial"/>
                <w:sz w:val="16"/>
                <w:szCs w:val="16"/>
              </w:rPr>
              <w:t>5</w:t>
            </w:r>
            <w:r w:rsidR="000B0C6F" w:rsidRPr="00840835">
              <w:rPr>
                <w:rFonts w:ascii="Calibri" w:hAnsi="Calibri" w:cs="Arial"/>
                <w:sz w:val="16"/>
                <w:szCs w:val="16"/>
              </w:rPr>
              <w:t>/03</w:t>
            </w:r>
          </w:p>
        </w:tc>
        <w:tc>
          <w:tcPr>
            <w:tcW w:w="1723" w:type="dxa"/>
          </w:tcPr>
          <w:p w:rsidR="000B0C6F" w:rsidRPr="00840835" w:rsidRDefault="00937787"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/03</w:t>
            </w:r>
          </w:p>
        </w:tc>
        <w:tc>
          <w:tcPr>
            <w:tcW w:w="1765" w:type="dxa"/>
          </w:tcPr>
          <w:p w:rsidR="000B0C6F" w:rsidRPr="00840835" w:rsidRDefault="00937787"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/03</w:t>
            </w:r>
          </w:p>
        </w:tc>
        <w:tc>
          <w:tcPr>
            <w:tcW w:w="1737" w:type="dxa"/>
          </w:tcPr>
          <w:p w:rsidR="000B0C6F" w:rsidRPr="00840835" w:rsidRDefault="00937787" w:rsidP="00D82F07">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/03</w:t>
            </w:r>
          </w:p>
        </w:tc>
        <w:tc>
          <w:tcPr>
            <w:tcW w:w="1699" w:type="dxa"/>
          </w:tcPr>
          <w:p w:rsidR="005C1FC8" w:rsidRDefault="00937787"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/03</w:t>
            </w:r>
          </w:p>
          <w:p w:rsidR="005C1FC8" w:rsidRDefault="005C1FC8" w:rsidP="005C1FC8">
            <w:pPr>
              <w:rPr>
                <w:rFonts w:ascii="Calibri" w:hAnsi="Calibri" w:cs="Arial"/>
                <w:sz w:val="16"/>
                <w:szCs w:val="16"/>
              </w:rPr>
            </w:pPr>
          </w:p>
          <w:p w:rsidR="000B0C6F" w:rsidRPr="005C1FC8" w:rsidRDefault="000B0C6F" w:rsidP="005C1FC8">
            <w:pPr>
              <w:jc w:val="center"/>
              <w:rPr>
                <w:rFonts w:ascii="Calibri" w:hAnsi="Calibri" w:cs="Arial"/>
                <w:sz w:val="16"/>
                <w:szCs w:val="16"/>
              </w:rPr>
            </w:pPr>
          </w:p>
        </w:tc>
      </w:tr>
      <w:tr w:rsidR="000B0C6F" w:rsidRPr="00840835" w:rsidTr="005C1FC8">
        <w:trPr>
          <w:trHeight w:val="2639"/>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b/>
                <w:noProof/>
                <w:sz w:val="40"/>
                <w:szCs w:val="40"/>
                <w:lang w:eastAsia="en-AU"/>
              </w:rPr>
              <w:pict>
                <v:shape id="_x0000_s1370" type="#_x0000_t202" style="position:absolute;left:0;text-align:left;margin-left:25.85pt;margin-top:13.8pt;width:179.55pt;height:18pt;z-index:251652096;mso-position-horizontal-relative:text;mso-position-vertical-relative:text" fillcolor="#b6dde8 [1304]">
                  <v:textbox style="mso-next-textbox:#_x0000_s1370">
                    <w:txbxContent>
                      <w:p w:rsidR="00313C47" w:rsidRPr="00436BF0" w:rsidRDefault="00313C47" w:rsidP="000B0C6F">
                        <w:pPr>
                          <w:jc w:val="center"/>
                          <w:rPr>
                            <w:rFonts w:ascii="Calibri" w:hAnsi="Calibri"/>
                            <w:sz w:val="16"/>
                            <w:szCs w:val="16"/>
                          </w:rPr>
                        </w:pPr>
                        <w:r w:rsidRPr="00436BF0">
                          <w:rPr>
                            <w:rFonts w:ascii="Calibri" w:hAnsi="Calibri"/>
                            <w:sz w:val="16"/>
                            <w:szCs w:val="16"/>
                          </w:rPr>
                          <w:t>CONSTRUCTION ORIENTATION</w:t>
                        </w:r>
                      </w:p>
                    </w:txbxContent>
                  </v:textbox>
                </v:shape>
              </w:pict>
            </w:r>
            <w:r w:rsidR="000B0C6F" w:rsidRPr="003338EC">
              <w:rPr>
                <w:rFonts w:ascii="Calibri" w:hAnsi="Calibri" w:cs="Arial"/>
                <w:b/>
              </w:rPr>
              <w:t>8</w:t>
            </w:r>
          </w:p>
          <w:p w:rsidR="000B0C6F" w:rsidRPr="003338EC" w:rsidRDefault="000B0C6F" w:rsidP="00D82F07">
            <w:pPr>
              <w:jc w:val="cente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noProof/>
                <w:sz w:val="40"/>
                <w:szCs w:val="40"/>
                <w:lang w:eastAsia="en-AU"/>
              </w:rPr>
              <w:pict>
                <v:shape id="_x0000_s1369" type="#_x0000_t202" style="position:absolute;left:0;text-align:left;margin-left:25.85pt;margin-top:9.25pt;width:172.55pt;height:17.25pt;z-index:251651072;mso-position-horizontal-relative:text;mso-position-vertical-relative:text" fillcolor="#f60">
                  <v:textbox style="mso-next-textbox:#_x0000_s1369">
                    <w:txbxContent>
                      <w:p w:rsidR="00313C47" w:rsidRPr="00436BF0" w:rsidRDefault="00313C47" w:rsidP="000B0C6F">
                        <w:pPr>
                          <w:jc w:val="center"/>
                          <w:rPr>
                            <w:rFonts w:ascii="Calibri" w:hAnsi="Calibri"/>
                            <w:sz w:val="16"/>
                            <w:szCs w:val="16"/>
                          </w:rPr>
                        </w:pPr>
                        <w:r w:rsidRPr="00436BF0">
                          <w:rPr>
                            <w:rFonts w:ascii="Calibri" w:hAnsi="Calibri"/>
                            <w:sz w:val="16"/>
                            <w:szCs w:val="16"/>
                          </w:rPr>
                          <w:t>HOSPITALITY ORIENTATION</w:t>
                        </w:r>
                        <w:r>
                          <w:rPr>
                            <w:rFonts w:ascii="Calibri" w:hAnsi="Calibri"/>
                            <w:sz w:val="16"/>
                            <w:szCs w:val="16"/>
                          </w:rPr>
                          <w:t>- Stage 2</w:t>
                        </w:r>
                      </w:p>
                    </w:txbxContent>
                  </v:textbox>
                </v:shape>
              </w:pic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D804FE" w:rsidP="00D82F07">
            <w:pPr>
              <w:jc w:val="right"/>
              <w:rPr>
                <w:rFonts w:ascii="Calibri" w:hAnsi="Calibri" w:cs="Arial"/>
                <w:sz w:val="16"/>
                <w:szCs w:val="16"/>
              </w:rPr>
            </w:pPr>
            <w:r>
              <w:rPr>
                <w:rFonts w:ascii="Calibri" w:hAnsi="Calibri" w:cs="Arial"/>
                <w:sz w:val="16"/>
                <w:szCs w:val="16"/>
              </w:rPr>
              <w:t>1</w:t>
            </w:r>
            <w:r w:rsidR="00937787">
              <w:rPr>
                <w:rFonts w:ascii="Calibri" w:hAnsi="Calibri" w:cs="Arial"/>
                <w:sz w:val="16"/>
                <w:szCs w:val="16"/>
              </w:rPr>
              <w:t>2</w:t>
            </w:r>
            <w:r w:rsidR="000B0C6F" w:rsidRPr="00840835">
              <w:rPr>
                <w:rFonts w:ascii="Calibri" w:hAnsi="Calibri" w:cs="Arial"/>
                <w:sz w:val="16"/>
                <w:szCs w:val="16"/>
              </w:rPr>
              <w:t>/03</w:t>
            </w:r>
          </w:p>
        </w:tc>
        <w:tc>
          <w:tcPr>
            <w:tcW w:w="1723"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40" type="#_x0000_t202" style="position:absolute;left:0;text-align:left;margin-left:80.3pt;margin-top:110.6pt;width:259.45pt;height:17.25pt;z-index:251693056;mso-position-horizontal-relative:text;mso-position-vertical-relative:text" fillcolor="#f60">
                  <v:textbox style="mso-next-textbox:#_x0000_s1440">
                    <w:txbxContent>
                      <w:p w:rsidR="00313C47" w:rsidRPr="00436BF0" w:rsidRDefault="00313C47" w:rsidP="005C1FC8">
                        <w:pPr>
                          <w:jc w:val="center"/>
                          <w:rPr>
                            <w:rFonts w:ascii="Calibri" w:hAnsi="Calibri"/>
                            <w:sz w:val="16"/>
                            <w:szCs w:val="16"/>
                          </w:rPr>
                        </w:pPr>
                        <w:r>
                          <w:rPr>
                            <w:rFonts w:ascii="Calibri" w:hAnsi="Calibri"/>
                            <w:sz w:val="16"/>
                            <w:szCs w:val="16"/>
                          </w:rPr>
                          <w:t>HOSPITALITY - Stage 3</w:t>
                        </w:r>
                      </w:p>
                    </w:txbxContent>
                  </v:textbox>
                </v:shape>
              </w:pict>
            </w:r>
            <w:r w:rsidRPr="0052013F">
              <w:rPr>
                <w:rFonts w:ascii="Calibri" w:hAnsi="Calibri" w:cs="Arial"/>
                <w:b/>
                <w:noProof/>
                <w:sz w:val="40"/>
                <w:szCs w:val="40"/>
                <w:lang w:eastAsia="en-AU"/>
              </w:rPr>
              <w:pict>
                <v:shape id="_x0000_s1372" type="#_x0000_t202" style="position:absolute;left:0;text-align:left;margin-left:80.3pt;margin-top:38.55pt;width:175.3pt;height:18.6pt;z-index:251654144;mso-position-horizontal-relative:text;mso-position-vertical-relative:text" fillcolor="#c2d69b [1942]">
                  <v:textbox style="mso-next-textbox:#_x0000_s1372">
                    <w:txbxContent>
                      <w:p w:rsidR="00313C47" w:rsidRPr="00436BF0" w:rsidRDefault="00313C47" w:rsidP="000B0C6F">
                        <w:pPr>
                          <w:jc w:val="center"/>
                          <w:rPr>
                            <w:rFonts w:ascii="Calibri" w:hAnsi="Calibri"/>
                            <w:sz w:val="16"/>
                            <w:szCs w:val="16"/>
                          </w:rPr>
                        </w:pPr>
                        <w:r w:rsidRPr="00436BF0">
                          <w:rPr>
                            <w:rFonts w:ascii="Calibri" w:hAnsi="Calibri"/>
                            <w:sz w:val="16"/>
                            <w:szCs w:val="16"/>
                          </w:rPr>
                          <w:t>BUSINESS SERVICES ORIENTATION</w:t>
                        </w:r>
                      </w:p>
                    </w:txbxContent>
                  </v:textbox>
                </v:shape>
              </w:pict>
            </w:r>
            <w:r w:rsidRPr="0052013F">
              <w:rPr>
                <w:rFonts w:ascii="Calibri" w:hAnsi="Calibri" w:cs="Arial"/>
                <w:noProof/>
                <w:sz w:val="40"/>
                <w:szCs w:val="40"/>
                <w:lang w:eastAsia="en-AU"/>
              </w:rPr>
              <w:pict>
                <v:shape id="_x0000_s1375" type="#_x0000_t202" style="position:absolute;left:0;text-align:left;margin-left:80.3pt;margin-top:13.8pt;width:175.3pt;height:18pt;z-index:251657216;mso-position-horizontal-relative:text;mso-position-vertical-relative:text" fillcolor="#b6dde8 [1304]">
                  <v:textbox style="mso-next-textbox:#_x0000_s1375">
                    <w:txbxContent>
                      <w:p w:rsidR="00313C47" w:rsidRPr="00436BF0" w:rsidRDefault="00313C47" w:rsidP="000B0C6F">
                        <w:pPr>
                          <w:jc w:val="center"/>
                          <w:rPr>
                            <w:rFonts w:ascii="Calibri" w:hAnsi="Calibri"/>
                            <w:sz w:val="16"/>
                            <w:szCs w:val="16"/>
                          </w:rPr>
                        </w:pPr>
                        <w:r>
                          <w:rPr>
                            <w:rFonts w:ascii="Calibri" w:hAnsi="Calibri"/>
                            <w:sz w:val="16"/>
                            <w:szCs w:val="16"/>
                          </w:rPr>
                          <w:t xml:space="preserve">Skills Assessment / </w:t>
                        </w:r>
                        <w:r w:rsidRPr="00436BF0">
                          <w:rPr>
                            <w:rFonts w:ascii="Calibri" w:hAnsi="Calibri"/>
                            <w:sz w:val="16"/>
                            <w:szCs w:val="16"/>
                          </w:rPr>
                          <w:t>OH&amp;S</w:t>
                        </w:r>
                      </w:p>
                    </w:txbxContent>
                  </v:textbox>
                </v:shape>
              </w:pict>
            </w:r>
            <w:r w:rsidR="00937787">
              <w:rPr>
                <w:rFonts w:ascii="Calibri" w:hAnsi="Calibri" w:cs="Arial"/>
                <w:sz w:val="16"/>
                <w:szCs w:val="16"/>
              </w:rPr>
              <w:t>13</w:t>
            </w:r>
            <w:r w:rsidR="000B0C6F" w:rsidRPr="00840835">
              <w:rPr>
                <w:rFonts w:ascii="Calibri" w:hAnsi="Calibri" w:cs="Arial"/>
                <w:sz w:val="16"/>
                <w:szCs w:val="16"/>
              </w:rPr>
              <w:t>/03</w:t>
            </w:r>
          </w:p>
        </w:tc>
        <w:tc>
          <w:tcPr>
            <w:tcW w:w="1765" w:type="dxa"/>
          </w:tcPr>
          <w:p w:rsidR="00B4188C" w:rsidRDefault="00937787" w:rsidP="00D82F07">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/03</w:t>
            </w:r>
          </w:p>
          <w:p w:rsidR="00B4188C" w:rsidRPr="00B4188C" w:rsidRDefault="00B4188C" w:rsidP="00B4188C">
            <w:pPr>
              <w:rPr>
                <w:rFonts w:ascii="Calibri" w:hAnsi="Calibri" w:cs="Arial"/>
                <w:sz w:val="16"/>
                <w:szCs w:val="16"/>
              </w:rPr>
            </w:pPr>
          </w:p>
          <w:p w:rsidR="00B4188C" w:rsidRPr="00B4188C" w:rsidRDefault="00B4188C" w:rsidP="00B4188C">
            <w:pPr>
              <w:rPr>
                <w:rFonts w:ascii="Calibri" w:hAnsi="Calibri" w:cs="Arial"/>
                <w:sz w:val="16"/>
                <w:szCs w:val="16"/>
              </w:rPr>
            </w:pPr>
          </w:p>
          <w:p w:rsidR="00B4188C" w:rsidRPr="00B4188C" w:rsidRDefault="00B4188C" w:rsidP="00B4188C">
            <w:pPr>
              <w:rPr>
                <w:rFonts w:ascii="Calibri" w:hAnsi="Calibri" w:cs="Arial"/>
                <w:sz w:val="16"/>
                <w:szCs w:val="16"/>
              </w:rPr>
            </w:pPr>
          </w:p>
          <w:p w:rsidR="00B4188C" w:rsidRPr="00B4188C" w:rsidRDefault="00B4188C" w:rsidP="00B4188C">
            <w:pPr>
              <w:rPr>
                <w:rFonts w:ascii="Calibri" w:hAnsi="Calibri" w:cs="Arial"/>
                <w:sz w:val="16"/>
                <w:szCs w:val="16"/>
              </w:rPr>
            </w:pPr>
          </w:p>
          <w:p w:rsidR="00B4188C" w:rsidRPr="00B4188C" w:rsidRDefault="00B4188C" w:rsidP="00B4188C">
            <w:pPr>
              <w:rPr>
                <w:rFonts w:ascii="Calibri" w:hAnsi="Calibri" w:cs="Arial"/>
                <w:sz w:val="16"/>
                <w:szCs w:val="16"/>
              </w:rPr>
            </w:pPr>
          </w:p>
          <w:p w:rsidR="00B4188C" w:rsidRPr="00B4188C" w:rsidRDefault="0052013F" w:rsidP="00B4188C">
            <w:pPr>
              <w:rPr>
                <w:rFonts w:ascii="Calibri" w:hAnsi="Calibri" w:cs="Arial"/>
                <w:sz w:val="16"/>
                <w:szCs w:val="16"/>
              </w:rPr>
            </w:pPr>
            <w:r w:rsidRPr="0052013F">
              <w:rPr>
                <w:rFonts w:ascii="Calibri" w:hAnsi="Calibri" w:cs="Arial"/>
                <w:noProof/>
                <w:sz w:val="40"/>
                <w:szCs w:val="40"/>
                <w:lang w:eastAsia="en-AU"/>
              </w:rPr>
              <w:pict>
                <v:shape id="_x0000_s1366" type="#_x0000_t202" style="position:absolute;margin-left:82.05pt;margin-top:4.7pt;width:171.4pt;height:18pt;z-index:251648000;mso-position-horizontal-relative:text;mso-position-vertical-relative:text" fillcolor="#c9f">
                  <v:textbox style="mso-next-textbox:#_x0000_s1366">
                    <w:txbxContent>
                      <w:p w:rsidR="00313C47" w:rsidRPr="00436BF0" w:rsidRDefault="00313C47" w:rsidP="000B0C6F">
                        <w:pPr>
                          <w:jc w:val="center"/>
                          <w:rPr>
                            <w:rFonts w:ascii="Calibri" w:hAnsi="Calibri"/>
                            <w:sz w:val="16"/>
                            <w:szCs w:val="16"/>
                          </w:rPr>
                        </w:pPr>
                        <w:r w:rsidRPr="00436BF0">
                          <w:rPr>
                            <w:rFonts w:ascii="Calibri" w:hAnsi="Calibri"/>
                            <w:sz w:val="16"/>
                            <w:szCs w:val="16"/>
                          </w:rPr>
                          <w:t>ENTERTAINMENT ORIENTATION</w:t>
                        </w:r>
                      </w:p>
                    </w:txbxContent>
                  </v:textbox>
                </v:shape>
              </w:pict>
            </w:r>
          </w:p>
          <w:p w:rsidR="00B4188C" w:rsidRDefault="00B4188C" w:rsidP="00B4188C">
            <w:pPr>
              <w:rPr>
                <w:rFonts w:ascii="Calibri" w:hAnsi="Calibri" w:cs="Arial"/>
                <w:sz w:val="16"/>
                <w:szCs w:val="16"/>
              </w:rPr>
            </w:pPr>
          </w:p>
          <w:p w:rsidR="000B0C6F" w:rsidRDefault="000B0C6F" w:rsidP="00B4188C">
            <w:pPr>
              <w:jc w:val="center"/>
              <w:rPr>
                <w:rFonts w:ascii="Calibri" w:hAnsi="Calibri" w:cs="Arial"/>
                <w:sz w:val="16"/>
                <w:szCs w:val="16"/>
              </w:rPr>
            </w:pPr>
          </w:p>
          <w:p w:rsidR="00B4188C" w:rsidRDefault="00B4188C" w:rsidP="00B4188C">
            <w:pPr>
              <w:jc w:val="center"/>
              <w:rPr>
                <w:rFonts w:ascii="Calibri" w:hAnsi="Calibri" w:cs="Arial"/>
                <w:sz w:val="16"/>
                <w:szCs w:val="16"/>
              </w:rPr>
            </w:pPr>
          </w:p>
          <w:p w:rsidR="00B4188C" w:rsidRDefault="00B4188C" w:rsidP="00B4188C">
            <w:pPr>
              <w:jc w:val="center"/>
              <w:rPr>
                <w:rFonts w:ascii="Calibri" w:hAnsi="Calibri" w:cs="Arial"/>
                <w:sz w:val="16"/>
                <w:szCs w:val="16"/>
              </w:rPr>
            </w:pPr>
          </w:p>
          <w:p w:rsidR="00B4188C" w:rsidRDefault="00B4188C" w:rsidP="00B4188C">
            <w:pPr>
              <w:jc w:val="center"/>
              <w:rPr>
                <w:rFonts w:ascii="Calibri" w:hAnsi="Calibri" w:cs="Arial"/>
                <w:sz w:val="16"/>
                <w:szCs w:val="16"/>
              </w:rPr>
            </w:pPr>
          </w:p>
          <w:p w:rsidR="00B4188C" w:rsidRPr="00B4188C" w:rsidRDefault="00B4188C" w:rsidP="00B4188C">
            <w:pPr>
              <w:jc w:val="center"/>
              <w:rPr>
                <w:rFonts w:ascii="Calibri" w:hAnsi="Calibri" w:cs="Arial"/>
                <w:sz w:val="16"/>
                <w:szCs w:val="16"/>
              </w:rPr>
            </w:pPr>
          </w:p>
        </w:tc>
        <w:tc>
          <w:tcPr>
            <w:tcW w:w="1737" w:type="dxa"/>
          </w:tcPr>
          <w:p w:rsidR="000B0C6F" w:rsidRPr="00840835" w:rsidRDefault="0052013F" w:rsidP="00D82F07">
            <w:pPr>
              <w:jc w:val="right"/>
              <w:rPr>
                <w:rFonts w:ascii="Calibri" w:hAnsi="Calibri" w:cs="Arial"/>
                <w:sz w:val="16"/>
                <w:szCs w:val="16"/>
              </w:rPr>
            </w:pPr>
            <w:r w:rsidRPr="0052013F">
              <w:rPr>
                <w:rFonts w:ascii="Calibri" w:hAnsi="Calibri" w:cs="Arial"/>
                <w:noProof/>
                <w:sz w:val="40"/>
                <w:szCs w:val="40"/>
                <w:lang w:eastAsia="en-AU"/>
              </w:rPr>
              <w:pict>
                <v:shape id="_x0000_s1376" type="#_x0000_t202" style="position:absolute;left:0;text-align:left;margin-left:81.35pt;margin-top:88.8pt;width:84pt;height:17.55pt;z-index:251658240;mso-position-horizontal-relative:text;mso-position-vertical-relative:text" fillcolor="aqua">
                  <v:textbox style="mso-next-textbox:#_x0000_s1376">
                    <w:txbxContent>
                      <w:p w:rsidR="00313C47" w:rsidRPr="00436BF0" w:rsidRDefault="00313C47" w:rsidP="000B0C6F">
                        <w:pPr>
                          <w:jc w:val="center"/>
                          <w:rPr>
                            <w:rFonts w:ascii="Calibri" w:hAnsi="Calibri"/>
                            <w:sz w:val="16"/>
                            <w:szCs w:val="16"/>
                          </w:rPr>
                        </w:pPr>
                        <w:r w:rsidRPr="00436BF0">
                          <w:rPr>
                            <w:rFonts w:ascii="Calibri" w:hAnsi="Calibri"/>
                            <w:sz w:val="16"/>
                            <w:szCs w:val="16"/>
                          </w:rPr>
                          <w:t>BEC ORIENTATION</w:t>
                        </w:r>
                      </w:p>
                    </w:txbxContent>
                  </v:textbox>
                </v:shape>
              </w:pict>
            </w:r>
            <w:r>
              <w:rPr>
                <w:rFonts w:ascii="Calibri" w:hAnsi="Calibri" w:cs="Arial"/>
                <w:noProof/>
                <w:sz w:val="16"/>
                <w:szCs w:val="16"/>
                <w:lang w:eastAsia="en-AU"/>
              </w:rPr>
              <w:pict>
                <v:shape id="_x0000_s1377" type="#_x0000_t202" style="position:absolute;left:0;text-align:left;margin-left:81.2pt;margin-top:38.55pt;width:84pt;height:18.6pt;z-index:251659264;mso-position-horizontal-relative:text;mso-position-vertical-relative:text" fillcolor="#c2d69b [1942]">
                  <v:textbox style="mso-next-textbox:#_x0000_s1377">
                    <w:txbxContent>
                      <w:p w:rsidR="00313C47" w:rsidRPr="00840835" w:rsidRDefault="00313C47" w:rsidP="000B0C6F">
                        <w:pPr>
                          <w:jc w:val="center"/>
                          <w:rPr>
                            <w:rFonts w:ascii="Calibri" w:hAnsi="Calibri"/>
                            <w:sz w:val="16"/>
                            <w:szCs w:val="16"/>
                          </w:rPr>
                        </w:pPr>
                        <w:r>
                          <w:rPr>
                            <w:rFonts w:ascii="Calibri" w:hAnsi="Calibri"/>
                            <w:sz w:val="16"/>
                            <w:szCs w:val="16"/>
                          </w:rPr>
                          <w:t>BUSINESS ASSESS</w:t>
                        </w:r>
                      </w:p>
                    </w:txbxContent>
                  </v:textbox>
                </v:shape>
              </w:pict>
            </w:r>
            <w:r w:rsidR="00937787">
              <w:rPr>
                <w:rFonts w:ascii="Calibri" w:hAnsi="Calibri" w:cs="Arial"/>
                <w:sz w:val="16"/>
                <w:szCs w:val="16"/>
              </w:rPr>
              <w:t>15</w:t>
            </w:r>
            <w:r w:rsidR="000B0C6F" w:rsidRPr="00840835">
              <w:rPr>
                <w:rFonts w:ascii="Calibri" w:hAnsi="Calibri" w:cs="Arial"/>
                <w:sz w:val="16"/>
                <w:szCs w:val="16"/>
              </w:rPr>
              <w:t>/03</w:t>
            </w:r>
          </w:p>
        </w:tc>
        <w:tc>
          <w:tcPr>
            <w:tcW w:w="1699" w:type="dxa"/>
          </w:tcPr>
          <w:p w:rsidR="000B0C6F" w:rsidRPr="00840835" w:rsidRDefault="00937787" w:rsidP="00D82F07">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/03</w:t>
            </w:r>
          </w:p>
        </w:tc>
      </w:tr>
      <w:tr w:rsidR="000B0C6F" w:rsidRPr="00840835" w:rsidTr="00A22A36">
        <w:trPr>
          <w:trHeight w:val="2394"/>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b/>
                <w:noProof/>
                <w:sz w:val="40"/>
                <w:szCs w:val="40"/>
                <w:lang w:eastAsia="en-AU"/>
              </w:rPr>
              <w:pict>
                <v:shape id="_x0000_s1373" type="#_x0000_t202" style="position:absolute;left:0;text-align:left;margin-left:25.85pt;margin-top:8.85pt;width:172.55pt;height:17.25pt;z-index:251655168;mso-position-horizontal-relative:text;mso-position-vertical-relative:text" fillcolor="lime">
                  <v:textbox style="mso-next-textbox:#_x0000_s1373">
                    <w:txbxContent>
                      <w:p w:rsidR="00313C47" w:rsidRPr="00436BF0" w:rsidRDefault="00313C47" w:rsidP="000B0C6F">
                        <w:pPr>
                          <w:jc w:val="center"/>
                          <w:rPr>
                            <w:rFonts w:ascii="Calibri" w:hAnsi="Calibri"/>
                            <w:sz w:val="16"/>
                            <w:szCs w:val="16"/>
                          </w:rPr>
                        </w:pPr>
                        <w:r w:rsidRPr="00436BF0">
                          <w:rPr>
                            <w:rFonts w:ascii="Calibri" w:hAnsi="Calibri"/>
                            <w:sz w:val="16"/>
                            <w:szCs w:val="16"/>
                          </w:rPr>
                          <w:t>PRIMARY INDUSTRIES ORIENTATION</w:t>
                        </w:r>
                      </w:p>
                    </w:txbxContent>
                  </v:textbox>
                </v:shape>
              </w:pict>
            </w:r>
            <w:r w:rsidR="000B0C6F" w:rsidRPr="003338EC">
              <w:rPr>
                <w:rFonts w:ascii="Calibri" w:hAnsi="Calibri" w:cs="Arial"/>
                <w:b/>
              </w:rPr>
              <w:t>9</w:t>
            </w:r>
          </w:p>
          <w:p w:rsidR="000B0C6F" w:rsidRPr="003338EC" w:rsidRDefault="000B0C6F" w:rsidP="00D82F07">
            <w:pP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b/>
                <w:noProof/>
                <w:sz w:val="40"/>
                <w:szCs w:val="40"/>
                <w:lang w:eastAsia="en-AU"/>
              </w:rPr>
              <w:pict>
                <v:shape id="_x0000_s1367" type="#_x0000_t202" style="position:absolute;left:0;text-align:left;margin-left:25.85pt;margin-top:1.3pt;width:175.45pt;height:18pt;z-index:251649024;mso-position-horizontal-relative:text;mso-position-vertical-relative:text" fillcolor="silver">
                  <v:textbox style="mso-next-textbox:#_x0000_s1367">
                    <w:txbxContent>
                      <w:p w:rsidR="00313C47" w:rsidRPr="00436BF0" w:rsidRDefault="00313C47" w:rsidP="000B0C6F">
                        <w:pPr>
                          <w:jc w:val="center"/>
                          <w:rPr>
                            <w:rFonts w:ascii="Calibri" w:hAnsi="Calibri"/>
                            <w:sz w:val="16"/>
                            <w:szCs w:val="16"/>
                          </w:rPr>
                        </w:pPr>
                        <w:r w:rsidRPr="00436BF0">
                          <w:rPr>
                            <w:rFonts w:ascii="Calibri" w:hAnsi="Calibri"/>
                            <w:sz w:val="16"/>
                            <w:szCs w:val="16"/>
                          </w:rPr>
                          <w:t>METAL &amp; ENGINEERING ORIENTATION</w:t>
                        </w:r>
                      </w:p>
                    </w:txbxContent>
                  </v:textbox>
                </v:shape>
              </w:pic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54" type="#_x0000_t202" style="position:absolute;left:0;text-align:left;margin-left:25.85pt;margin-top:55.95pt;width:430.85pt;height:17.25pt;z-index:251706368;mso-position-horizontal-relative:text;mso-position-vertical-relative:text" fillcolor="#f60">
                  <v:textbox style="mso-next-textbox:#_x0000_s1454">
                    <w:txbxContent>
                      <w:p w:rsidR="00313C47" w:rsidRPr="005C1FC8" w:rsidRDefault="00313C47" w:rsidP="00A22A36">
                        <w:pPr>
                          <w:jc w:val="center"/>
                          <w:rPr>
                            <w:rFonts w:ascii="Calibri" w:hAnsi="Calibri"/>
                            <w:sz w:val="16"/>
                            <w:szCs w:val="16"/>
                          </w:rPr>
                        </w:pPr>
                        <w:r w:rsidRPr="005C1FC8">
                          <w:rPr>
                            <w:rFonts w:ascii="Calibri" w:hAnsi="Calibri"/>
                            <w:sz w:val="16"/>
                            <w:szCs w:val="16"/>
                          </w:rPr>
                          <w:t>HOSPITALITY- Stage 4</w:t>
                        </w:r>
                      </w:p>
                    </w:txbxContent>
                  </v:textbox>
                </v:shape>
              </w:pict>
            </w:r>
          </w:p>
        </w:tc>
        <w:tc>
          <w:tcPr>
            <w:tcW w:w="1715" w:type="dxa"/>
          </w:tcPr>
          <w:p w:rsidR="000B0C6F" w:rsidRPr="00840835" w:rsidRDefault="00937787"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/03</w:t>
            </w:r>
          </w:p>
        </w:tc>
        <w:tc>
          <w:tcPr>
            <w:tcW w:w="1723" w:type="dxa"/>
          </w:tcPr>
          <w:p w:rsidR="00587CA0" w:rsidRDefault="00937787"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/03</w:t>
            </w:r>
          </w:p>
          <w:p w:rsidR="00587CA0" w:rsidRPr="00587CA0" w:rsidRDefault="00587CA0" w:rsidP="00587CA0">
            <w:pPr>
              <w:rPr>
                <w:rFonts w:ascii="Calibri" w:hAnsi="Calibri" w:cs="Arial"/>
                <w:sz w:val="16"/>
                <w:szCs w:val="16"/>
              </w:rPr>
            </w:pPr>
          </w:p>
          <w:p w:rsidR="00587CA0" w:rsidRPr="00587CA0" w:rsidRDefault="00587CA0" w:rsidP="00587CA0">
            <w:pPr>
              <w:rPr>
                <w:rFonts w:ascii="Calibri" w:hAnsi="Calibri" w:cs="Arial"/>
                <w:sz w:val="16"/>
                <w:szCs w:val="16"/>
              </w:rPr>
            </w:pPr>
          </w:p>
          <w:p w:rsidR="00587CA0" w:rsidRPr="00587CA0" w:rsidRDefault="00587CA0" w:rsidP="00587CA0">
            <w:pPr>
              <w:rPr>
                <w:rFonts w:ascii="Calibri" w:hAnsi="Calibri" w:cs="Arial"/>
                <w:sz w:val="16"/>
                <w:szCs w:val="16"/>
              </w:rPr>
            </w:pPr>
          </w:p>
          <w:p w:rsidR="00587CA0" w:rsidRPr="00587CA0" w:rsidRDefault="00587CA0" w:rsidP="00587CA0">
            <w:pPr>
              <w:rPr>
                <w:rFonts w:ascii="Calibri" w:hAnsi="Calibri" w:cs="Arial"/>
                <w:sz w:val="16"/>
                <w:szCs w:val="16"/>
              </w:rPr>
            </w:pPr>
          </w:p>
          <w:p w:rsidR="00587CA0" w:rsidRPr="00587CA0" w:rsidRDefault="0052013F" w:rsidP="00587CA0">
            <w:pPr>
              <w:rPr>
                <w:rFonts w:ascii="Calibri" w:hAnsi="Calibri" w:cs="Arial"/>
                <w:sz w:val="16"/>
                <w:szCs w:val="16"/>
              </w:rPr>
            </w:pPr>
            <w:r w:rsidRPr="0052013F">
              <w:rPr>
                <w:rFonts w:ascii="Calibri" w:hAnsi="Calibri" w:cs="Arial"/>
                <w:noProof/>
                <w:sz w:val="40"/>
                <w:szCs w:val="40"/>
                <w:lang w:eastAsia="en-AU"/>
              </w:rPr>
              <w:pict>
                <v:shape id="_x0000_s1371" type="#_x0000_t202" style="position:absolute;margin-left:80.3pt;margin-top:4.25pt;width:175.45pt;height:18pt;z-index:251653120;mso-position-horizontal-relative:text;mso-position-vertical-relative:text" fillcolor="#ff9">
                  <v:textbox style="mso-next-textbox:#_x0000_s1371">
                    <w:txbxContent>
                      <w:p w:rsidR="00313C47" w:rsidRPr="00436BF0" w:rsidRDefault="00313C47" w:rsidP="000B0C6F">
                        <w:pPr>
                          <w:jc w:val="center"/>
                          <w:rPr>
                            <w:rFonts w:ascii="Calibri" w:hAnsi="Calibri"/>
                            <w:sz w:val="16"/>
                            <w:szCs w:val="16"/>
                          </w:rPr>
                        </w:pPr>
                        <w:r w:rsidRPr="00436BF0">
                          <w:rPr>
                            <w:rFonts w:ascii="Calibri" w:hAnsi="Calibri"/>
                            <w:sz w:val="16"/>
                            <w:szCs w:val="16"/>
                          </w:rPr>
                          <w:t>RETAIL ORIENTATION</w:t>
                        </w:r>
                      </w:p>
                    </w:txbxContent>
                  </v:textbox>
                </v:shape>
              </w:pict>
            </w:r>
          </w:p>
          <w:p w:rsidR="00587CA0" w:rsidRDefault="00587CA0" w:rsidP="00587CA0">
            <w:pPr>
              <w:rPr>
                <w:rFonts w:ascii="Calibri" w:hAnsi="Calibri" w:cs="Arial"/>
                <w:sz w:val="16"/>
                <w:szCs w:val="16"/>
              </w:rPr>
            </w:pPr>
          </w:p>
          <w:p w:rsidR="000B0C6F" w:rsidRDefault="000B0C6F" w:rsidP="00587CA0">
            <w:pPr>
              <w:jc w:val="center"/>
              <w:rPr>
                <w:rFonts w:ascii="Calibri" w:hAnsi="Calibri" w:cs="Arial"/>
                <w:sz w:val="16"/>
                <w:szCs w:val="16"/>
              </w:rPr>
            </w:pPr>
          </w:p>
          <w:p w:rsidR="00587CA0" w:rsidRDefault="0052013F" w:rsidP="00587CA0">
            <w:pPr>
              <w:jc w:val="center"/>
              <w:rPr>
                <w:rFonts w:ascii="Calibri" w:hAnsi="Calibri" w:cs="Arial"/>
                <w:sz w:val="16"/>
                <w:szCs w:val="16"/>
              </w:rPr>
            </w:pPr>
            <w:r w:rsidRPr="0052013F">
              <w:rPr>
                <w:rFonts w:ascii="Calibri" w:hAnsi="Calibri" w:cs="Arial"/>
                <w:noProof/>
                <w:sz w:val="40"/>
                <w:szCs w:val="40"/>
                <w:lang w:eastAsia="en-AU"/>
              </w:rPr>
              <w:pict>
                <v:shape id="_x0000_s1368" type="#_x0000_t202" style="position:absolute;left:0;text-align:left;margin-left:80.3pt;margin-top:-.3pt;width:175.3pt;height:17.55pt;z-index:251650048;mso-position-horizontal-relative:text;mso-position-vertical-relative:text" fillcolor="#936">
                  <v:textbox style="mso-next-textbox:#_x0000_s1368">
                    <w:txbxContent>
                      <w:p w:rsidR="00313C47" w:rsidRPr="00436BF0" w:rsidRDefault="00313C47" w:rsidP="000B0C6F">
                        <w:pPr>
                          <w:jc w:val="center"/>
                          <w:rPr>
                            <w:rFonts w:ascii="Calibri" w:hAnsi="Calibri"/>
                            <w:sz w:val="16"/>
                            <w:szCs w:val="16"/>
                          </w:rPr>
                        </w:pPr>
                        <w:r w:rsidRPr="00436BF0">
                          <w:rPr>
                            <w:rFonts w:ascii="Calibri" w:hAnsi="Calibri"/>
                            <w:sz w:val="16"/>
                            <w:szCs w:val="16"/>
                          </w:rPr>
                          <w:t>INFORMATION TECHOLOGY ORIENTATION</w:t>
                        </w:r>
                      </w:p>
                    </w:txbxContent>
                  </v:textbox>
                </v:shape>
              </w:pict>
            </w:r>
          </w:p>
          <w:p w:rsidR="00587CA0" w:rsidRDefault="00587CA0" w:rsidP="00587CA0">
            <w:pPr>
              <w:jc w:val="center"/>
              <w:rPr>
                <w:rFonts w:ascii="Calibri" w:hAnsi="Calibri" w:cs="Arial"/>
                <w:sz w:val="16"/>
                <w:szCs w:val="16"/>
              </w:rPr>
            </w:pPr>
          </w:p>
          <w:p w:rsidR="00587CA0" w:rsidRDefault="00587CA0" w:rsidP="00587CA0">
            <w:pPr>
              <w:jc w:val="center"/>
              <w:rPr>
                <w:rFonts w:ascii="Calibri" w:hAnsi="Calibri" w:cs="Arial"/>
                <w:sz w:val="16"/>
                <w:szCs w:val="16"/>
              </w:rPr>
            </w:pPr>
          </w:p>
          <w:p w:rsidR="00587CA0" w:rsidRPr="00587CA0" w:rsidRDefault="00587CA0" w:rsidP="00587CA0">
            <w:pPr>
              <w:jc w:val="center"/>
              <w:rPr>
                <w:rFonts w:ascii="Calibri" w:hAnsi="Calibri" w:cs="Arial"/>
                <w:sz w:val="16"/>
                <w:szCs w:val="16"/>
              </w:rPr>
            </w:pPr>
          </w:p>
        </w:tc>
        <w:tc>
          <w:tcPr>
            <w:tcW w:w="1765" w:type="dxa"/>
          </w:tcPr>
          <w:p w:rsidR="000B0C6F" w:rsidRPr="00840835" w:rsidRDefault="0052013F" w:rsidP="00D82F07">
            <w:pPr>
              <w:jc w:val="right"/>
              <w:rPr>
                <w:rFonts w:ascii="Calibri" w:hAnsi="Calibri" w:cs="Arial"/>
                <w:sz w:val="16"/>
                <w:szCs w:val="16"/>
              </w:rPr>
            </w:pPr>
            <w:r w:rsidRPr="0052013F">
              <w:rPr>
                <w:rFonts w:ascii="Calibri" w:hAnsi="Calibri" w:cs="Arial"/>
                <w:noProof/>
                <w:sz w:val="40"/>
                <w:szCs w:val="40"/>
                <w:lang w:eastAsia="en-AU"/>
              </w:rPr>
              <w:pict>
                <v:shape id="_x0000_s1419" type="#_x0000_t202" style="position:absolute;left:0;text-align:left;margin-left:-2.95pt;margin-top:30.6pt;width:83.85pt;height:18pt;z-index:251674624;mso-position-horizontal-relative:text;mso-position-vertical-relative:text" fillcolor="silver">
                  <v:textbox style="mso-next-textbox:#_x0000_s1419">
                    <w:txbxContent>
                      <w:p w:rsidR="00313C47" w:rsidRPr="00436BF0" w:rsidRDefault="00313C47" w:rsidP="00FD316C">
                        <w:pPr>
                          <w:rPr>
                            <w:rFonts w:ascii="Calibri" w:hAnsi="Calibri"/>
                            <w:sz w:val="16"/>
                            <w:szCs w:val="16"/>
                          </w:rPr>
                        </w:pPr>
                        <w:r>
                          <w:rPr>
                            <w:rFonts w:ascii="Calibri" w:hAnsi="Calibri"/>
                            <w:sz w:val="16"/>
                            <w:szCs w:val="16"/>
                          </w:rPr>
                          <w:t>TAFE Assessment Day</w:t>
                        </w:r>
                      </w:p>
                    </w:txbxContent>
                  </v:textbox>
                </v:shape>
              </w:pict>
            </w:r>
            <w:r w:rsidR="00937787">
              <w:rPr>
                <w:rFonts w:ascii="Calibri" w:hAnsi="Calibri" w:cs="Arial"/>
                <w:sz w:val="16"/>
                <w:szCs w:val="16"/>
              </w:rPr>
              <w:t>21</w:t>
            </w:r>
            <w:r w:rsidR="000B0C6F" w:rsidRPr="00840835">
              <w:rPr>
                <w:rFonts w:ascii="Calibri" w:hAnsi="Calibri" w:cs="Arial"/>
                <w:sz w:val="16"/>
                <w:szCs w:val="16"/>
              </w:rPr>
              <w:t>/03</w:t>
            </w:r>
          </w:p>
        </w:tc>
        <w:tc>
          <w:tcPr>
            <w:tcW w:w="1737" w:type="dxa"/>
          </w:tcPr>
          <w:p w:rsidR="000B0C6F" w:rsidRPr="00840835" w:rsidRDefault="00937787" w:rsidP="00D82F07">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/03</w:t>
            </w:r>
          </w:p>
        </w:tc>
        <w:tc>
          <w:tcPr>
            <w:tcW w:w="1699"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/03</w:t>
            </w:r>
          </w:p>
        </w:tc>
      </w:tr>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10</w:t>
            </w:r>
          </w:p>
          <w:p w:rsidR="000B0C6F" w:rsidRPr="003338EC" w:rsidRDefault="000B0C6F" w:rsidP="00D82F07">
            <w:pPr>
              <w:rPr>
                <w:rFonts w:ascii="Calibri" w:hAnsi="Calibri" w:cs="Arial"/>
                <w:b/>
              </w:rPr>
            </w:pPr>
          </w:p>
        </w:tc>
        <w:tc>
          <w:tcPr>
            <w:tcW w:w="1715" w:type="dxa"/>
            <w:tcBorders>
              <w:bottom w:val="single" w:sz="4" w:space="0" w:color="auto"/>
            </w:tcBorders>
          </w:tcPr>
          <w:p w:rsidR="000B0C6F" w:rsidRPr="00840835" w:rsidRDefault="00D804FE" w:rsidP="00D82F07">
            <w:pPr>
              <w:jc w:val="right"/>
              <w:rPr>
                <w:rFonts w:ascii="Calibri" w:hAnsi="Calibri" w:cs="Arial"/>
                <w:sz w:val="16"/>
                <w:szCs w:val="16"/>
              </w:rPr>
            </w:pPr>
            <w:r>
              <w:rPr>
                <w:rFonts w:ascii="Calibri" w:hAnsi="Calibri" w:cs="Arial"/>
                <w:sz w:val="16"/>
                <w:szCs w:val="16"/>
              </w:rPr>
              <w:t>2</w:t>
            </w:r>
            <w:r w:rsidR="00937787">
              <w:rPr>
                <w:rFonts w:ascii="Calibri" w:hAnsi="Calibri" w:cs="Arial"/>
                <w:sz w:val="16"/>
                <w:szCs w:val="16"/>
              </w:rPr>
              <w:t>6</w:t>
            </w:r>
            <w:r w:rsidR="000B0C6F" w:rsidRPr="00840835">
              <w:rPr>
                <w:rFonts w:ascii="Calibri" w:hAnsi="Calibri" w:cs="Arial"/>
                <w:sz w:val="16"/>
                <w:szCs w:val="16"/>
              </w:rPr>
              <w:t>/03</w:t>
            </w:r>
          </w:p>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5" type="#_x0000_t202" style="position:absolute;left:0;text-align:left;margin-left:-5.35pt;margin-top:2.1pt;width:430.85pt;height:17.25pt;z-index:251707392;mso-position-horizontal-relative:text;mso-position-vertical-relative:text" fillcolor="#f60">
                  <v:textbox style="mso-next-textbox:#_x0000_s1455">
                    <w:txbxContent>
                      <w:p w:rsidR="00313C47" w:rsidRPr="005C1FC8" w:rsidRDefault="00313C47" w:rsidP="00A22A36">
                        <w:pPr>
                          <w:jc w:val="center"/>
                          <w:rPr>
                            <w:rFonts w:ascii="Calibri" w:hAnsi="Calibri"/>
                            <w:sz w:val="16"/>
                            <w:szCs w:val="16"/>
                          </w:rPr>
                        </w:pPr>
                        <w:r w:rsidRPr="005C1FC8">
                          <w:rPr>
                            <w:rFonts w:ascii="Calibri" w:hAnsi="Calibri"/>
                            <w:sz w:val="16"/>
                            <w:szCs w:val="16"/>
                          </w:rPr>
                          <w:t>HOSPITALITY- Stage 4</w:t>
                        </w:r>
                      </w:p>
                    </w:txbxContent>
                  </v:textbox>
                </v:shape>
              </w:pict>
            </w:r>
          </w:p>
          <w:p w:rsidR="000B0C6F" w:rsidRPr="00840835" w:rsidRDefault="000B0C6F" w:rsidP="00D82F07">
            <w:pPr>
              <w:jc w:val="right"/>
              <w:rPr>
                <w:rFonts w:ascii="Calibri" w:hAnsi="Calibri" w:cs="Arial"/>
                <w:sz w:val="16"/>
                <w:szCs w:val="16"/>
              </w:rPr>
            </w:pPr>
          </w:p>
          <w:p w:rsidR="000B0C6F" w:rsidRPr="00840835" w:rsidRDefault="000B0C6F" w:rsidP="00D82F07">
            <w:pPr>
              <w:jc w:val="right"/>
              <w:rPr>
                <w:rFonts w:ascii="Calibri" w:hAnsi="Calibri" w:cs="Arial"/>
                <w:sz w:val="16"/>
                <w:szCs w:val="16"/>
              </w:rPr>
            </w:pPr>
          </w:p>
          <w:p w:rsidR="000B0C6F" w:rsidRPr="00840835" w:rsidRDefault="000B0C6F" w:rsidP="00D82F07">
            <w:pPr>
              <w:jc w:val="right"/>
              <w:rPr>
                <w:rFonts w:ascii="Calibri" w:hAnsi="Calibri" w:cs="Arial"/>
                <w:sz w:val="16"/>
                <w:szCs w:val="16"/>
              </w:rPr>
            </w:pPr>
          </w:p>
        </w:tc>
        <w:tc>
          <w:tcPr>
            <w:tcW w:w="1723"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/03</w:t>
            </w:r>
          </w:p>
        </w:tc>
        <w:tc>
          <w:tcPr>
            <w:tcW w:w="1765"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/03</w:t>
            </w:r>
          </w:p>
        </w:tc>
        <w:tc>
          <w:tcPr>
            <w:tcW w:w="1737"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/03</w:t>
            </w:r>
          </w:p>
        </w:tc>
        <w:tc>
          <w:tcPr>
            <w:tcW w:w="1699" w:type="dxa"/>
            <w:tcBorders>
              <w:bottom w:val="single" w:sz="4" w:space="0" w:color="auto"/>
            </w:tcBorders>
            <w:shd w:val="clear" w:color="auto" w:fill="auto"/>
          </w:tcPr>
          <w:p w:rsidR="000B0C6F" w:rsidRDefault="00937787" w:rsidP="00D82F07">
            <w:pPr>
              <w:jc w:val="right"/>
              <w:rPr>
                <w:rFonts w:ascii="Calibri" w:hAnsi="Calibri" w:cs="Arial"/>
                <w:sz w:val="16"/>
                <w:szCs w:val="16"/>
              </w:rPr>
            </w:pPr>
            <w:r>
              <w:rPr>
                <w:rFonts w:ascii="Calibri" w:hAnsi="Calibri" w:cs="Arial"/>
                <w:sz w:val="16"/>
                <w:szCs w:val="16"/>
              </w:rPr>
              <w:t>30/03</w:t>
            </w:r>
          </w:p>
          <w:p w:rsidR="000B0C6F" w:rsidRPr="00840835" w:rsidRDefault="000B0C6F" w:rsidP="00D82F07">
            <w:pPr>
              <w:jc w:val="right"/>
              <w:rPr>
                <w:rFonts w:ascii="Calibri" w:hAnsi="Calibri" w:cs="Arial"/>
                <w:sz w:val="16"/>
                <w:szCs w:val="16"/>
              </w:rPr>
            </w:pPr>
          </w:p>
        </w:tc>
      </w:tr>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11</w:t>
            </w:r>
          </w:p>
        </w:tc>
        <w:tc>
          <w:tcPr>
            <w:tcW w:w="1715"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/04</w:t>
            </w:r>
          </w:p>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41" type="#_x0000_t202" style="position:absolute;left:0;text-align:left;margin-left:-5.35pt;margin-top:6.05pt;width:346.85pt;height:17.25pt;z-index:251694080;mso-position-horizontal-relative:text;mso-position-vertical-relative:text" fillcolor="#f60">
                  <v:textbox style="mso-next-textbox:#_x0000_s1441">
                    <w:txbxContent>
                      <w:p w:rsidR="00313C47" w:rsidRPr="005C1FC8" w:rsidRDefault="00313C47" w:rsidP="00A22A36">
                        <w:pPr>
                          <w:jc w:val="center"/>
                          <w:rPr>
                            <w:rFonts w:ascii="Calibri" w:hAnsi="Calibri"/>
                            <w:sz w:val="16"/>
                            <w:szCs w:val="16"/>
                          </w:rPr>
                        </w:pPr>
                        <w:r w:rsidRPr="005C1FC8">
                          <w:rPr>
                            <w:rFonts w:ascii="Calibri" w:hAnsi="Calibri"/>
                            <w:sz w:val="16"/>
                            <w:szCs w:val="16"/>
                          </w:rPr>
                          <w:t>HOSPITALITY- Stage 4</w:t>
                        </w:r>
                      </w:p>
                    </w:txbxContent>
                  </v:textbox>
                </v:shape>
              </w:pict>
            </w:r>
          </w:p>
          <w:p w:rsidR="000B0C6F" w:rsidRPr="00840835" w:rsidRDefault="000B0C6F" w:rsidP="00D82F07">
            <w:pPr>
              <w:jc w:val="right"/>
              <w:rPr>
                <w:rFonts w:ascii="Calibri" w:hAnsi="Calibri" w:cs="Arial"/>
                <w:sz w:val="16"/>
                <w:szCs w:val="16"/>
              </w:rPr>
            </w:pPr>
          </w:p>
          <w:p w:rsidR="000B0C6F" w:rsidRPr="00840835" w:rsidRDefault="000B0C6F" w:rsidP="00D82F07">
            <w:pPr>
              <w:jc w:val="right"/>
              <w:rPr>
                <w:rFonts w:ascii="Calibri" w:hAnsi="Calibri" w:cs="Arial"/>
                <w:sz w:val="16"/>
                <w:szCs w:val="16"/>
              </w:rPr>
            </w:pPr>
          </w:p>
        </w:tc>
        <w:tc>
          <w:tcPr>
            <w:tcW w:w="1723"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/04</w:t>
            </w:r>
          </w:p>
        </w:tc>
        <w:tc>
          <w:tcPr>
            <w:tcW w:w="1765" w:type="dxa"/>
            <w:tcBorders>
              <w:bottom w:val="single" w:sz="4" w:space="0" w:color="auto"/>
            </w:tcBorders>
          </w:tcPr>
          <w:p w:rsidR="000B0C6F" w:rsidRPr="00840835" w:rsidRDefault="00937787" w:rsidP="00D82F07">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/04</w:t>
            </w:r>
          </w:p>
        </w:tc>
        <w:tc>
          <w:tcPr>
            <w:tcW w:w="1737" w:type="dxa"/>
            <w:tcBorders>
              <w:bottom w:val="single" w:sz="4" w:space="0" w:color="auto"/>
            </w:tcBorders>
          </w:tcPr>
          <w:p w:rsidR="000B0C6F" w:rsidRDefault="00937787"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/04</w:t>
            </w:r>
          </w:p>
          <w:p w:rsidR="005C1FC8" w:rsidRPr="00840835" w:rsidRDefault="005C1FC8" w:rsidP="00D82F07">
            <w:pPr>
              <w:jc w:val="right"/>
              <w:rPr>
                <w:rFonts w:ascii="Calibri" w:hAnsi="Calibri" w:cs="Arial"/>
                <w:sz w:val="16"/>
                <w:szCs w:val="16"/>
              </w:rPr>
            </w:pPr>
          </w:p>
        </w:tc>
        <w:tc>
          <w:tcPr>
            <w:tcW w:w="1699" w:type="dxa"/>
            <w:tcBorders>
              <w:bottom w:val="single" w:sz="4" w:space="0" w:color="auto"/>
            </w:tcBorders>
            <w:shd w:val="clear" w:color="auto" w:fill="DBE5F1" w:themeFill="accent1" w:themeFillTint="33"/>
          </w:tcPr>
          <w:p w:rsidR="000B0C6F" w:rsidRPr="00840835" w:rsidRDefault="00937787"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/04</w:t>
            </w:r>
          </w:p>
        </w:tc>
      </w:tr>
      <w:tr w:rsidR="000B0C6F" w:rsidRPr="00840835" w:rsidTr="003770A6">
        <w:tc>
          <w:tcPr>
            <w:tcW w:w="647" w:type="dxa"/>
            <w:shd w:val="clear" w:color="auto" w:fill="DBE5F1"/>
          </w:tcPr>
          <w:p w:rsidR="000B0C6F" w:rsidRPr="00840835" w:rsidRDefault="000B0C6F" w:rsidP="00D82F07">
            <w:pPr>
              <w:rPr>
                <w:rFonts w:ascii="Calibri" w:hAnsi="Calibri" w:cs="Arial"/>
              </w:rPr>
            </w:pPr>
          </w:p>
        </w:tc>
        <w:tc>
          <w:tcPr>
            <w:tcW w:w="1715" w:type="dxa"/>
            <w:shd w:val="clear" w:color="auto" w:fill="DBE5F1"/>
          </w:tcPr>
          <w:p w:rsidR="000B0C6F" w:rsidRPr="00840835" w:rsidRDefault="00937787"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/04</w:t>
            </w:r>
          </w:p>
        </w:tc>
        <w:tc>
          <w:tcPr>
            <w:tcW w:w="1723" w:type="dxa"/>
            <w:shd w:val="clear" w:color="auto" w:fill="DBE5F1"/>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12/04</w:t>
            </w:r>
          </w:p>
        </w:tc>
        <w:tc>
          <w:tcPr>
            <w:tcW w:w="1765" w:type="dxa"/>
            <w:shd w:val="clear" w:color="auto" w:fill="DBE5F1"/>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13/04</w:t>
            </w:r>
          </w:p>
        </w:tc>
        <w:tc>
          <w:tcPr>
            <w:tcW w:w="1737" w:type="dxa"/>
            <w:shd w:val="clear" w:color="auto" w:fill="DBE5F1"/>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14/04</w:t>
            </w:r>
          </w:p>
        </w:tc>
        <w:tc>
          <w:tcPr>
            <w:tcW w:w="1699" w:type="dxa"/>
            <w:shd w:val="clear" w:color="auto" w:fill="DBE5F1" w:themeFill="accent1" w:themeFillTint="33"/>
          </w:tcPr>
          <w:p w:rsidR="000B0C6F" w:rsidRPr="00840835" w:rsidRDefault="000B0C6F" w:rsidP="00D82F07">
            <w:pPr>
              <w:jc w:val="right"/>
              <w:rPr>
                <w:rFonts w:ascii="Calibri" w:hAnsi="Calibri" w:cs="Arial"/>
                <w:sz w:val="16"/>
                <w:szCs w:val="16"/>
              </w:rPr>
            </w:pPr>
            <w:r w:rsidRPr="00840835">
              <w:rPr>
                <w:rFonts w:ascii="Calibri" w:hAnsi="Calibri" w:cs="Arial"/>
                <w:sz w:val="16"/>
                <w:szCs w:val="16"/>
              </w:rPr>
              <w:t>15/04</w:t>
            </w:r>
          </w:p>
        </w:tc>
      </w:tr>
    </w:tbl>
    <w:p w:rsidR="000B0C6F" w:rsidRPr="00840835" w:rsidRDefault="000B0C6F" w:rsidP="000B0C6F">
      <w:pPr>
        <w:jc w:val="center"/>
        <w:rPr>
          <w:rFonts w:ascii="Calibri" w:hAnsi="Calibri" w:cs="Arial"/>
          <w:sz w:val="40"/>
          <w:szCs w:val="40"/>
        </w:rPr>
      </w:pPr>
      <w:r w:rsidRPr="00840835">
        <w:rPr>
          <w:rFonts w:ascii="Calibri" w:hAnsi="Calibri"/>
        </w:rPr>
        <w:br w:type="page"/>
      </w:r>
      <w:r w:rsidR="00102D61">
        <w:rPr>
          <w:rFonts w:ascii="Calibri" w:hAnsi="Calibri" w:cs="Arial"/>
          <w:sz w:val="40"/>
          <w:szCs w:val="40"/>
        </w:rPr>
        <w:lastRenderedPageBreak/>
        <w:t>DEC</w:t>
      </w:r>
      <w:r w:rsidRPr="00840835">
        <w:rPr>
          <w:rFonts w:ascii="Calibri" w:hAnsi="Calibri" w:cs="Arial"/>
          <w:sz w:val="40"/>
          <w:szCs w:val="40"/>
        </w:rPr>
        <w:t xml:space="preserve"> Term 2</w:t>
      </w:r>
    </w:p>
    <w:p w:rsidR="000B0C6F" w:rsidRPr="00840835" w:rsidRDefault="000B0C6F" w:rsidP="000B0C6F">
      <w:pPr>
        <w:rPr>
          <w:rFonts w:ascii="Calibri" w:hAnsi="Calibri"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1715"/>
        <w:gridCol w:w="1723"/>
        <w:gridCol w:w="1765"/>
        <w:gridCol w:w="1737"/>
        <w:gridCol w:w="1699"/>
      </w:tblGrid>
      <w:tr w:rsidR="000B0C6F" w:rsidRPr="00840835" w:rsidTr="003338EC">
        <w:tc>
          <w:tcPr>
            <w:tcW w:w="647" w:type="dxa"/>
            <w:shd w:val="clear" w:color="auto" w:fill="00B0F0"/>
          </w:tcPr>
          <w:p w:rsidR="000B0C6F" w:rsidRPr="003338EC" w:rsidRDefault="000B0C6F" w:rsidP="00D82F07">
            <w:pPr>
              <w:jc w:val="center"/>
              <w:rPr>
                <w:rFonts w:ascii="Calibri" w:hAnsi="Calibri" w:cs="Arial"/>
                <w:b/>
                <w:sz w:val="16"/>
                <w:szCs w:val="16"/>
              </w:rPr>
            </w:pPr>
            <w:r w:rsidRPr="003338EC">
              <w:rPr>
                <w:rFonts w:ascii="Calibri" w:hAnsi="Calibri" w:cs="Arial"/>
                <w:b/>
                <w:sz w:val="16"/>
                <w:szCs w:val="16"/>
              </w:rPr>
              <w:t>Week</w:t>
            </w:r>
          </w:p>
        </w:tc>
        <w:tc>
          <w:tcPr>
            <w:tcW w:w="1715"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Monday</w:t>
            </w:r>
          </w:p>
        </w:tc>
        <w:tc>
          <w:tcPr>
            <w:tcW w:w="1723"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Tuesday</w:t>
            </w:r>
          </w:p>
        </w:tc>
        <w:tc>
          <w:tcPr>
            <w:tcW w:w="1765"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Wednesday</w:t>
            </w:r>
          </w:p>
        </w:tc>
        <w:tc>
          <w:tcPr>
            <w:tcW w:w="173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Thursday</w:t>
            </w:r>
          </w:p>
        </w:tc>
        <w:tc>
          <w:tcPr>
            <w:tcW w:w="1699"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Friday</w:t>
            </w:r>
          </w:p>
        </w:tc>
      </w:tr>
      <w:tr w:rsidR="000B0C6F" w:rsidRPr="00840835" w:rsidTr="00D82F07">
        <w:tc>
          <w:tcPr>
            <w:tcW w:w="647" w:type="dxa"/>
            <w:shd w:val="clear" w:color="auto" w:fill="DBE5F1"/>
          </w:tcPr>
          <w:p w:rsidR="000B0C6F" w:rsidRPr="00840835" w:rsidRDefault="000B0C6F" w:rsidP="00D82F07">
            <w:pPr>
              <w:rPr>
                <w:rFonts w:ascii="Calibri" w:hAnsi="Calibri" w:cs="Arial"/>
              </w:rPr>
            </w:pPr>
          </w:p>
        </w:tc>
        <w:tc>
          <w:tcPr>
            <w:tcW w:w="1715" w:type="dxa"/>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/04</w:t>
            </w:r>
          </w:p>
        </w:tc>
        <w:tc>
          <w:tcPr>
            <w:tcW w:w="1723" w:type="dxa"/>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/04</w:t>
            </w:r>
          </w:p>
        </w:tc>
        <w:tc>
          <w:tcPr>
            <w:tcW w:w="1765" w:type="dxa"/>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/04</w:t>
            </w:r>
          </w:p>
        </w:tc>
        <w:tc>
          <w:tcPr>
            <w:tcW w:w="1737" w:type="dxa"/>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/04</w:t>
            </w:r>
          </w:p>
        </w:tc>
        <w:tc>
          <w:tcPr>
            <w:tcW w:w="1699" w:type="dxa"/>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/04</w:t>
            </w:r>
          </w:p>
        </w:tc>
      </w:tr>
      <w:tr w:rsidR="000B0C6F" w:rsidRPr="00840835" w:rsidTr="003338EC">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42" type="#_x0000_t202" style="position:absolute;left:0;text-align:left;margin-left:25.8pt;margin-top:14.1pt;width:432.75pt;height:17.25pt;z-index:251695104;mso-position-horizontal-relative:text;mso-position-vertical-relative:text" fillcolor="#f60">
                  <v:textbox style="mso-next-textbox:#_x0000_s1442">
                    <w:txbxContent>
                      <w:p w:rsidR="00313C47" w:rsidRPr="00436BF0" w:rsidRDefault="00313C47" w:rsidP="005C1FC8">
                        <w:pPr>
                          <w:jc w:val="center"/>
                          <w:rPr>
                            <w:rFonts w:ascii="Calibri" w:hAnsi="Calibri"/>
                            <w:sz w:val="16"/>
                            <w:szCs w:val="16"/>
                          </w:rPr>
                        </w:pPr>
                        <w:r>
                          <w:rPr>
                            <w:rFonts w:ascii="Calibri" w:hAnsi="Calibri"/>
                            <w:sz w:val="16"/>
                            <w:szCs w:val="16"/>
                          </w:rPr>
                          <w:t>HOSPITALITY - Stage 5 (Group 1)</w:t>
                        </w:r>
                      </w:p>
                    </w:txbxContent>
                  </v:textbox>
                </v:shape>
              </w:pict>
            </w:r>
            <w:r w:rsidR="000B0C6F" w:rsidRPr="003338EC">
              <w:rPr>
                <w:rFonts w:ascii="Calibri" w:hAnsi="Calibri" w:cs="Arial"/>
                <w:b/>
              </w:rPr>
              <w:t>1</w:t>
            </w:r>
          </w:p>
          <w:p w:rsidR="000B0C6F" w:rsidRPr="003338EC" w:rsidRDefault="000B0C6F" w:rsidP="00D82F07">
            <w:pPr>
              <w:jc w:val="center"/>
              <w:rPr>
                <w:rFonts w:ascii="Calibri" w:hAnsi="Calibri" w:cs="Arial"/>
                <w:b/>
              </w:rPr>
            </w:pPr>
          </w:p>
        </w:tc>
        <w:tc>
          <w:tcPr>
            <w:tcW w:w="1715" w:type="dxa"/>
            <w:tcBorders>
              <w:bottom w:val="single" w:sz="4" w:space="0" w:color="auto"/>
            </w:tcBorders>
            <w:shd w:val="clear" w:color="auto" w:fill="auto"/>
          </w:tcPr>
          <w:p w:rsidR="000B0C6F" w:rsidRPr="00840835" w:rsidRDefault="00472BC1"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/04</w:t>
            </w:r>
          </w:p>
          <w:p w:rsidR="000B0C6F" w:rsidRPr="00840835" w:rsidRDefault="000B0C6F" w:rsidP="00D82F07">
            <w:pPr>
              <w:jc w:val="center"/>
              <w:rPr>
                <w:rFonts w:ascii="Calibri" w:hAnsi="Calibri" w:cs="Arial"/>
                <w:sz w:val="16"/>
                <w:szCs w:val="16"/>
              </w:rPr>
            </w:pPr>
          </w:p>
        </w:tc>
        <w:tc>
          <w:tcPr>
            <w:tcW w:w="1723" w:type="dxa"/>
            <w:shd w:val="clear" w:color="auto" w:fill="auto"/>
          </w:tcPr>
          <w:p w:rsidR="000B0C6F" w:rsidRPr="00840835" w:rsidRDefault="00472BC1"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/04</w:t>
            </w:r>
          </w:p>
          <w:p w:rsidR="000B0C6F" w:rsidRPr="00840835" w:rsidRDefault="000B0C6F" w:rsidP="00D82F07">
            <w:pPr>
              <w:jc w:val="center"/>
              <w:rPr>
                <w:rFonts w:ascii="Calibri" w:hAnsi="Calibri" w:cs="Arial"/>
                <w:sz w:val="16"/>
                <w:szCs w:val="16"/>
              </w:rPr>
            </w:pPr>
          </w:p>
        </w:tc>
        <w:tc>
          <w:tcPr>
            <w:tcW w:w="1765" w:type="dxa"/>
            <w:shd w:val="clear" w:color="auto" w:fill="auto"/>
          </w:tcPr>
          <w:p w:rsidR="000B0C6F" w:rsidRPr="00840835" w:rsidRDefault="00472BC1" w:rsidP="00D82F07">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/04</w:t>
            </w:r>
          </w:p>
        </w:tc>
        <w:tc>
          <w:tcPr>
            <w:tcW w:w="1737" w:type="dxa"/>
            <w:shd w:val="clear" w:color="auto" w:fill="auto"/>
          </w:tcPr>
          <w:p w:rsidR="000B0C6F" w:rsidRPr="00840835" w:rsidRDefault="00472BC1" w:rsidP="00D82F07">
            <w:pPr>
              <w:jc w:val="right"/>
              <w:rPr>
                <w:rFonts w:ascii="Calibri" w:hAnsi="Calibri" w:cs="Arial"/>
                <w:sz w:val="16"/>
                <w:szCs w:val="16"/>
              </w:rPr>
            </w:pPr>
            <w:r>
              <w:rPr>
                <w:rFonts w:ascii="Calibri" w:hAnsi="Calibri" w:cs="Arial"/>
                <w:sz w:val="16"/>
                <w:szCs w:val="16"/>
              </w:rPr>
              <w:t>26</w:t>
            </w:r>
            <w:r w:rsidR="000B0C6F" w:rsidRPr="00840835">
              <w:rPr>
                <w:rFonts w:ascii="Calibri" w:hAnsi="Calibri" w:cs="Arial"/>
                <w:sz w:val="16"/>
                <w:szCs w:val="16"/>
              </w:rPr>
              <w:t>/04</w:t>
            </w:r>
          </w:p>
        </w:tc>
        <w:tc>
          <w:tcPr>
            <w:tcW w:w="1699" w:type="dxa"/>
            <w:shd w:val="clear" w:color="auto" w:fill="auto"/>
          </w:tcPr>
          <w:p w:rsidR="000B0C6F" w:rsidRDefault="00472BC1"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/04</w:t>
            </w:r>
          </w:p>
          <w:p w:rsidR="005C1FC8" w:rsidRDefault="005C1FC8" w:rsidP="00D82F07">
            <w:pPr>
              <w:jc w:val="right"/>
              <w:rPr>
                <w:rFonts w:ascii="Calibri" w:hAnsi="Calibri" w:cs="Arial"/>
                <w:sz w:val="16"/>
                <w:szCs w:val="16"/>
              </w:rPr>
            </w:pPr>
          </w:p>
          <w:p w:rsidR="005C1FC8" w:rsidRDefault="005C1FC8" w:rsidP="00D82F07">
            <w:pPr>
              <w:jc w:val="right"/>
              <w:rPr>
                <w:rFonts w:ascii="Calibri" w:hAnsi="Calibri" w:cs="Arial"/>
                <w:sz w:val="16"/>
                <w:szCs w:val="16"/>
              </w:rPr>
            </w:pPr>
          </w:p>
          <w:p w:rsidR="005C1FC8" w:rsidRPr="00840835" w:rsidRDefault="005C1FC8" w:rsidP="00D82F07">
            <w:pPr>
              <w:jc w:val="right"/>
              <w:rPr>
                <w:rFonts w:ascii="Calibri" w:hAnsi="Calibri" w:cs="Arial"/>
                <w:sz w:val="16"/>
                <w:szCs w:val="16"/>
              </w:rPr>
            </w:pPr>
          </w:p>
        </w:tc>
      </w:tr>
      <w:tr w:rsidR="000B0C6F" w:rsidRPr="00840835" w:rsidTr="004D3123">
        <w:trPr>
          <w:trHeight w:val="949"/>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378" type="#_x0000_t202" style="position:absolute;left:0;text-align:left;margin-left:25.7pt;margin-top:12.8pt;width:432.75pt;height:18pt;z-index:251660288;mso-position-horizontal-relative:text;mso-position-vertical-relative:text" fillcolor="#c9f">
                  <v:textbox style="mso-next-textbox:#_x0000_s1378">
                    <w:txbxContent>
                      <w:p w:rsidR="00313C47" w:rsidRPr="00436BF0" w:rsidRDefault="00313C47" w:rsidP="000B0C6F">
                        <w:pPr>
                          <w:jc w:val="center"/>
                          <w:rPr>
                            <w:rFonts w:ascii="Calibri" w:hAnsi="Calibri"/>
                            <w:sz w:val="16"/>
                            <w:szCs w:val="16"/>
                          </w:rPr>
                        </w:pPr>
                        <w:r>
                          <w:rPr>
                            <w:rFonts w:ascii="Calibri" w:hAnsi="Calibri"/>
                            <w:sz w:val="16"/>
                            <w:szCs w:val="16"/>
                          </w:rPr>
                          <w:t>ENTERTAINMENT INDUSTRY Week 1</w:t>
                        </w:r>
                      </w:p>
                    </w:txbxContent>
                  </v:textbox>
                </v:shape>
              </w:pict>
            </w:r>
            <w:r w:rsidR="000B0C6F" w:rsidRPr="003338EC">
              <w:rPr>
                <w:rFonts w:ascii="Calibri" w:hAnsi="Calibri" w:cs="Arial"/>
                <w:b/>
              </w:rPr>
              <w:t>2</w:t>
            </w:r>
          </w:p>
          <w:p w:rsidR="000B0C6F" w:rsidRPr="003338EC" w:rsidRDefault="0052013F" w:rsidP="00D82F07">
            <w:pPr>
              <w:rPr>
                <w:rFonts w:ascii="Calibri" w:hAnsi="Calibri" w:cs="Arial"/>
                <w:b/>
              </w:rPr>
            </w:pPr>
            <w:r w:rsidRPr="0052013F">
              <w:rPr>
                <w:rFonts w:ascii="Calibri" w:hAnsi="Calibri" w:cs="Arial"/>
                <w:noProof/>
                <w:sz w:val="16"/>
                <w:szCs w:val="16"/>
                <w:lang w:eastAsia="en-AU"/>
              </w:rPr>
              <w:pict>
                <v:shape id="_x0000_s1443" type="#_x0000_t202" style="position:absolute;margin-left:25.9pt;margin-top:23.65pt;width:432.75pt;height:17.25pt;z-index:251696128;mso-position-horizontal-relative:text;mso-position-vertical-relative:text" fillcolor="#f60">
                  <v:textbox style="mso-next-textbox:#_x0000_s1443">
                    <w:txbxContent>
                      <w:p w:rsidR="00313C47" w:rsidRPr="00436BF0" w:rsidRDefault="00313C47" w:rsidP="008C18FB">
                        <w:pPr>
                          <w:jc w:val="center"/>
                          <w:rPr>
                            <w:rFonts w:ascii="Calibri" w:hAnsi="Calibri"/>
                            <w:sz w:val="16"/>
                            <w:szCs w:val="16"/>
                          </w:rPr>
                        </w:pPr>
                        <w:r>
                          <w:rPr>
                            <w:rFonts w:ascii="Calibri" w:hAnsi="Calibri"/>
                            <w:sz w:val="16"/>
                            <w:szCs w:val="16"/>
                          </w:rPr>
                          <w:t>HOSPITALITY - Stage 5 (Group 2)</w:t>
                        </w:r>
                      </w:p>
                    </w:txbxContent>
                  </v:textbox>
                </v:shape>
              </w:pict>
            </w:r>
          </w:p>
        </w:tc>
        <w:tc>
          <w:tcPr>
            <w:tcW w:w="1715" w:type="dxa"/>
            <w:shd w:val="clear" w:color="auto" w:fill="auto"/>
          </w:tcPr>
          <w:p w:rsidR="000B0C6F" w:rsidRPr="00840835" w:rsidRDefault="00472BC1" w:rsidP="008C18FB">
            <w:pPr>
              <w:jc w:val="right"/>
              <w:rPr>
                <w:rFonts w:ascii="Calibri" w:hAnsi="Calibri" w:cs="Arial"/>
                <w:sz w:val="16"/>
                <w:szCs w:val="16"/>
              </w:rPr>
            </w:pPr>
            <w:r>
              <w:rPr>
                <w:rFonts w:ascii="Calibri" w:hAnsi="Calibri" w:cs="Arial"/>
                <w:sz w:val="16"/>
                <w:szCs w:val="16"/>
              </w:rPr>
              <w:t>30</w:t>
            </w:r>
            <w:r w:rsidR="000B0C6F" w:rsidRPr="00840835">
              <w:rPr>
                <w:rFonts w:ascii="Calibri" w:hAnsi="Calibri" w:cs="Arial"/>
                <w:sz w:val="16"/>
                <w:szCs w:val="16"/>
              </w:rPr>
              <w:t>/0</w:t>
            </w:r>
            <w:r w:rsidR="004D3123">
              <w:rPr>
                <w:rFonts w:ascii="Calibri" w:hAnsi="Calibri" w:cs="Arial"/>
                <w:sz w:val="16"/>
                <w:szCs w:val="16"/>
              </w:rPr>
              <w:t>4</w:t>
            </w:r>
          </w:p>
        </w:tc>
        <w:tc>
          <w:tcPr>
            <w:tcW w:w="1723" w:type="dxa"/>
          </w:tcPr>
          <w:p w:rsidR="008C18FB" w:rsidRDefault="00472BC1" w:rsidP="008C18FB">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/05</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Default="008C18FB" w:rsidP="008C18FB">
            <w:pPr>
              <w:rPr>
                <w:rFonts w:ascii="Calibri" w:hAnsi="Calibri" w:cs="Arial"/>
                <w:sz w:val="16"/>
                <w:szCs w:val="16"/>
              </w:rPr>
            </w:pPr>
          </w:p>
          <w:p w:rsidR="000B0C6F" w:rsidRPr="008C18FB" w:rsidRDefault="000B0C6F" w:rsidP="008C18FB">
            <w:pPr>
              <w:jc w:val="center"/>
              <w:rPr>
                <w:rFonts w:ascii="Calibri" w:hAnsi="Calibri" w:cs="Arial"/>
                <w:sz w:val="16"/>
                <w:szCs w:val="16"/>
              </w:rPr>
            </w:pPr>
          </w:p>
        </w:tc>
        <w:tc>
          <w:tcPr>
            <w:tcW w:w="1765" w:type="dxa"/>
          </w:tcPr>
          <w:p w:rsidR="008C18FB" w:rsidRDefault="00472BC1" w:rsidP="008C18FB">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w:t>
            </w:r>
            <w:r w:rsidR="000B0C6F">
              <w:rPr>
                <w:rFonts w:ascii="Calibri" w:hAnsi="Calibri" w:cs="Arial"/>
                <w:sz w:val="16"/>
                <w:szCs w:val="16"/>
              </w:rPr>
              <w:t>5</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Default="008C18FB" w:rsidP="008C18FB">
            <w:pPr>
              <w:rPr>
                <w:rFonts w:ascii="Calibri" w:hAnsi="Calibri" w:cs="Arial"/>
                <w:sz w:val="16"/>
                <w:szCs w:val="16"/>
              </w:rPr>
            </w:pPr>
          </w:p>
          <w:p w:rsidR="000B0C6F" w:rsidRPr="008C18FB" w:rsidRDefault="000B0C6F" w:rsidP="008C18FB">
            <w:pPr>
              <w:rPr>
                <w:rFonts w:ascii="Calibri" w:hAnsi="Calibri" w:cs="Arial"/>
                <w:sz w:val="10"/>
                <w:szCs w:val="10"/>
              </w:rPr>
            </w:pPr>
          </w:p>
        </w:tc>
        <w:tc>
          <w:tcPr>
            <w:tcW w:w="1737" w:type="dxa"/>
          </w:tcPr>
          <w:p w:rsidR="000B0C6F" w:rsidRPr="00840835" w:rsidRDefault="00472BC1" w:rsidP="008C18FB">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w:t>
            </w:r>
            <w:r w:rsidR="000B0C6F">
              <w:rPr>
                <w:rFonts w:ascii="Calibri" w:hAnsi="Calibri" w:cs="Arial"/>
                <w:sz w:val="16"/>
                <w:szCs w:val="16"/>
              </w:rPr>
              <w:t>5</w:t>
            </w:r>
          </w:p>
        </w:tc>
        <w:tc>
          <w:tcPr>
            <w:tcW w:w="1699" w:type="dxa"/>
          </w:tcPr>
          <w:p w:rsidR="000B0C6F" w:rsidRDefault="00472BC1" w:rsidP="008C18FB">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/0</w:t>
            </w:r>
            <w:r w:rsidR="000B0C6F">
              <w:rPr>
                <w:rFonts w:ascii="Calibri" w:hAnsi="Calibri" w:cs="Arial"/>
                <w:sz w:val="16"/>
                <w:szCs w:val="16"/>
              </w:rPr>
              <w:t>5</w:t>
            </w:r>
          </w:p>
          <w:p w:rsidR="008C18FB" w:rsidRDefault="008C18FB" w:rsidP="008C18FB">
            <w:pPr>
              <w:jc w:val="right"/>
              <w:rPr>
                <w:rFonts w:ascii="Calibri" w:hAnsi="Calibri" w:cs="Arial"/>
                <w:sz w:val="16"/>
                <w:szCs w:val="16"/>
              </w:rPr>
            </w:pPr>
          </w:p>
          <w:p w:rsidR="008C18FB" w:rsidRDefault="008C18FB" w:rsidP="008C18FB">
            <w:pPr>
              <w:jc w:val="right"/>
              <w:rPr>
                <w:rFonts w:ascii="Calibri" w:hAnsi="Calibri" w:cs="Arial"/>
                <w:sz w:val="16"/>
                <w:szCs w:val="16"/>
              </w:rPr>
            </w:pPr>
          </w:p>
          <w:p w:rsidR="008C18FB" w:rsidRDefault="008C18FB" w:rsidP="008C18FB">
            <w:pPr>
              <w:jc w:val="right"/>
              <w:rPr>
                <w:rFonts w:ascii="Calibri" w:hAnsi="Calibri" w:cs="Arial"/>
                <w:sz w:val="16"/>
                <w:szCs w:val="16"/>
              </w:rPr>
            </w:pPr>
          </w:p>
          <w:p w:rsidR="008C18FB" w:rsidRDefault="008C18FB" w:rsidP="008C18FB">
            <w:pPr>
              <w:jc w:val="right"/>
              <w:rPr>
                <w:rFonts w:ascii="Calibri" w:hAnsi="Calibri" w:cs="Arial"/>
                <w:sz w:val="16"/>
                <w:szCs w:val="16"/>
              </w:rPr>
            </w:pPr>
          </w:p>
          <w:p w:rsidR="008C18FB" w:rsidRDefault="008C18FB" w:rsidP="008C18FB">
            <w:pPr>
              <w:jc w:val="right"/>
              <w:rPr>
                <w:rFonts w:ascii="Calibri" w:hAnsi="Calibri" w:cs="Arial"/>
                <w:sz w:val="16"/>
                <w:szCs w:val="16"/>
              </w:rPr>
            </w:pPr>
          </w:p>
          <w:p w:rsidR="008C18FB" w:rsidRPr="008C18FB" w:rsidRDefault="008C18FB" w:rsidP="008C18FB">
            <w:pPr>
              <w:jc w:val="right"/>
              <w:rPr>
                <w:rFonts w:ascii="Calibri" w:hAnsi="Calibri" w:cs="Arial"/>
                <w:sz w:val="10"/>
                <w:szCs w:val="10"/>
              </w:rPr>
            </w:pPr>
          </w:p>
        </w:tc>
      </w:tr>
      <w:tr w:rsidR="000B0C6F" w:rsidRPr="00840835" w:rsidTr="005946E8">
        <w:trPr>
          <w:trHeight w:val="1707"/>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379" type="#_x0000_t202" style="position:absolute;left:0;text-align:left;margin-left:25.8pt;margin-top:13.7pt;width:432.75pt;height:18pt;z-index:251661312;mso-position-horizontal-relative:text;mso-position-vertical-relative:text" fillcolor="#c9f">
                  <v:textbox style="mso-next-textbox:#_x0000_s1379">
                    <w:txbxContent>
                      <w:p w:rsidR="00313C47" w:rsidRPr="00436BF0" w:rsidRDefault="00313C47" w:rsidP="000B0C6F">
                        <w:pPr>
                          <w:jc w:val="center"/>
                          <w:rPr>
                            <w:rFonts w:ascii="Calibri" w:hAnsi="Calibri"/>
                            <w:sz w:val="16"/>
                            <w:szCs w:val="16"/>
                          </w:rPr>
                        </w:pPr>
                        <w:r>
                          <w:rPr>
                            <w:rFonts w:ascii="Calibri" w:hAnsi="Calibri"/>
                            <w:sz w:val="16"/>
                            <w:szCs w:val="16"/>
                          </w:rPr>
                          <w:t>ENTERTAINMENT INDUSTRY Week 2</w:t>
                        </w:r>
                      </w:p>
                    </w:txbxContent>
                  </v:textbox>
                </v:shape>
              </w:pict>
            </w:r>
            <w:r w:rsidR="000B0C6F" w:rsidRPr="003338EC">
              <w:rPr>
                <w:rFonts w:ascii="Calibri" w:hAnsi="Calibri" w:cs="Arial"/>
                <w:b/>
              </w:rPr>
              <w:t>3</w:t>
            </w:r>
          </w:p>
          <w:p w:rsidR="000B0C6F" w:rsidRPr="003338EC" w:rsidRDefault="000B0C6F" w:rsidP="00D82F07">
            <w:pPr>
              <w:jc w:val="center"/>
              <w:rPr>
                <w:rFonts w:ascii="Calibri" w:hAnsi="Calibri" w:cs="Arial"/>
                <w:b/>
              </w:rPr>
            </w:pPr>
          </w:p>
          <w:p w:rsidR="000B0C6F" w:rsidRPr="003338EC" w:rsidRDefault="0052013F" w:rsidP="00D82F07">
            <w:pPr>
              <w:rPr>
                <w:rFonts w:ascii="Calibri" w:hAnsi="Calibri" w:cs="Arial"/>
                <w:b/>
              </w:rPr>
            </w:pPr>
            <w:r w:rsidRPr="0052013F">
              <w:rPr>
                <w:rFonts w:ascii="Calibri" w:hAnsi="Calibri" w:cs="Arial"/>
                <w:noProof/>
                <w:sz w:val="16"/>
                <w:szCs w:val="16"/>
                <w:lang w:eastAsia="en-AU"/>
              </w:rPr>
              <w:pict>
                <v:shape id="_x0000_s1444" type="#_x0000_t202" style="position:absolute;margin-left:25.7pt;margin-top:30.15pt;width:432.75pt;height:17.25pt;z-index:251697152;mso-position-horizontal-relative:text;mso-position-vertical-relative:text" fillcolor="#f60">
                  <v:textbox style="mso-next-textbox:#_x0000_s1444">
                    <w:txbxContent>
                      <w:p w:rsidR="00313C47" w:rsidRPr="00436BF0" w:rsidRDefault="00313C47" w:rsidP="008C18FB">
                        <w:pPr>
                          <w:jc w:val="center"/>
                          <w:rPr>
                            <w:rFonts w:ascii="Calibri" w:hAnsi="Calibri"/>
                            <w:sz w:val="16"/>
                            <w:szCs w:val="16"/>
                          </w:rPr>
                        </w:pPr>
                        <w:r>
                          <w:rPr>
                            <w:rFonts w:ascii="Calibri" w:hAnsi="Calibri"/>
                            <w:sz w:val="16"/>
                            <w:szCs w:val="16"/>
                          </w:rPr>
                          <w:t>HOSPITALITY - Stage 5 (Group 3)</w:t>
                        </w:r>
                      </w:p>
                    </w:txbxContent>
                  </v:textbox>
                </v:shape>
              </w:pict>
            </w:r>
          </w:p>
        </w:tc>
        <w:tc>
          <w:tcPr>
            <w:tcW w:w="1715" w:type="dxa"/>
          </w:tcPr>
          <w:p w:rsidR="000B0C6F" w:rsidRPr="00840835" w:rsidRDefault="00472BC1" w:rsidP="008C18FB">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/05</w:t>
            </w:r>
          </w:p>
        </w:tc>
        <w:tc>
          <w:tcPr>
            <w:tcW w:w="1723" w:type="dxa"/>
          </w:tcPr>
          <w:p w:rsidR="008C18FB" w:rsidRDefault="0052013F" w:rsidP="008C18FB">
            <w:pPr>
              <w:jc w:val="right"/>
              <w:rPr>
                <w:rFonts w:ascii="Calibri" w:hAnsi="Calibri" w:cs="Arial"/>
                <w:sz w:val="16"/>
                <w:szCs w:val="16"/>
              </w:rPr>
            </w:pPr>
            <w:r>
              <w:rPr>
                <w:rFonts w:ascii="Calibri" w:hAnsi="Calibri" w:cs="Arial"/>
                <w:noProof/>
                <w:sz w:val="16"/>
                <w:szCs w:val="16"/>
                <w:lang w:eastAsia="en-AU"/>
              </w:rPr>
              <w:pict>
                <v:shape id="_x0000_s1388" type="#_x0000_t202" style="position:absolute;left:0;text-align:left;margin-left:80.05pt;margin-top:36.65pt;width:260.3pt;height:16.75pt;z-index:251670528;mso-position-horizontal-relative:text;mso-position-vertical-relative:text" fillcolor="#936">
                  <v:textbox style="mso-next-textbox:#_x0000_s1388">
                    <w:txbxContent>
                      <w:p w:rsidR="00313C47" w:rsidRPr="00312100" w:rsidRDefault="00313C47" w:rsidP="000B0C6F">
                        <w:pPr>
                          <w:jc w:val="center"/>
                          <w:rPr>
                            <w:rFonts w:ascii="Comic Sans MS" w:hAnsi="Comic Sans MS"/>
                            <w:sz w:val="16"/>
                            <w:szCs w:val="16"/>
                          </w:rPr>
                        </w:pPr>
                        <w:r>
                          <w:rPr>
                            <w:rFonts w:ascii="Comic Sans MS" w:hAnsi="Comic Sans MS"/>
                            <w:sz w:val="16"/>
                            <w:szCs w:val="16"/>
                          </w:rPr>
                          <w:t xml:space="preserve">IST- INFORMATION TECHNOLOGY  </w:t>
                        </w:r>
                      </w:p>
                    </w:txbxContent>
                  </v:textbox>
                </v:shape>
              </w:pict>
            </w:r>
            <w:r w:rsidR="00472BC1">
              <w:rPr>
                <w:rFonts w:ascii="Calibri" w:hAnsi="Calibri" w:cs="Arial"/>
                <w:sz w:val="16"/>
                <w:szCs w:val="16"/>
              </w:rPr>
              <w:t>8</w:t>
            </w:r>
            <w:r w:rsidR="000B0C6F" w:rsidRPr="00840835">
              <w:rPr>
                <w:rFonts w:ascii="Calibri" w:hAnsi="Calibri" w:cs="Arial"/>
                <w:sz w:val="16"/>
                <w:szCs w:val="16"/>
              </w:rPr>
              <w:t>/0</w:t>
            </w:r>
            <w:r w:rsidR="000B0C6F">
              <w:rPr>
                <w:rFonts w:ascii="Calibri" w:hAnsi="Calibri" w:cs="Arial"/>
                <w:sz w:val="16"/>
                <w:szCs w:val="16"/>
              </w:rPr>
              <w:t>5</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Default="008C18FB" w:rsidP="008C18FB">
            <w:pPr>
              <w:rPr>
                <w:rFonts w:ascii="Calibri" w:hAnsi="Calibri" w:cs="Arial"/>
                <w:sz w:val="16"/>
                <w:szCs w:val="16"/>
              </w:rPr>
            </w:pPr>
          </w:p>
          <w:p w:rsidR="000B0C6F" w:rsidRPr="008C18FB" w:rsidRDefault="000B0C6F" w:rsidP="008C18FB">
            <w:pPr>
              <w:rPr>
                <w:rFonts w:ascii="Calibri" w:hAnsi="Calibri" w:cs="Arial"/>
                <w:sz w:val="16"/>
                <w:szCs w:val="16"/>
              </w:rPr>
            </w:pPr>
          </w:p>
        </w:tc>
        <w:tc>
          <w:tcPr>
            <w:tcW w:w="1765" w:type="dxa"/>
          </w:tcPr>
          <w:p w:rsidR="004B63ED" w:rsidRDefault="00472BC1" w:rsidP="008C18FB">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w:t>
            </w:r>
            <w:r w:rsidR="000B0C6F">
              <w:rPr>
                <w:rFonts w:ascii="Calibri" w:hAnsi="Calibri" w:cs="Arial"/>
                <w:sz w:val="16"/>
                <w:szCs w:val="16"/>
              </w:rPr>
              <w:t>5</w:t>
            </w:r>
          </w:p>
          <w:p w:rsidR="004B63ED" w:rsidRPr="004B63ED" w:rsidRDefault="004B63ED" w:rsidP="008C18FB">
            <w:pPr>
              <w:rPr>
                <w:rFonts w:ascii="Calibri" w:hAnsi="Calibri" w:cs="Arial"/>
                <w:sz w:val="16"/>
                <w:szCs w:val="16"/>
              </w:rPr>
            </w:pPr>
          </w:p>
          <w:p w:rsidR="004B63ED" w:rsidRPr="004B63ED" w:rsidRDefault="004B63ED" w:rsidP="008C18FB">
            <w:pPr>
              <w:rPr>
                <w:rFonts w:ascii="Calibri" w:hAnsi="Calibri" w:cs="Arial"/>
                <w:sz w:val="16"/>
                <w:szCs w:val="16"/>
              </w:rPr>
            </w:pPr>
          </w:p>
          <w:p w:rsidR="004B63ED" w:rsidRDefault="004B63ED" w:rsidP="008C18FB">
            <w:pPr>
              <w:rPr>
                <w:rFonts w:ascii="Calibri" w:hAnsi="Calibri" w:cs="Arial"/>
                <w:sz w:val="16"/>
                <w:szCs w:val="16"/>
              </w:rPr>
            </w:pPr>
          </w:p>
          <w:p w:rsidR="000B0C6F" w:rsidRDefault="000B0C6F" w:rsidP="008C18FB">
            <w:pPr>
              <w:jc w:val="center"/>
              <w:rPr>
                <w:rFonts w:ascii="Calibri" w:hAnsi="Calibri" w:cs="Arial"/>
                <w:sz w:val="16"/>
                <w:szCs w:val="16"/>
              </w:rPr>
            </w:pPr>
          </w:p>
          <w:p w:rsidR="004B63ED" w:rsidRDefault="004B63ED" w:rsidP="008C18FB">
            <w:pPr>
              <w:jc w:val="center"/>
              <w:rPr>
                <w:rFonts w:ascii="Calibri" w:hAnsi="Calibri" w:cs="Arial"/>
                <w:sz w:val="16"/>
                <w:szCs w:val="16"/>
              </w:rPr>
            </w:pPr>
          </w:p>
          <w:p w:rsidR="004B63ED" w:rsidRPr="008C18FB" w:rsidRDefault="004B63ED" w:rsidP="008C18FB">
            <w:pPr>
              <w:jc w:val="center"/>
              <w:rPr>
                <w:rFonts w:ascii="Calibri" w:hAnsi="Calibri" w:cs="Arial"/>
                <w:sz w:val="10"/>
                <w:szCs w:val="10"/>
              </w:rPr>
            </w:pPr>
          </w:p>
          <w:p w:rsidR="004B63ED" w:rsidRPr="004B63ED" w:rsidRDefault="004B63ED" w:rsidP="008C18FB">
            <w:pPr>
              <w:jc w:val="center"/>
              <w:rPr>
                <w:rFonts w:ascii="Calibri" w:hAnsi="Calibri" w:cs="Arial"/>
                <w:sz w:val="16"/>
                <w:szCs w:val="16"/>
              </w:rPr>
            </w:pPr>
          </w:p>
        </w:tc>
        <w:tc>
          <w:tcPr>
            <w:tcW w:w="1737" w:type="dxa"/>
          </w:tcPr>
          <w:p w:rsidR="008C18FB" w:rsidRDefault="000B0C6F" w:rsidP="008C18FB">
            <w:pPr>
              <w:jc w:val="right"/>
              <w:rPr>
                <w:rFonts w:ascii="Calibri" w:hAnsi="Calibri" w:cs="Arial"/>
                <w:sz w:val="16"/>
                <w:szCs w:val="16"/>
              </w:rPr>
            </w:pPr>
            <w:r w:rsidRPr="00840835">
              <w:rPr>
                <w:rFonts w:ascii="Calibri" w:hAnsi="Calibri" w:cs="Arial"/>
                <w:sz w:val="16"/>
                <w:szCs w:val="16"/>
              </w:rPr>
              <w:t>1</w:t>
            </w:r>
            <w:r w:rsidR="00472BC1">
              <w:rPr>
                <w:rFonts w:ascii="Calibri" w:hAnsi="Calibri" w:cs="Arial"/>
                <w:sz w:val="16"/>
                <w:szCs w:val="16"/>
              </w:rPr>
              <w:t>0</w:t>
            </w:r>
            <w:r w:rsidRPr="00840835">
              <w:rPr>
                <w:rFonts w:ascii="Calibri" w:hAnsi="Calibri" w:cs="Arial"/>
                <w:sz w:val="16"/>
                <w:szCs w:val="16"/>
              </w:rPr>
              <w:t>/0</w:t>
            </w:r>
            <w:r>
              <w:rPr>
                <w:rFonts w:ascii="Calibri" w:hAnsi="Calibri" w:cs="Arial"/>
                <w:sz w:val="16"/>
                <w:szCs w:val="16"/>
              </w:rPr>
              <w:t>5</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Default="008C18FB" w:rsidP="008C18FB">
            <w:pPr>
              <w:rPr>
                <w:rFonts w:ascii="Calibri" w:hAnsi="Calibri" w:cs="Arial"/>
                <w:sz w:val="16"/>
                <w:szCs w:val="16"/>
              </w:rPr>
            </w:pPr>
          </w:p>
          <w:p w:rsidR="000B0C6F" w:rsidRDefault="000B0C6F" w:rsidP="008C18FB">
            <w:pPr>
              <w:jc w:val="center"/>
              <w:rPr>
                <w:rFonts w:ascii="Calibri" w:hAnsi="Calibri" w:cs="Arial"/>
                <w:sz w:val="16"/>
                <w:szCs w:val="16"/>
              </w:rPr>
            </w:pPr>
          </w:p>
          <w:p w:rsidR="008C18FB" w:rsidRPr="008C18FB" w:rsidRDefault="008C18FB" w:rsidP="005946E8">
            <w:pPr>
              <w:rPr>
                <w:rFonts w:ascii="Calibri" w:hAnsi="Calibri" w:cs="Arial"/>
                <w:sz w:val="16"/>
                <w:szCs w:val="16"/>
              </w:rPr>
            </w:pPr>
          </w:p>
        </w:tc>
        <w:tc>
          <w:tcPr>
            <w:tcW w:w="1699" w:type="dxa"/>
          </w:tcPr>
          <w:p w:rsidR="008C18FB" w:rsidRDefault="00472BC1" w:rsidP="008C18FB">
            <w:pPr>
              <w:jc w:val="right"/>
              <w:rPr>
                <w:rFonts w:ascii="Calibri" w:hAnsi="Calibri" w:cs="Arial"/>
                <w:sz w:val="16"/>
                <w:szCs w:val="16"/>
              </w:rPr>
            </w:pPr>
            <w:r>
              <w:rPr>
                <w:rFonts w:ascii="Calibri" w:hAnsi="Calibri" w:cs="Arial"/>
                <w:sz w:val="16"/>
                <w:szCs w:val="16"/>
              </w:rPr>
              <w:t>11</w:t>
            </w:r>
            <w:r w:rsidR="000B0C6F" w:rsidRPr="00840835">
              <w:rPr>
                <w:rFonts w:ascii="Calibri" w:hAnsi="Calibri" w:cs="Arial"/>
                <w:sz w:val="16"/>
                <w:szCs w:val="16"/>
              </w:rPr>
              <w:t>/0</w:t>
            </w:r>
            <w:r w:rsidR="000B0C6F">
              <w:rPr>
                <w:rFonts w:ascii="Calibri" w:hAnsi="Calibri" w:cs="Arial"/>
                <w:sz w:val="16"/>
                <w:szCs w:val="16"/>
              </w:rPr>
              <w:t>5</w:t>
            </w:r>
          </w:p>
          <w:p w:rsidR="000B0C6F" w:rsidRPr="008C18FB" w:rsidRDefault="000B0C6F" w:rsidP="008C18FB">
            <w:pPr>
              <w:rPr>
                <w:rFonts w:ascii="Calibri" w:hAnsi="Calibri" w:cs="Arial"/>
                <w:sz w:val="10"/>
                <w:szCs w:val="10"/>
              </w:rPr>
            </w:pPr>
          </w:p>
        </w:tc>
      </w:tr>
      <w:tr w:rsidR="000B0C6F" w:rsidRPr="00840835" w:rsidTr="004D3123">
        <w:trPr>
          <w:trHeight w:val="836"/>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4</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p w:rsidR="000B0C6F" w:rsidRPr="003338EC" w:rsidRDefault="000B0C6F" w:rsidP="00D82F07">
            <w:pPr>
              <w:rPr>
                <w:rFonts w:ascii="Calibri" w:hAnsi="Calibri" w:cs="Arial"/>
                <w:b/>
              </w:rPr>
            </w:pPr>
          </w:p>
        </w:tc>
        <w:tc>
          <w:tcPr>
            <w:tcW w:w="1715" w:type="dxa"/>
          </w:tcPr>
          <w:p w:rsidR="000B0C6F" w:rsidRPr="00840835" w:rsidRDefault="00472BC1" w:rsidP="008C18FB">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/05</w:t>
            </w: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15</w:t>
            </w:r>
            <w:r w:rsidR="000B0C6F" w:rsidRPr="00840835">
              <w:rPr>
                <w:rFonts w:ascii="Calibri" w:hAnsi="Calibri" w:cs="Arial"/>
                <w:sz w:val="16"/>
                <w:szCs w:val="16"/>
              </w:rPr>
              <w:t>/05</w:t>
            </w:r>
          </w:p>
        </w:tc>
        <w:tc>
          <w:tcPr>
            <w:tcW w:w="1765" w:type="dxa"/>
          </w:tcPr>
          <w:p w:rsidR="000B0C6F" w:rsidRPr="00840835" w:rsidRDefault="00472BC1" w:rsidP="008C18FB">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/05</w:t>
            </w:r>
          </w:p>
        </w:tc>
        <w:tc>
          <w:tcPr>
            <w:tcW w:w="1737" w:type="dxa"/>
          </w:tcPr>
          <w:p w:rsidR="000B0C6F" w:rsidRPr="00840835" w:rsidRDefault="00472BC1" w:rsidP="008C18FB">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/05</w:t>
            </w:r>
          </w:p>
        </w:tc>
        <w:tc>
          <w:tcPr>
            <w:tcW w:w="1699" w:type="dxa"/>
          </w:tcPr>
          <w:p w:rsidR="000B0C6F" w:rsidRPr="00840835" w:rsidRDefault="00472BC1" w:rsidP="008C18FB">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/05</w:t>
            </w:r>
          </w:p>
        </w:tc>
      </w:tr>
      <w:tr w:rsidR="000B0C6F" w:rsidRPr="00840835" w:rsidTr="003338EC">
        <w:trPr>
          <w:trHeight w:val="1255"/>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5</w: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382" type="#_x0000_t202" style="position:absolute;left:0;text-align:left;margin-left:25.9pt;margin-top:1.35pt;width:432.75pt;height:18pt;z-index:251664384;mso-position-horizontal-relative:text;mso-position-vertical-relative:text" fillcolor="#ff9">
                  <v:textbox style="mso-next-textbox:#_x0000_s1382">
                    <w:txbxContent>
                      <w:p w:rsidR="00313C47" w:rsidRPr="00436BF0" w:rsidRDefault="00313C47" w:rsidP="000B0C6F">
                        <w:pPr>
                          <w:jc w:val="center"/>
                          <w:rPr>
                            <w:rFonts w:ascii="Calibri" w:hAnsi="Calibri"/>
                            <w:sz w:val="16"/>
                            <w:szCs w:val="16"/>
                          </w:rPr>
                        </w:pPr>
                        <w:r>
                          <w:rPr>
                            <w:rFonts w:ascii="Calibri" w:hAnsi="Calibri"/>
                            <w:sz w:val="16"/>
                            <w:szCs w:val="16"/>
                          </w:rPr>
                          <w:t>IST- RETAIL</w:t>
                        </w:r>
                      </w:p>
                    </w:txbxContent>
                  </v:textbox>
                </v:shape>
              </w:pict>
            </w:r>
          </w:p>
          <w:p w:rsidR="000B0C6F" w:rsidRPr="003338EC" w:rsidRDefault="000B0C6F" w:rsidP="00D82F07">
            <w:pPr>
              <w:jc w:val="center"/>
              <w:rPr>
                <w:rFonts w:ascii="Calibri" w:hAnsi="Calibri" w:cs="Arial"/>
                <w:b/>
              </w:rPr>
            </w:pPr>
          </w:p>
        </w:tc>
        <w:tc>
          <w:tcPr>
            <w:tcW w:w="1715" w:type="dxa"/>
          </w:tcPr>
          <w:p w:rsidR="000B0C6F" w:rsidRPr="00840835" w:rsidRDefault="00472BC1" w:rsidP="008C18FB">
            <w:pPr>
              <w:jc w:val="right"/>
              <w:rPr>
                <w:rFonts w:ascii="Calibri" w:hAnsi="Calibri" w:cs="Arial"/>
                <w:sz w:val="16"/>
                <w:szCs w:val="16"/>
              </w:rPr>
            </w:pPr>
            <w:r>
              <w:rPr>
                <w:rFonts w:ascii="Calibri" w:hAnsi="Calibri" w:cs="Arial"/>
                <w:sz w:val="16"/>
                <w:szCs w:val="16"/>
              </w:rPr>
              <w:t>21</w:t>
            </w:r>
            <w:r w:rsidR="000B0C6F" w:rsidRPr="00840835">
              <w:rPr>
                <w:rFonts w:ascii="Calibri" w:hAnsi="Calibri" w:cs="Arial"/>
                <w:sz w:val="16"/>
                <w:szCs w:val="16"/>
              </w:rPr>
              <w:t>/05</w:t>
            </w: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/05</w:t>
            </w:r>
          </w:p>
        </w:tc>
        <w:tc>
          <w:tcPr>
            <w:tcW w:w="1765" w:type="dxa"/>
          </w:tcPr>
          <w:p w:rsidR="005946E8" w:rsidRDefault="00472BC1" w:rsidP="008C18FB">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/05</w:t>
            </w:r>
          </w:p>
          <w:p w:rsidR="005946E8" w:rsidRPr="005946E8" w:rsidRDefault="005946E8" w:rsidP="005946E8">
            <w:pPr>
              <w:rPr>
                <w:rFonts w:ascii="Calibri" w:hAnsi="Calibri" w:cs="Arial"/>
                <w:sz w:val="16"/>
                <w:szCs w:val="16"/>
              </w:rPr>
            </w:pPr>
          </w:p>
          <w:p w:rsidR="000B0C6F" w:rsidRPr="005946E8" w:rsidRDefault="000B0C6F" w:rsidP="005946E8">
            <w:pPr>
              <w:rPr>
                <w:rFonts w:ascii="Calibri" w:hAnsi="Calibri" w:cs="Arial"/>
                <w:sz w:val="16"/>
                <w:szCs w:val="16"/>
              </w:rPr>
            </w:pPr>
          </w:p>
        </w:tc>
        <w:tc>
          <w:tcPr>
            <w:tcW w:w="1737" w:type="dxa"/>
          </w:tcPr>
          <w:p w:rsidR="000B0C6F" w:rsidRPr="00840835" w:rsidRDefault="00472BC1" w:rsidP="008C18FB">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/05</w:t>
            </w:r>
          </w:p>
        </w:tc>
        <w:tc>
          <w:tcPr>
            <w:tcW w:w="1699" w:type="dxa"/>
          </w:tcPr>
          <w:p w:rsidR="008C18FB" w:rsidRDefault="00472BC1" w:rsidP="008C18FB">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/05</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0B0C6F" w:rsidRPr="008C18FB" w:rsidRDefault="000B0C6F" w:rsidP="008C18FB">
            <w:pPr>
              <w:rPr>
                <w:rFonts w:ascii="Calibri" w:hAnsi="Calibri" w:cs="Arial"/>
                <w:sz w:val="16"/>
                <w:szCs w:val="16"/>
              </w:rPr>
            </w:pPr>
          </w:p>
        </w:tc>
      </w:tr>
      <w:tr w:rsidR="000B0C6F" w:rsidRPr="00840835" w:rsidTr="005946E8">
        <w:trPr>
          <w:trHeight w:val="1274"/>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6</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5946E8" w:rsidRDefault="00472BC1" w:rsidP="005946E8">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/0</w:t>
            </w:r>
            <w:r w:rsidR="008C18FB">
              <w:rPr>
                <w:rFonts w:ascii="Calibri" w:hAnsi="Calibri" w:cs="Arial"/>
                <w:sz w:val="16"/>
                <w:szCs w:val="16"/>
              </w:rPr>
              <w:t>5</w:t>
            </w:r>
          </w:p>
        </w:tc>
        <w:tc>
          <w:tcPr>
            <w:tcW w:w="1723" w:type="dxa"/>
          </w:tcPr>
          <w:p w:rsidR="000B0C6F" w:rsidRPr="008C18FB" w:rsidRDefault="00472BC1" w:rsidP="005946E8">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/05</w:t>
            </w:r>
          </w:p>
        </w:tc>
        <w:tc>
          <w:tcPr>
            <w:tcW w:w="1765" w:type="dxa"/>
          </w:tcPr>
          <w:p w:rsidR="000B0C6F" w:rsidRPr="005946E8" w:rsidRDefault="00472BC1" w:rsidP="005946E8">
            <w:pPr>
              <w:jc w:val="right"/>
              <w:rPr>
                <w:rFonts w:ascii="Calibri" w:hAnsi="Calibri" w:cs="Arial"/>
                <w:sz w:val="16"/>
                <w:szCs w:val="16"/>
              </w:rPr>
            </w:pPr>
            <w:r>
              <w:rPr>
                <w:rFonts w:ascii="Calibri" w:hAnsi="Calibri" w:cs="Arial"/>
                <w:sz w:val="16"/>
                <w:szCs w:val="16"/>
              </w:rPr>
              <w:t>30/05</w:t>
            </w:r>
          </w:p>
        </w:tc>
        <w:tc>
          <w:tcPr>
            <w:tcW w:w="1737" w:type="dxa"/>
          </w:tcPr>
          <w:p w:rsidR="000B0C6F" w:rsidRPr="005946E8" w:rsidRDefault="00472BC1" w:rsidP="005946E8">
            <w:pPr>
              <w:jc w:val="right"/>
              <w:rPr>
                <w:rFonts w:ascii="Calibri" w:hAnsi="Calibri" w:cs="Arial"/>
                <w:sz w:val="16"/>
                <w:szCs w:val="16"/>
              </w:rPr>
            </w:pPr>
            <w:r>
              <w:rPr>
                <w:rFonts w:ascii="Calibri" w:hAnsi="Calibri" w:cs="Arial"/>
                <w:sz w:val="16"/>
                <w:szCs w:val="16"/>
              </w:rPr>
              <w:t>31/05</w:t>
            </w:r>
          </w:p>
        </w:tc>
        <w:tc>
          <w:tcPr>
            <w:tcW w:w="1699" w:type="dxa"/>
          </w:tcPr>
          <w:p w:rsidR="000B0C6F" w:rsidRPr="005946E8" w:rsidRDefault="00472BC1" w:rsidP="005946E8">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/06</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7</w: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35" type="#_x0000_t202" style="position:absolute;left:0;text-align:left;margin-left:25.7pt;margin-top:9.25pt;width:432.85pt;height:17.25pt;z-index:251687936" fillcolor="lime">
                  <v:textbox style="mso-next-textbox:#_x0000_s1435">
                    <w:txbxContent>
                      <w:p w:rsidR="00313C47" w:rsidRPr="00436BF0" w:rsidRDefault="00313C47" w:rsidP="005C1FC8">
                        <w:pPr>
                          <w:jc w:val="center"/>
                          <w:rPr>
                            <w:rFonts w:ascii="Calibri" w:hAnsi="Calibri"/>
                            <w:sz w:val="16"/>
                            <w:szCs w:val="16"/>
                          </w:rPr>
                        </w:pPr>
                        <w:r>
                          <w:rPr>
                            <w:rFonts w:ascii="Calibri" w:hAnsi="Calibri"/>
                            <w:sz w:val="16"/>
                            <w:szCs w:val="16"/>
                          </w:rPr>
                          <w:t xml:space="preserve">IST - PRIMARY INDUSTRIES </w:t>
                        </w:r>
                      </w:p>
                    </w:txbxContent>
                  </v:textbox>
                </v:shape>
              </w:pic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5C1FC8" w:rsidRDefault="00472BC1" w:rsidP="008C18FB">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/06</w:t>
            </w:r>
          </w:p>
          <w:p w:rsidR="005C1FC8" w:rsidRPr="005C1FC8" w:rsidRDefault="005C1FC8" w:rsidP="008C18FB">
            <w:pPr>
              <w:rPr>
                <w:rFonts w:ascii="Calibri" w:hAnsi="Calibri" w:cs="Arial"/>
                <w:sz w:val="16"/>
                <w:szCs w:val="16"/>
              </w:rPr>
            </w:pPr>
          </w:p>
          <w:p w:rsidR="005C1FC8" w:rsidRPr="005C1FC8" w:rsidRDefault="005C1FC8" w:rsidP="008C18FB">
            <w:pPr>
              <w:rPr>
                <w:rFonts w:ascii="Calibri" w:hAnsi="Calibri" w:cs="Arial"/>
                <w:sz w:val="16"/>
                <w:szCs w:val="16"/>
              </w:rPr>
            </w:pPr>
          </w:p>
          <w:p w:rsidR="005C1FC8" w:rsidRDefault="005C1FC8" w:rsidP="008C18FB">
            <w:pPr>
              <w:rPr>
                <w:rFonts w:ascii="Calibri" w:hAnsi="Calibri" w:cs="Arial"/>
                <w:sz w:val="16"/>
                <w:szCs w:val="16"/>
              </w:rPr>
            </w:pPr>
          </w:p>
          <w:p w:rsidR="000B0C6F" w:rsidRPr="005C1FC8" w:rsidRDefault="000B0C6F" w:rsidP="008C18FB">
            <w:pPr>
              <w:jc w:val="center"/>
              <w:rPr>
                <w:rFonts w:ascii="Calibri" w:hAnsi="Calibri" w:cs="Arial"/>
                <w:sz w:val="16"/>
                <w:szCs w:val="16"/>
              </w:rPr>
            </w:pP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/06</w:t>
            </w:r>
          </w:p>
        </w:tc>
        <w:tc>
          <w:tcPr>
            <w:tcW w:w="1765" w:type="dxa"/>
          </w:tcPr>
          <w:p w:rsidR="000B0C6F" w:rsidRPr="00840835" w:rsidRDefault="00472BC1" w:rsidP="008C18FB">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/06</w:t>
            </w:r>
          </w:p>
        </w:tc>
        <w:tc>
          <w:tcPr>
            <w:tcW w:w="1737" w:type="dxa"/>
          </w:tcPr>
          <w:p w:rsidR="005946E8" w:rsidRDefault="00472BC1" w:rsidP="008C18FB">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/06</w:t>
            </w:r>
          </w:p>
          <w:p w:rsidR="005946E8" w:rsidRPr="005946E8" w:rsidRDefault="005946E8" w:rsidP="005946E8">
            <w:pPr>
              <w:rPr>
                <w:rFonts w:ascii="Calibri" w:hAnsi="Calibri" w:cs="Arial"/>
                <w:sz w:val="16"/>
                <w:szCs w:val="16"/>
              </w:rPr>
            </w:pPr>
          </w:p>
          <w:p w:rsidR="005946E8" w:rsidRPr="005946E8" w:rsidRDefault="005946E8" w:rsidP="005946E8">
            <w:pPr>
              <w:rPr>
                <w:rFonts w:ascii="Calibri" w:hAnsi="Calibri" w:cs="Arial"/>
                <w:sz w:val="16"/>
                <w:szCs w:val="16"/>
              </w:rPr>
            </w:pPr>
          </w:p>
          <w:p w:rsidR="005946E8" w:rsidRPr="005946E8" w:rsidRDefault="005946E8" w:rsidP="005946E8">
            <w:pPr>
              <w:rPr>
                <w:rFonts w:ascii="Calibri" w:hAnsi="Calibri" w:cs="Arial"/>
                <w:sz w:val="16"/>
                <w:szCs w:val="16"/>
              </w:rPr>
            </w:pPr>
          </w:p>
          <w:p w:rsidR="000B0C6F" w:rsidRPr="005946E8" w:rsidRDefault="000B0C6F" w:rsidP="005946E8">
            <w:pPr>
              <w:jc w:val="center"/>
              <w:rPr>
                <w:rFonts w:ascii="Calibri" w:hAnsi="Calibri" w:cs="Arial"/>
                <w:sz w:val="16"/>
                <w:szCs w:val="16"/>
              </w:rPr>
            </w:pPr>
          </w:p>
        </w:tc>
        <w:tc>
          <w:tcPr>
            <w:tcW w:w="1699" w:type="dxa"/>
          </w:tcPr>
          <w:p w:rsidR="000B0C6F" w:rsidRPr="00840835" w:rsidRDefault="00472BC1" w:rsidP="008C18FB">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/06</w:t>
            </w:r>
          </w:p>
        </w:tc>
      </w:tr>
      <w:tr w:rsidR="000B0C6F" w:rsidRPr="00840835" w:rsidTr="005946E8">
        <w:trPr>
          <w:trHeight w:val="1454"/>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8</w:t>
            </w:r>
          </w:p>
          <w:p w:rsidR="000B0C6F" w:rsidRPr="003338EC" w:rsidRDefault="000B0C6F" w:rsidP="00D82F07">
            <w:pPr>
              <w:jc w:val="center"/>
              <w:rPr>
                <w:rFonts w:ascii="Calibri" w:hAnsi="Calibri" w:cs="Arial"/>
                <w:b/>
              </w:rPr>
            </w:pPr>
          </w:p>
          <w:p w:rsidR="000B0C6F" w:rsidRPr="003338EC" w:rsidRDefault="000B0C6F" w:rsidP="00D82F07">
            <w:pPr>
              <w:rPr>
                <w:rFonts w:ascii="Calibri" w:hAnsi="Calibri" w:cs="Arial"/>
                <w:b/>
              </w:rPr>
            </w:pPr>
          </w:p>
        </w:tc>
        <w:tc>
          <w:tcPr>
            <w:tcW w:w="1715" w:type="dxa"/>
            <w:tcBorders>
              <w:bottom w:val="single" w:sz="4" w:space="0" w:color="auto"/>
            </w:tcBorders>
            <w:shd w:val="clear" w:color="auto" w:fill="00B050"/>
          </w:tcPr>
          <w:p w:rsidR="000B0C6F" w:rsidRPr="00840835" w:rsidRDefault="00472BC1" w:rsidP="008C18FB">
            <w:pPr>
              <w:jc w:val="right"/>
              <w:rPr>
                <w:rFonts w:ascii="Calibri" w:hAnsi="Calibri" w:cs="Arial"/>
                <w:sz w:val="16"/>
                <w:szCs w:val="16"/>
              </w:rPr>
            </w:pPr>
            <w:r>
              <w:rPr>
                <w:rFonts w:ascii="Calibri" w:hAnsi="Calibri" w:cs="Arial"/>
                <w:sz w:val="16"/>
                <w:szCs w:val="16"/>
              </w:rPr>
              <w:t>11</w:t>
            </w:r>
            <w:r w:rsidR="000B0C6F" w:rsidRPr="00840835">
              <w:rPr>
                <w:rFonts w:ascii="Calibri" w:hAnsi="Calibri" w:cs="Arial"/>
                <w:sz w:val="16"/>
                <w:szCs w:val="16"/>
              </w:rPr>
              <w:t>/06</w:t>
            </w:r>
          </w:p>
          <w:p w:rsidR="000B0C6F" w:rsidRPr="00840835" w:rsidRDefault="000B0C6F" w:rsidP="008C18FB">
            <w:pPr>
              <w:jc w:val="right"/>
              <w:rPr>
                <w:rFonts w:ascii="Calibri" w:hAnsi="Calibri" w:cs="Arial"/>
                <w:sz w:val="16"/>
                <w:szCs w:val="16"/>
              </w:rPr>
            </w:pPr>
            <w:r w:rsidRPr="00840835">
              <w:rPr>
                <w:rFonts w:ascii="Calibri" w:hAnsi="Calibri" w:cs="Arial"/>
                <w:sz w:val="16"/>
                <w:szCs w:val="16"/>
              </w:rPr>
              <w:t>QUEEENS BIRTHDAY</w:t>
            </w: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12</w:t>
            </w:r>
            <w:r w:rsidR="000B0C6F" w:rsidRPr="00840835">
              <w:rPr>
                <w:rFonts w:ascii="Calibri" w:hAnsi="Calibri" w:cs="Arial"/>
                <w:sz w:val="16"/>
                <w:szCs w:val="16"/>
              </w:rPr>
              <w:t>/06</w:t>
            </w:r>
          </w:p>
          <w:p w:rsidR="000B0C6F" w:rsidRPr="00840835" w:rsidRDefault="000B0C6F" w:rsidP="008C18FB">
            <w:pPr>
              <w:jc w:val="right"/>
              <w:rPr>
                <w:rFonts w:ascii="Calibri" w:hAnsi="Calibri" w:cs="Arial"/>
                <w:sz w:val="16"/>
                <w:szCs w:val="16"/>
              </w:rPr>
            </w:pPr>
          </w:p>
          <w:p w:rsidR="008C18FB" w:rsidRDefault="000B0C6F" w:rsidP="008C18FB">
            <w:pPr>
              <w:jc w:val="center"/>
              <w:rPr>
                <w:rFonts w:ascii="Calibri" w:hAnsi="Calibri" w:cs="Arial"/>
                <w:sz w:val="16"/>
                <w:szCs w:val="16"/>
              </w:rPr>
            </w:pPr>
            <w:r>
              <w:rPr>
                <w:rFonts w:ascii="Calibri" w:hAnsi="Calibri" w:cs="Arial"/>
                <w:sz w:val="16"/>
                <w:szCs w:val="16"/>
                <w:highlight w:val="yellow"/>
              </w:rPr>
              <w:t>Teachers submit f</w:t>
            </w:r>
            <w:r w:rsidRPr="00840835">
              <w:rPr>
                <w:rFonts w:ascii="Calibri" w:hAnsi="Calibri" w:cs="Arial"/>
                <w:sz w:val="16"/>
                <w:szCs w:val="16"/>
                <w:highlight w:val="yellow"/>
              </w:rPr>
              <w:t xml:space="preserve">orms </w:t>
            </w:r>
            <w:r>
              <w:rPr>
                <w:rFonts w:ascii="Calibri" w:hAnsi="Calibri" w:cs="Arial"/>
                <w:sz w:val="16"/>
                <w:szCs w:val="16"/>
                <w:highlight w:val="yellow"/>
              </w:rPr>
              <w:t>t</w:t>
            </w:r>
            <w:r w:rsidRPr="00840835">
              <w:rPr>
                <w:rFonts w:ascii="Calibri" w:hAnsi="Calibri" w:cs="Arial"/>
                <w:sz w:val="16"/>
                <w:szCs w:val="16"/>
                <w:highlight w:val="yellow"/>
              </w:rPr>
              <w:t>o RVECS</w:t>
            </w:r>
          </w:p>
          <w:p w:rsidR="008C18FB" w:rsidRPr="008C18FB" w:rsidRDefault="008C18FB" w:rsidP="008C18FB">
            <w:pPr>
              <w:rPr>
                <w:rFonts w:ascii="Calibri" w:hAnsi="Calibri" w:cs="Arial"/>
                <w:sz w:val="16"/>
                <w:szCs w:val="16"/>
              </w:rPr>
            </w:pPr>
          </w:p>
          <w:p w:rsidR="008C18FB" w:rsidRPr="008C18FB" w:rsidRDefault="008C18FB" w:rsidP="008C18FB">
            <w:pPr>
              <w:rPr>
                <w:rFonts w:ascii="Calibri" w:hAnsi="Calibri" w:cs="Arial"/>
                <w:sz w:val="16"/>
                <w:szCs w:val="16"/>
              </w:rPr>
            </w:pPr>
          </w:p>
          <w:p w:rsidR="008C18FB" w:rsidRDefault="008C18FB" w:rsidP="008C18FB">
            <w:pPr>
              <w:rPr>
                <w:rFonts w:ascii="Calibri" w:hAnsi="Calibri" w:cs="Arial"/>
                <w:sz w:val="16"/>
                <w:szCs w:val="16"/>
              </w:rPr>
            </w:pPr>
          </w:p>
          <w:p w:rsidR="000B0C6F" w:rsidRPr="008C18FB" w:rsidRDefault="000B0C6F" w:rsidP="008C18FB">
            <w:pPr>
              <w:jc w:val="center"/>
              <w:rPr>
                <w:rFonts w:ascii="Calibri" w:hAnsi="Calibri" w:cs="Arial"/>
                <w:sz w:val="16"/>
                <w:szCs w:val="16"/>
              </w:rPr>
            </w:pPr>
          </w:p>
        </w:tc>
        <w:tc>
          <w:tcPr>
            <w:tcW w:w="1765" w:type="dxa"/>
          </w:tcPr>
          <w:p w:rsidR="000B0C6F" w:rsidRPr="00840835" w:rsidRDefault="00472BC1" w:rsidP="008C18FB">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/06</w:t>
            </w:r>
          </w:p>
        </w:tc>
        <w:tc>
          <w:tcPr>
            <w:tcW w:w="1737" w:type="dxa"/>
          </w:tcPr>
          <w:p w:rsidR="000B0C6F" w:rsidRPr="00840835" w:rsidRDefault="00472BC1" w:rsidP="008C18FB">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/06</w:t>
            </w:r>
          </w:p>
        </w:tc>
        <w:tc>
          <w:tcPr>
            <w:tcW w:w="1699" w:type="dxa"/>
          </w:tcPr>
          <w:p w:rsidR="000B0C6F" w:rsidRPr="00840835" w:rsidRDefault="00472BC1" w:rsidP="008C18FB">
            <w:pPr>
              <w:jc w:val="right"/>
              <w:rPr>
                <w:rFonts w:ascii="Calibri" w:hAnsi="Calibri" w:cs="Arial"/>
                <w:sz w:val="16"/>
                <w:szCs w:val="16"/>
              </w:rPr>
            </w:pPr>
            <w:r>
              <w:rPr>
                <w:rFonts w:ascii="Calibri" w:hAnsi="Calibri" w:cs="Arial"/>
                <w:sz w:val="16"/>
                <w:szCs w:val="16"/>
              </w:rPr>
              <w:t>15</w:t>
            </w:r>
            <w:r w:rsidR="000B0C6F" w:rsidRPr="00840835">
              <w:rPr>
                <w:rFonts w:ascii="Calibri" w:hAnsi="Calibri" w:cs="Arial"/>
                <w:sz w:val="16"/>
                <w:szCs w:val="16"/>
              </w:rPr>
              <w:t>/06</w:t>
            </w:r>
          </w:p>
          <w:p w:rsidR="000B0C6F" w:rsidRPr="005946E8" w:rsidRDefault="000B0C6F" w:rsidP="008C18FB">
            <w:pPr>
              <w:jc w:val="right"/>
              <w:rPr>
                <w:rFonts w:ascii="Calibri" w:hAnsi="Calibri" w:cs="Arial"/>
                <w:sz w:val="8"/>
                <w:szCs w:val="8"/>
              </w:rPr>
            </w:pPr>
          </w:p>
          <w:p w:rsidR="000B0C6F" w:rsidRDefault="000B0C6F" w:rsidP="008C18FB">
            <w:pPr>
              <w:jc w:val="center"/>
              <w:rPr>
                <w:rFonts w:ascii="Calibri" w:hAnsi="Calibri" w:cs="Arial"/>
                <w:sz w:val="16"/>
                <w:szCs w:val="16"/>
              </w:rPr>
            </w:pPr>
            <w:r w:rsidRPr="00840835">
              <w:rPr>
                <w:rFonts w:ascii="Calibri" w:hAnsi="Calibri" w:cs="Arial"/>
                <w:sz w:val="16"/>
                <w:szCs w:val="16"/>
                <w:highlight w:val="yellow"/>
              </w:rPr>
              <w:t>RVECs</w:t>
            </w:r>
            <w:r>
              <w:rPr>
                <w:rFonts w:ascii="Calibri" w:hAnsi="Calibri" w:cs="Arial"/>
                <w:sz w:val="16"/>
                <w:szCs w:val="16"/>
                <w:highlight w:val="yellow"/>
              </w:rPr>
              <w:t xml:space="preserve"> submit forms </w:t>
            </w:r>
            <w:r w:rsidRPr="00840835">
              <w:rPr>
                <w:rFonts w:ascii="Calibri" w:hAnsi="Calibri" w:cs="Arial"/>
                <w:sz w:val="16"/>
                <w:szCs w:val="16"/>
                <w:highlight w:val="yellow"/>
              </w:rPr>
              <w:t xml:space="preserve"> to VTT</w:t>
            </w:r>
          </w:p>
          <w:p w:rsidR="000B0C6F" w:rsidRPr="005946E8" w:rsidRDefault="000B0C6F" w:rsidP="008C18FB">
            <w:pPr>
              <w:jc w:val="center"/>
              <w:rPr>
                <w:rFonts w:ascii="Calibri" w:hAnsi="Calibri" w:cs="Arial"/>
                <w:sz w:val="8"/>
                <w:szCs w:val="8"/>
              </w:rPr>
            </w:pPr>
          </w:p>
          <w:p w:rsidR="000B0C6F" w:rsidRPr="00E1625C" w:rsidRDefault="000B0C6F" w:rsidP="008C18FB">
            <w:pPr>
              <w:jc w:val="center"/>
              <w:rPr>
                <w:rFonts w:ascii="Calibri" w:hAnsi="Calibri" w:cs="Arial"/>
                <w:sz w:val="16"/>
                <w:szCs w:val="16"/>
                <w:shd w:val="clear" w:color="auto" w:fill="FF99CC"/>
              </w:rPr>
            </w:pPr>
            <w:r w:rsidRPr="00E1625C">
              <w:rPr>
                <w:rFonts w:ascii="Calibri" w:hAnsi="Calibri" w:cs="Arial"/>
                <w:sz w:val="16"/>
                <w:szCs w:val="16"/>
                <w:shd w:val="clear" w:color="auto" w:fill="FF99CC"/>
              </w:rPr>
              <w:t>RVECs Submit</w:t>
            </w:r>
          </w:p>
          <w:p w:rsidR="000B0C6F" w:rsidRDefault="000B0C6F" w:rsidP="008C18FB">
            <w:pPr>
              <w:jc w:val="center"/>
              <w:rPr>
                <w:rFonts w:ascii="Calibri" w:hAnsi="Calibri" w:cs="Arial"/>
                <w:sz w:val="16"/>
                <w:szCs w:val="16"/>
                <w:shd w:val="clear" w:color="auto" w:fill="FF99CC"/>
              </w:rPr>
            </w:pPr>
            <w:r w:rsidRPr="00E1625C">
              <w:rPr>
                <w:rFonts w:ascii="Calibri" w:hAnsi="Calibri" w:cs="Arial"/>
                <w:sz w:val="16"/>
                <w:szCs w:val="16"/>
                <w:shd w:val="clear" w:color="auto" w:fill="FF99CC"/>
              </w:rPr>
              <w:t>Cert IV TA</w:t>
            </w:r>
            <w:r>
              <w:rPr>
                <w:rFonts w:ascii="Calibri" w:hAnsi="Calibri" w:cs="Arial"/>
                <w:sz w:val="16"/>
                <w:szCs w:val="16"/>
                <w:shd w:val="clear" w:color="auto" w:fill="FF99CC"/>
              </w:rPr>
              <w:t>E</w:t>
            </w:r>
            <w:r w:rsidRPr="00E1625C">
              <w:rPr>
                <w:rFonts w:ascii="Calibri" w:hAnsi="Calibri" w:cs="Arial"/>
                <w:sz w:val="16"/>
                <w:szCs w:val="16"/>
                <w:shd w:val="clear" w:color="auto" w:fill="FF99CC"/>
              </w:rPr>
              <w:t xml:space="preserve"> </w:t>
            </w:r>
          </w:p>
          <w:p w:rsidR="000B0C6F" w:rsidRPr="00840835" w:rsidRDefault="000B0C6F" w:rsidP="008C18FB">
            <w:pPr>
              <w:jc w:val="center"/>
              <w:rPr>
                <w:rFonts w:ascii="Calibri" w:hAnsi="Calibri" w:cs="Arial"/>
                <w:sz w:val="16"/>
                <w:szCs w:val="16"/>
              </w:rPr>
            </w:pPr>
            <w:r w:rsidRPr="00E1625C">
              <w:rPr>
                <w:rFonts w:ascii="Calibri" w:hAnsi="Calibri" w:cs="Arial"/>
                <w:sz w:val="16"/>
                <w:szCs w:val="16"/>
                <w:shd w:val="clear" w:color="auto" w:fill="FF99CC"/>
              </w:rPr>
              <w:t>projects to TAFE</w:t>
            </w:r>
          </w:p>
        </w:tc>
      </w:tr>
      <w:tr w:rsidR="000B0C6F" w:rsidRPr="00840835" w:rsidTr="008C18FB">
        <w:trPr>
          <w:trHeight w:val="1150"/>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9</w:t>
            </w:r>
          </w:p>
          <w:p w:rsidR="000B0C6F" w:rsidRPr="003338EC" w:rsidRDefault="000B0C6F" w:rsidP="00D82F07">
            <w:pPr>
              <w:jc w:val="cente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36" type="#_x0000_t202" style="position:absolute;left:0;text-align:left;margin-left:25.9pt;margin-top:6.1pt;width:432.85pt;height:17.25pt;z-index:251688960" fillcolor="lime">
                  <v:textbox style="mso-next-textbox:#_x0000_s1436">
                    <w:txbxContent>
                      <w:p w:rsidR="00313C47" w:rsidRPr="00436BF0" w:rsidRDefault="00313C47" w:rsidP="005C1FC8">
                        <w:pPr>
                          <w:jc w:val="center"/>
                          <w:rPr>
                            <w:rFonts w:ascii="Calibri" w:hAnsi="Calibri"/>
                            <w:sz w:val="16"/>
                            <w:szCs w:val="16"/>
                          </w:rPr>
                        </w:pPr>
                        <w:r>
                          <w:rPr>
                            <w:rFonts w:ascii="Calibri" w:hAnsi="Calibri"/>
                            <w:sz w:val="16"/>
                            <w:szCs w:val="16"/>
                          </w:rPr>
                          <w:t xml:space="preserve">IST - PRIMARY INDUSTRIES </w:t>
                        </w:r>
                      </w:p>
                    </w:txbxContent>
                  </v:textbox>
                </v:shape>
              </w:pict>
            </w:r>
          </w:p>
        </w:tc>
        <w:tc>
          <w:tcPr>
            <w:tcW w:w="1715" w:type="dxa"/>
            <w:shd w:val="clear" w:color="auto" w:fill="auto"/>
          </w:tcPr>
          <w:p w:rsidR="000B0C6F" w:rsidRPr="00840835" w:rsidRDefault="00472BC1" w:rsidP="008C18FB">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/06</w:t>
            </w: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/06</w:t>
            </w:r>
          </w:p>
        </w:tc>
        <w:tc>
          <w:tcPr>
            <w:tcW w:w="1765" w:type="dxa"/>
          </w:tcPr>
          <w:p w:rsidR="000B0C6F" w:rsidRPr="00840835" w:rsidRDefault="000B0C6F" w:rsidP="008C18FB">
            <w:pPr>
              <w:jc w:val="right"/>
              <w:rPr>
                <w:rFonts w:ascii="Calibri" w:hAnsi="Calibri" w:cs="Arial"/>
                <w:sz w:val="16"/>
                <w:szCs w:val="16"/>
              </w:rPr>
            </w:pPr>
            <w:r w:rsidRPr="00840835">
              <w:rPr>
                <w:rFonts w:ascii="Calibri" w:hAnsi="Calibri" w:cs="Arial"/>
                <w:sz w:val="16"/>
                <w:szCs w:val="16"/>
              </w:rPr>
              <w:t>2</w:t>
            </w:r>
            <w:r w:rsidR="00472BC1">
              <w:rPr>
                <w:rFonts w:ascii="Calibri" w:hAnsi="Calibri" w:cs="Arial"/>
                <w:sz w:val="16"/>
                <w:szCs w:val="16"/>
              </w:rPr>
              <w:t>0</w:t>
            </w:r>
            <w:r w:rsidRPr="00840835">
              <w:rPr>
                <w:rFonts w:ascii="Calibri" w:hAnsi="Calibri" w:cs="Arial"/>
                <w:sz w:val="16"/>
                <w:szCs w:val="16"/>
              </w:rPr>
              <w:t>/06</w:t>
            </w:r>
          </w:p>
        </w:tc>
        <w:tc>
          <w:tcPr>
            <w:tcW w:w="1737" w:type="dxa"/>
          </w:tcPr>
          <w:p w:rsidR="000B0C6F" w:rsidRPr="00840835" w:rsidRDefault="000B0C6F" w:rsidP="008C18FB">
            <w:pPr>
              <w:jc w:val="right"/>
              <w:rPr>
                <w:rFonts w:ascii="Calibri" w:hAnsi="Calibri" w:cs="Arial"/>
                <w:sz w:val="16"/>
                <w:szCs w:val="16"/>
              </w:rPr>
            </w:pPr>
            <w:r w:rsidRPr="00840835">
              <w:rPr>
                <w:rFonts w:ascii="Calibri" w:hAnsi="Calibri" w:cs="Arial"/>
                <w:sz w:val="16"/>
                <w:szCs w:val="16"/>
              </w:rPr>
              <w:t>2</w:t>
            </w:r>
            <w:r w:rsidR="00472BC1">
              <w:rPr>
                <w:rFonts w:ascii="Calibri" w:hAnsi="Calibri" w:cs="Arial"/>
                <w:sz w:val="16"/>
                <w:szCs w:val="16"/>
              </w:rPr>
              <w:t>1</w:t>
            </w:r>
            <w:r w:rsidRPr="00840835">
              <w:rPr>
                <w:rFonts w:ascii="Calibri" w:hAnsi="Calibri" w:cs="Arial"/>
                <w:sz w:val="16"/>
                <w:szCs w:val="16"/>
              </w:rPr>
              <w:t>/06</w:t>
            </w:r>
          </w:p>
          <w:p w:rsidR="000B0C6F" w:rsidRPr="00840835" w:rsidRDefault="000B0C6F" w:rsidP="008C18FB">
            <w:pPr>
              <w:jc w:val="right"/>
              <w:rPr>
                <w:rFonts w:ascii="Calibri" w:hAnsi="Calibri" w:cs="Arial"/>
                <w:sz w:val="16"/>
                <w:szCs w:val="16"/>
              </w:rPr>
            </w:pPr>
          </w:p>
          <w:p w:rsidR="000B0C6F" w:rsidRDefault="000B0C6F" w:rsidP="008C18FB">
            <w:pPr>
              <w:jc w:val="center"/>
              <w:rPr>
                <w:rFonts w:ascii="Calibri" w:hAnsi="Calibri" w:cs="Arial"/>
                <w:sz w:val="16"/>
                <w:szCs w:val="16"/>
              </w:rPr>
            </w:pPr>
            <w:r>
              <w:rPr>
                <w:rFonts w:ascii="Calibri" w:hAnsi="Calibri" w:cs="Arial"/>
                <w:sz w:val="16"/>
                <w:szCs w:val="16"/>
                <w:highlight w:val="yellow"/>
              </w:rPr>
              <w:t>ARC</w:t>
            </w:r>
            <w:r w:rsidRPr="00590291">
              <w:rPr>
                <w:rFonts w:ascii="Calibri" w:hAnsi="Calibri" w:cs="Arial"/>
                <w:sz w:val="16"/>
                <w:szCs w:val="16"/>
                <w:highlight w:val="yellow"/>
              </w:rPr>
              <w:t xml:space="preserve"> Panel</w:t>
            </w:r>
          </w:p>
          <w:p w:rsidR="005C1FC8" w:rsidRDefault="005C1FC8" w:rsidP="008C18FB">
            <w:pPr>
              <w:jc w:val="center"/>
              <w:rPr>
                <w:rFonts w:ascii="Calibri" w:hAnsi="Calibri" w:cs="Arial"/>
                <w:sz w:val="16"/>
                <w:szCs w:val="16"/>
              </w:rPr>
            </w:pPr>
          </w:p>
          <w:p w:rsidR="005C1FC8" w:rsidRDefault="005C1FC8" w:rsidP="008C18FB">
            <w:pPr>
              <w:jc w:val="center"/>
              <w:rPr>
                <w:rFonts w:ascii="Calibri" w:hAnsi="Calibri" w:cs="Arial"/>
                <w:sz w:val="16"/>
                <w:szCs w:val="16"/>
              </w:rPr>
            </w:pPr>
          </w:p>
          <w:p w:rsidR="005C1FC8" w:rsidRPr="00840835" w:rsidRDefault="005C1FC8" w:rsidP="008C18FB">
            <w:pPr>
              <w:jc w:val="center"/>
              <w:rPr>
                <w:rFonts w:ascii="Calibri" w:hAnsi="Calibri" w:cs="Arial"/>
                <w:sz w:val="16"/>
                <w:szCs w:val="16"/>
              </w:rPr>
            </w:pPr>
          </w:p>
        </w:tc>
        <w:tc>
          <w:tcPr>
            <w:tcW w:w="1699" w:type="dxa"/>
          </w:tcPr>
          <w:p w:rsidR="000B0C6F" w:rsidRPr="00840835" w:rsidRDefault="00472BC1" w:rsidP="008C18FB">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/06</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10</w:t>
            </w:r>
          </w:p>
          <w:p w:rsidR="000B0C6F" w:rsidRPr="003338EC" w:rsidRDefault="000B0C6F" w:rsidP="00D82F07">
            <w:pPr>
              <w:rPr>
                <w:rFonts w:ascii="Calibri" w:hAnsi="Calibri" w:cs="Arial"/>
                <w:b/>
              </w:rPr>
            </w:pPr>
          </w:p>
          <w:p w:rsidR="000B0C6F" w:rsidRPr="003338EC" w:rsidRDefault="000B0C6F" w:rsidP="00D82F07">
            <w:pPr>
              <w:rPr>
                <w:rFonts w:ascii="Calibri" w:hAnsi="Calibri" w:cs="Arial"/>
                <w:b/>
              </w:rPr>
            </w:pPr>
          </w:p>
        </w:tc>
        <w:tc>
          <w:tcPr>
            <w:tcW w:w="1715" w:type="dxa"/>
          </w:tcPr>
          <w:p w:rsidR="005946E8" w:rsidRDefault="00472BC1" w:rsidP="008C18FB">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/06</w:t>
            </w:r>
          </w:p>
          <w:p w:rsidR="005946E8" w:rsidRPr="005946E8" w:rsidRDefault="005946E8" w:rsidP="005946E8">
            <w:pPr>
              <w:rPr>
                <w:rFonts w:ascii="Calibri" w:hAnsi="Calibri" w:cs="Arial"/>
                <w:sz w:val="16"/>
                <w:szCs w:val="16"/>
              </w:rPr>
            </w:pPr>
          </w:p>
          <w:p w:rsidR="000B0C6F" w:rsidRPr="005946E8" w:rsidRDefault="000B0C6F" w:rsidP="005946E8">
            <w:pPr>
              <w:tabs>
                <w:tab w:val="left" w:pos="1275"/>
              </w:tabs>
              <w:rPr>
                <w:rFonts w:ascii="Calibri" w:hAnsi="Calibri" w:cs="Arial"/>
                <w:sz w:val="16"/>
                <w:szCs w:val="16"/>
              </w:rPr>
            </w:pPr>
          </w:p>
        </w:tc>
        <w:tc>
          <w:tcPr>
            <w:tcW w:w="1723" w:type="dxa"/>
          </w:tcPr>
          <w:p w:rsidR="000B0C6F" w:rsidRPr="00840835" w:rsidRDefault="00472BC1" w:rsidP="008C18FB">
            <w:pPr>
              <w:jc w:val="right"/>
              <w:rPr>
                <w:rFonts w:ascii="Calibri" w:hAnsi="Calibri" w:cs="Arial"/>
                <w:sz w:val="16"/>
                <w:szCs w:val="16"/>
              </w:rPr>
            </w:pPr>
            <w:r>
              <w:rPr>
                <w:rFonts w:ascii="Calibri" w:hAnsi="Calibri" w:cs="Arial"/>
                <w:sz w:val="16"/>
                <w:szCs w:val="16"/>
              </w:rPr>
              <w:t>26</w:t>
            </w:r>
            <w:r w:rsidR="000B0C6F" w:rsidRPr="00840835">
              <w:rPr>
                <w:rFonts w:ascii="Calibri" w:hAnsi="Calibri" w:cs="Arial"/>
                <w:sz w:val="16"/>
                <w:szCs w:val="16"/>
              </w:rPr>
              <w:t>/06</w:t>
            </w:r>
          </w:p>
        </w:tc>
        <w:tc>
          <w:tcPr>
            <w:tcW w:w="1765" w:type="dxa"/>
          </w:tcPr>
          <w:p w:rsidR="000B0C6F" w:rsidRPr="00840835" w:rsidRDefault="000B0C6F" w:rsidP="008C18FB">
            <w:pPr>
              <w:jc w:val="right"/>
              <w:rPr>
                <w:rFonts w:ascii="Calibri" w:hAnsi="Calibri" w:cs="Arial"/>
                <w:sz w:val="16"/>
                <w:szCs w:val="16"/>
              </w:rPr>
            </w:pPr>
            <w:r w:rsidRPr="00840835">
              <w:rPr>
                <w:rFonts w:ascii="Calibri" w:hAnsi="Calibri" w:cs="Arial"/>
                <w:sz w:val="16"/>
                <w:szCs w:val="16"/>
              </w:rPr>
              <w:t>2</w:t>
            </w:r>
            <w:r w:rsidR="00472BC1">
              <w:rPr>
                <w:rFonts w:ascii="Calibri" w:hAnsi="Calibri" w:cs="Arial"/>
                <w:sz w:val="16"/>
                <w:szCs w:val="16"/>
              </w:rPr>
              <w:t>7</w:t>
            </w:r>
            <w:r w:rsidRPr="00840835">
              <w:rPr>
                <w:rFonts w:ascii="Calibri" w:hAnsi="Calibri" w:cs="Arial"/>
                <w:sz w:val="16"/>
                <w:szCs w:val="16"/>
              </w:rPr>
              <w:t>/06</w:t>
            </w:r>
          </w:p>
        </w:tc>
        <w:tc>
          <w:tcPr>
            <w:tcW w:w="1737" w:type="dxa"/>
          </w:tcPr>
          <w:p w:rsidR="000B0C6F" w:rsidRPr="00840835" w:rsidRDefault="00472BC1" w:rsidP="008C18FB">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/06</w:t>
            </w:r>
          </w:p>
        </w:tc>
        <w:tc>
          <w:tcPr>
            <w:tcW w:w="1699" w:type="dxa"/>
          </w:tcPr>
          <w:p w:rsidR="000B0C6F" w:rsidRPr="00840835" w:rsidRDefault="00472BC1" w:rsidP="008C18FB">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/07</w:t>
            </w:r>
          </w:p>
        </w:tc>
      </w:tr>
      <w:tr w:rsidR="000B0C6F" w:rsidRPr="00840835" w:rsidTr="00D82F07">
        <w:tc>
          <w:tcPr>
            <w:tcW w:w="647" w:type="dxa"/>
            <w:tcBorders>
              <w:right w:val="single" w:sz="4" w:space="0" w:color="auto"/>
            </w:tcBorders>
            <w:shd w:val="clear" w:color="auto" w:fill="DBE5F1"/>
          </w:tcPr>
          <w:p w:rsidR="000B0C6F" w:rsidRPr="00840835" w:rsidRDefault="000B0C6F" w:rsidP="00D82F07">
            <w:pPr>
              <w:rPr>
                <w:rFonts w:ascii="Calibri" w:hAnsi="Calibri" w:cs="Arial"/>
              </w:rPr>
            </w:pPr>
          </w:p>
        </w:tc>
        <w:tc>
          <w:tcPr>
            <w:tcW w:w="1715" w:type="dxa"/>
            <w:tcBorders>
              <w:left w:val="single" w:sz="4" w:space="0" w:color="auto"/>
              <w:righ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/07</w:t>
            </w:r>
          </w:p>
        </w:tc>
        <w:tc>
          <w:tcPr>
            <w:tcW w:w="1723" w:type="dxa"/>
            <w:tcBorders>
              <w:left w:val="single" w:sz="4" w:space="0" w:color="auto"/>
              <w:righ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/07</w:t>
            </w:r>
          </w:p>
        </w:tc>
        <w:tc>
          <w:tcPr>
            <w:tcW w:w="1765" w:type="dxa"/>
            <w:tcBorders>
              <w:left w:val="single" w:sz="4" w:space="0" w:color="auto"/>
              <w:righ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/07</w:t>
            </w:r>
          </w:p>
        </w:tc>
        <w:tc>
          <w:tcPr>
            <w:tcW w:w="1737" w:type="dxa"/>
            <w:tcBorders>
              <w:left w:val="single" w:sz="4" w:space="0" w:color="auto"/>
              <w:righ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/07</w:t>
            </w:r>
          </w:p>
        </w:tc>
        <w:tc>
          <w:tcPr>
            <w:tcW w:w="1699" w:type="dxa"/>
            <w:tcBorders>
              <w:lef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/07</w:t>
            </w:r>
          </w:p>
        </w:tc>
      </w:tr>
    </w:tbl>
    <w:p w:rsidR="000B0C6F" w:rsidRPr="00840835" w:rsidRDefault="00102D61" w:rsidP="000B0C6F">
      <w:pPr>
        <w:jc w:val="center"/>
        <w:rPr>
          <w:rFonts w:ascii="Calibri" w:hAnsi="Calibri" w:cs="Arial"/>
          <w:sz w:val="40"/>
          <w:szCs w:val="40"/>
        </w:rPr>
      </w:pPr>
      <w:r>
        <w:rPr>
          <w:rFonts w:ascii="Calibri" w:hAnsi="Calibri" w:cs="Arial"/>
          <w:sz w:val="40"/>
          <w:szCs w:val="40"/>
        </w:rPr>
        <w:lastRenderedPageBreak/>
        <w:t>DEC</w:t>
      </w:r>
      <w:r w:rsidR="000B0C6F" w:rsidRPr="00840835">
        <w:rPr>
          <w:rFonts w:ascii="Calibri" w:hAnsi="Calibri" w:cs="Arial"/>
          <w:sz w:val="40"/>
          <w:szCs w:val="40"/>
        </w:rPr>
        <w:t xml:space="preserve"> Term 3</w:t>
      </w:r>
    </w:p>
    <w:p w:rsidR="000B0C6F" w:rsidRPr="00CC3E14" w:rsidRDefault="000B0C6F" w:rsidP="000B0C6F">
      <w:pPr>
        <w:rPr>
          <w:rFonts w:ascii="Calibri" w:hAnsi="Calibri" w:cs="Arial"/>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1715"/>
        <w:gridCol w:w="1723"/>
        <w:gridCol w:w="1765"/>
        <w:gridCol w:w="1737"/>
        <w:gridCol w:w="1699"/>
      </w:tblGrid>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sz w:val="16"/>
                <w:szCs w:val="16"/>
              </w:rPr>
            </w:pPr>
            <w:r w:rsidRPr="003338EC">
              <w:rPr>
                <w:rFonts w:ascii="Calibri" w:hAnsi="Calibri" w:cs="Arial"/>
                <w:b/>
                <w:sz w:val="16"/>
                <w:szCs w:val="16"/>
              </w:rPr>
              <w:t>Week</w:t>
            </w:r>
          </w:p>
        </w:tc>
        <w:tc>
          <w:tcPr>
            <w:tcW w:w="171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Monday</w:t>
            </w:r>
          </w:p>
        </w:tc>
        <w:tc>
          <w:tcPr>
            <w:tcW w:w="1723"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Tuesday</w:t>
            </w:r>
          </w:p>
        </w:tc>
        <w:tc>
          <w:tcPr>
            <w:tcW w:w="176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Wednesday</w:t>
            </w:r>
          </w:p>
        </w:tc>
        <w:tc>
          <w:tcPr>
            <w:tcW w:w="173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Thursday</w:t>
            </w:r>
          </w:p>
        </w:tc>
        <w:tc>
          <w:tcPr>
            <w:tcW w:w="1699"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Friday</w:t>
            </w:r>
          </w:p>
        </w:tc>
      </w:tr>
      <w:tr w:rsidR="000B0C6F" w:rsidRPr="00840835" w:rsidTr="00D82F07">
        <w:tc>
          <w:tcPr>
            <w:tcW w:w="647" w:type="dxa"/>
            <w:tcBorders>
              <w:right w:val="single" w:sz="4" w:space="0" w:color="auto"/>
            </w:tcBorders>
            <w:shd w:val="clear" w:color="auto" w:fill="DBE5F1"/>
          </w:tcPr>
          <w:p w:rsidR="000B0C6F" w:rsidRPr="00840835" w:rsidRDefault="000B0C6F" w:rsidP="00D82F07">
            <w:pPr>
              <w:rPr>
                <w:rFonts w:ascii="Calibri" w:hAnsi="Calibri" w:cs="Arial"/>
              </w:rPr>
            </w:pPr>
          </w:p>
        </w:tc>
        <w:tc>
          <w:tcPr>
            <w:tcW w:w="1715" w:type="dxa"/>
            <w:tcBorders>
              <w:left w:val="single" w:sz="4" w:space="0" w:color="auto"/>
              <w:right w:val="single" w:sz="4" w:space="0" w:color="auto"/>
            </w:tcBorders>
            <w:shd w:val="clear" w:color="auto" w:fill="DBE5F1"/>
          </w:tcPr>
          <w:p w:rsidR="000B0C6F" w:rsidRPr="00840835" w:rsidRDefault="00472BC1"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/07</w:t>
            </w:r>
          </w:p>
        </w:tc>
        <w:tc>
          <w:tcPr>
            <w:tcW w:w="1723" w:type="dxa"/>
            <w:tcBorders>
              <w:left w:val="single" w:sz="4" w:space="0" w:color="auto"/>
              <w:righ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10</w:t>
            </w:r>
            <w:r w:rsidR="000B0C6F" w:rsidRPr="00840835">
              <w:rPr>
                <w:rFonts w:ascii="Calibri" w:hAnsi="Calibri" w:cs="Arial"/>
                <w:sz w:val="16"/>
                <w:szCs w:val="16"/>
              </w:rPr>
              <w:t>/07</w:t>
            </w:r>
          </w:p>
        </w:tc>
        <w:tc>
          <w:tcPr>
            <w:tcW w:w="1765" w:type="dxa"/>
            <w:tcBorders>
              <w:left w:val="single" w:sz="4" w:space="0" w:color="auto"/>
              <w:righ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11</w:t>
            </w:r>
            <w:r w:rsidR="000B0C6F" w:rsidRPr="00840835">
              <w:rPr>
                <w:rFonts w:ascii="Calibri" w:hAnsi="Calibri" w:cs="Arial"/>
                <w:sz w:val="16"/>
                <w:szCs w:val="16"/>
              </w:rPr>
              <w:t>/07</w:t>
            </w:r>
          </w:p>
        </w:tc>
        <w:tc>
          <w:tcPr>
            <w:tcW w:w="1737" w:type="dxa"/>
            <w:tcBorders>
              <w:left w:val="single" w:sz="4" w:space="0" w:color="auto"/>
              <w:righ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12</w:t>
            </w:r>
            <w:r w:rsidR="000B0C6F" w:rsidRPr="00840835">
              <w:rPr>
                <w:rFonts w:ascii="Calibri" w:hAnsi="Calibri" w:cs="Arial"/>
                <w:sz w:val="16"/>
                <w:szCs w:val="16"/>
              </w:rPr>
              <w:t>/07</w:t>
            </w:r>
          </w:p>
        </w:tc>
        <w:tc>
          <w:tcPr>
            <w:tcW w:w="1699" w:type="dxa"/>
            <w:tcBorders>
              <w:lef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/07</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w:t>
            </w:r>
          </w:p>
          <w:p w:rsidR="000B0C6F" w:rsidRPr="003338EC" w:rsidRDefault="000B0C6F" w:rsidP="00D82F07">
            <w:pPr>
              <w:rPr>
                <w:rFonts w:ascii="Calibri" w:hAnsi="Calibri" w:cs="Arial"/>
                <w:b/>
              </w:rPr>
            </w:pPr>
          </w:p>
          <w:p w:rsidR="000B0C6F" w:rsidRPr="003338EC" w:rsidRDefault="000B0C6F" w:rsidP="00D82F07">
            <w:pPr>
              <w:rPr>
                <w:rFonts w:ascii="Calibri" w:hAnsi="Calibri" w:cs="Arial"/>
                <w:b/>
              </w:rPr>
            </w:pPr>
          </w:p>
        </w:tc>
        <w:tc>
          <w:tcPr>
            <w:tcW w:w="1715" w:type="dxa"/>
            <w:shd w:val="clear" w:color="auto" w:fill="auto"/>
          </w:tcPr>
          <w:p w:rsidR="000B0C6F" w:rsidRPr="00840835" w:rsidRDefault="00B50000" w:rsidP="00D82F07">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/07</w:t>
            </w:r>
          </w:p>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6" type="#_x0000_t202" style="position:absolute;left:0;text-align:left;margin-left:-5.2pt;margin-top:12.25pt;width:430.85pt;height:17.25pt;z-index:251708416;mso-position-horizontal-relative:text;mso-position-vertical-relative:text" fillcolor="#f60">
                  <v:textbox style="mso-next-textbox:#_x0000_s1456">
                    <w:txbxContent>
                      <w:p w:rsidR="00313C47" w:rsidRPr="00A22A36" w:rsidRDefault="00313C47" w:rsidP="00CC3E14">
                        <w:pPr>
                          <w:jc w:val="center"/>
                          <w:rPr>
                            <w:rFonts w:ascii="Calibri" w:hAnsi="Calibri"/>
                            <w:sz w:val="16"/>
                            <w:szCs w:val="16"/>
                          </w:rPr>
                        </w:pPr>
                        <w:r w:rsidRPr="00A22A36">
                          <w:rPr>
                            <w:rFonts w:ascii="Calibri" w:hAnsi="Calibri"/>
                            <w:sz w:val="16"/>
                            <w:szCs w:val="16"/>
                          </w:rPr>
                          <w:t>HOSPITALITY- Stage 1</w:t>
                        </w:r>
                      </w:p>
                    </w:txbxContent>
                  </v:textbox>
                </v:shape>
              </w:pict>
            </w:r>
            <w:r w:rsidR="000B0C6F" w:rsidRPr="00840835">
              <w:rPr>
                <w:rFonts w:ascii="Calibri" w:hAnsi="Calibri" w:cs="Arial"/>
                <w:sz w:val="16"/>
                <w:szCs w:val="16"/>
              </w:rPr>
              <w:t>SDD</w:t>
            </w:r>
          </w:p>
        </w:tc>
        <w:tc>
          <w:tcPr>
            <w:tcW w:w="1723" w:type="dxa"/>
            <w:shd w:val="clear" w:color="auto" w:fill="auto"/>
          </w:tcPr>
          <w:p w:rsidR="000B0C6F" w:rsidRPr="00840835" w:rsidRDefault="00B50000"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/07</w:t>
            </w:r>
          </w:p>
        </w:tc>
        <w:tc>
          <w:tcPr>
            <w:tcW w:w="1765" w:type="dxa"/>
            <w:shd w:val="clear" w:color="auto" w:fill="auto"/>
          </w:tcPr>
          <w:p w:rsidR="000B0C6F" w:rsidRPr="00840835" w:rsidRDefault="00B50000" w:rsidP="00D82F07">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/07</w:t>
            </w:r>
          </w:p>
        </w:tc>
        <w:tc>
          <w:tcPr>
            <w:tcW w:w="1737" w:type="dxa"/>
            <w:shd w:val="clear" w:color="auto" w:fill="auto"/>
          </w:tcPr>
          <w:p w:rsidR="000B0C6F" w:rsidRPr="00840835" w:rsidRDefault="00B50000"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/07</w:t>
            </w:r>
          </w:p>
        </w:tc>
        <w:tc>
          <w:tcPr>
            <w:tcW w:w="1699" w:type="dxa"/>
            <w:shd w:val="clear" w:color="auto" w:fill="auto"/>
          </w:tcPr>
          <w:p w:rsidR="000B0C6F" w:rsidRPr="00840835" w:rsidRDefault="00B50000"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/07</w:t>
            </w:r>
          </w:p>
        </w:tc>
      </w:tr>
      <w:tr w:rsidR="000B0C6F" w:rsidRPr="00840835" w:rsidTr="00CC3E14">
        <w:trPr>
          <w:trHeight w:val="757"/>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2</w:t>
            </w:r>
          </w:p>
          <w:p w:rsidR="000B0C6F" w:rsidRPr="003338EC" w:rsidRDefault="000B0C6F" w:rsidP="00D82F07">
            <w:pPr>
              <w:rPr>
                <w:rFonts w:ascii="Calibri" w:hAnsi="Calibri" w:cs="Arial"/>
                <w:b/>
              </w:rPr>
            </w:pPr>
          </w:p>
          <w:p w:rsidR="000B0C6F" w:rsidRPr="003338EC" w:rsidRDefault="000B0C6F" w:rsidP="00D82F07">
            <w:pPr>
              <w:rPr>
                <w:rFonts w:ascii="Calibri" w:hAnsi="Calibri" w:cs="Arial"/>
                <w:b/>
              </w:rPr>
            </w:pPr>
          </w:p>
        </w:tc>
        <w:tc>
          <w:tcPr>
            <w:tcW w:w="1715" w:type="dxa"/>
          </w:tcPr>
          <w:p w:rsidR="000B0C6F" w:rsidRPr="00840835" w:rsidRDefault="00B50000"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/07</w:t>
            </w:r>
          </w:p>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7" type="#_x0000_t202" style="position:absolute;left:0;text-align:left;margin-left:-5.2pt;margin-top:8.3pt;width:430.85pt;height:17.25pt;z-index:251709440;mso-position-horizontal-relative:text;mso-position-vertical-relative:text" fillcolor="#f60">
                  <v:textbox style="mso-next-textbox:#_x0000_s1457">
                    <w:txbxContent>
                      <w:p w:rsidR="00313C47" w:rsidRPr="00A22A36" w:rsidRDefault="00313C47" w:rsidP="00CC3E14">
                        <w:pPr>
                          <w:jc w:val="center"/>
                          <w:rPr>
                            <w:rFonts w:ascii="Calibri" w:hAnsi="Calibri"/>
                            <w:sz w:val="16"/>
                            <w:szCs w:val="16"/>
                          </w:rPr>
                        </w:pPr>
                        <w:r w:rsidRPr="00A22A36">
                          <w:rPr>
                            <w:rFonts w:ascii="Calibri" w:hAnsi="Calibri"/>
                            <w:sz w:val="16"/>
                            <w:szCs w:val="16"/>
                          </w:rPr>
                          <w:t>HOSPITALITY- Stage 1</w:t>
                        </w:r>
                      </w:p>
                    </w:txbxContent>
                  </v:textbox>
                </v:shape>
              </w:pict>
            </w:r>
          </w:p>
          <w:p w:rsidR="000B0C6F" w:rsidRPr="00840835" w:rsidRDefault="000B0C6F" w:rsidP="00D82F07">
            <w:pPr>
              <w:jc w:val="center"/>
              <w:rPr>
                <w:rFonts w:ascii="Calibri" w:hAnsi="Calibri" w:cs="Arial"/>
                <w:sz w:val="16"/>
                <w:szCs w:val="16"/>
              </w:rPr>
            </w:pPr>
          </w:p>
        </w:tc>
        <w:tc>
          <w:tcPr>
            <w:tcW w:w="1723" w:type="dxa"/>
          </w:tcPr>
          <w:p w:rsidR="000B0C6F" w:rsidRPr="00840835" w:rsidRDefault="00B50000"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/07</w:t>
            </w:r>
          </w:p>
        </w:tc>
        <w:tc>
          <w:tcPr>
            <w:tcW w:w="1765" w:type="dxa"/>
          </w:tcPr>
          <w:p w:rsidR="000B0C6F" w:rsidRPr="00840835" w:rsidRDefault="00B50000" w:rsidP="00D82F07">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/07</w:t>
            </w:r>
          </w:p>
        </w:tc>
        <w:tc>
          <w:tcPr>
            <w:tcW w:w="1737" w:type="dxa"/>
          </w:tcPr>
          <w:p w:rsidR="000B0C6F" w:rsidRPr="00840835" w:rsidRDefault="00B50000" w:rsidP="00D82F07">
            <w:pPr>
              <w:jc w:val="right"/>
              <w:rPr>
                <w:rFonts w:ascii="Calibri" w:hAnsi="Calibri" w:cs="Arial"/>
                <w:sz w:val="16"/>
                <w:szCs w:val="16"/>
              </w:rPr>
            </w:pPr>
            <w:r>
              <w:rPr>
                <w:rFonts w:ascii="Calibri" w:hAnsi="Calibri" w:cs="Arial"/>
                <w:sz w:val="16"/>
                <w:szCs w:val="16"/>
              </w:rPr>
              <w:t>26</w:t>
            </w:r>
            <w:r w:rsidR="000B0C6F" w:rsidRPr="00840835">
              <w:rPr>
                <w:rFonts w:ascii="Calibri" w:hAnsi="Calibri" w:cs="Arial"/>
                <w:sz w:val="16"/>
                <w:szCs w:val="16"/>
              </w:rPr>
              <w:t>/07</w:t>
            </w:r>
          </w:p>
        </w:tc>
        <w:tc>
          <w:tcPr>
            <w:tcW w:w="1699" w:type="dxa"/>
          </w:tcPr>
          <w:p w:rsidR="000B0C6F" w:rsidRPr="00840835" w:rsidRDefault="00B50000"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/07</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3</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58" type="#_x0000_t202" style="position:absolute;left:0;text-align:left;margin-left:-5.2pt;margin-top:20.1pt;width:430.85pt;height:17.25pt;z-index:251710464;mso-position-horizontal-relative:text;mso-position-vertical-relative:text" fillcolor="#f60">
                  <v:textbox style="mso-next-textbox:#_x0000_s1458">
                    <w:txbxContent>
                      <w:p w:rsidR="00313C47" w:rsidRPr="00A22A36" w:rsidRDefault="00313C47" w:rsidP="00CC3E14">
                        <w:pPr>
                          <w:jc w:val="center"/>
                          <w:rPr>
                            <w:rFonts w:ascii="Calibri" w:hAnsi="Calibri"/>
                            <w:sz w:val="16"/>
                            <w:szCs w:val="16"/>
                          </w:rPr>
                        </w:pPr>
                        <w:r w:rsidRPr="00A22A36">
                          <w:rPr>
                            <w:rFonts w:ascii="Calibri" w:hAnsi="Calibri"/>
                            <w:sz w:val="16"/>
                            <w:szCs w:val="16"/>
                          </w:rPr>
                          <w:t>HOSPITALITY- Stage 1</w:t>
                        </w:r>
                      </w:p>
                    </w:txbxContent>
                  </v:textbox>
                </v:shape>
              </w:pict>
            </w:r>
            <w:r w:rsidR="00B50000">
              <w:rPr>
                <w:rFonts w:ascii="Calibri" w:hAnsi="Calibri" w:cs="Arial"/>
                <w:sz w:val="16"/>
                <w:szCs w:val="16"/>
              </w:rPr>
              <w:t>30/07</w:t>
            </w:r>
          </w:p>
        </w:tc>
        <w:tc>
          <w:tcPr>
            <w:tcW w:w="1723" w:type="dxa"/>
          </w:tcPr>
          <w:p w:rsidR="000B0C6F" w:rsidRPr="00840835" w:rsidRDefault="00B50000" w:rsidP="00D82F07">
            <w:pPr>
              <w:jc w:val="right"/>
              <w:rPr>
                <w:rFonts w:ascii="Calibri" w:hAnsi="Calibri" w:cs="Arial"/>
                <w:sz w:val="16"/>
                <w:szCs w:val="16"/>
              </w:rPr>
            </w:pPr>
            <w:r>
              <w:rPr>
                <w:rFonts w:ascii="Calibri" w:hAnsi="Calibri" w:cs="Arial"/>
                <w:sz w:val="16"/>
                <w:szCs w:val="16"/>
              </w:rPr>
              <w:t>31/07</w:t>
            </w:r>
          </w:p>
        </w:tc>
        <w:tc>
          <w:tcPr>
            <w:tcW w:w="1765" w:type="dxa"/>
          </w:tcPr>
          <w:p w:rsidR="000B0C6F" w:rsidRPr="00840835" w:rsidRDefault="00B50000" w:rsidP="00D82F07">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/08</w:t>
            </w:r>
          </w:p>
        </w:tc>
        <w:tc>
          <w:tcPr>
            <w:tcW w:w="1737" w:type="dxa"/>
          </w:tcPr>
          <w:p w:rsidR="000B0C6F" w:rsidRPr="00840835" w:rsidRDefault="00B50000"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/08</w:t>
            </w:r>
          </w:p>
        </w:tc>
        <w:tc>
          <w:tcPr>
            <w:tcW w:w="1699" w:type="dxa"/>
          </w:tcPr>
          <w:p w:rsidR="000B0C6F" w:rsidRPr="00840835" w:rsidRDefault="00B50000"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/08</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4</w: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59" type="#_x0000_t202" style="position:absolute;left:0;text-align:left;margin-left:26pt;margin-top:6pt;width:430.85pt;height:17.25pt;z-index:251711488;mso-position-horizontal-relative:text;mso-position-vertical-relative:text" fillcolor="#f60">
                  <v:textbox style="mso-next-textbox:#_x0000_s1459">
                    <w:txbxContent>
                      <w:p w:rsidR="00313C47" w:rsidRPr="00A22A36" w:rsidRDefault="00313C47" w:rsidP="00CC3E14">
                        <w:pPr>
                          <w:jc w:val="center"/>
                          <w:rPr>
                            <w:rFonts w:ascii="Calibri" w:hAnsi="Calibri"/>
                            <w:sz w:val="16"/>
                            <w:szCs w:val="16"/>
                          </w:rPr>
                        </w:pPr>
                        <w:r w:rsidRPr="00A22A36">
                          <w:rPr>
                            <w:rFonts w:ascii="Calibri" w:hAnsi="Calibri"/>
                            <w:sz w:val="16"/>
                            <w:szCs w:val="16"/>
                          </w:rPr>
                          <w:t>HOSPITALITY- Stage 1</w:t>
                        </w:r>
                      </w:p>
                    </w:txbxContent>
                  </v:textbox>
                </v:shape>
              </w:pict>
            </w:r>
          </w:p>
          <w:p w:rsidR="000B0C6F" w:rsidRPr="003338EC" w:rsidRDefault="000B0C6F" w:rsidP="00D82F07">
            <w:pPr>
              <w:jc w:val="center"/>
              <w:rPr>
                <w:rFonts w:ascii="Calibri" w:hAnsi="Calibri" w:cs="Arial"/>
                <w:b/>
              </w:rPr>
            </w:pPr>
          </w:p>
        </w:tc>
        <w:tc>
          <w:tcPr>
            <w:tcW w:w="1715" w:type="dxa"/>
          </w:tcPr>
          <w:p w:rsidR="000B0C6F" w:rsidRPr="00840835" w:rsidRDefault="00B50000"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/08</w:t>
            </w:r>
          </w:p>
        </w:tc>
        <w:tc>
          <w:tcPr>
            <w:tcW w:w="1723" w:type="dxa"/>
          </w:tcPr>
          <w:p w:rsidR="000B0C6F" w:rsidRPr="00840835" w:rsidRDefault="00B50000"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/08</w:t>
            </w:r>
          </w:p>
        </w:tc>
        <w:tc>
          <w:tcPr>
            <w:tcW w:w="1765" w:type="dxa"/>
          </w:tcPr>
          <w:p w:rsidR="000B0C6F" w:rsidRPr="00840835" w:rsidRDefault="00B50000" w:rsidP="00D82F07">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/08</w:t>
            </w:r>
          </w:p>
        </w:tc>
        <w:tc>
          <w:tcPr>
            <w:tcW w:w="1737" w:type="dxa"/>
          </w:tcPr>
          <w:p w:rsidR="000B0C6F" w:rsidRPr="00840835" w:rsidRDefault="00B50000"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/08</w:t>
            </w:r>
          </w:p>
        </w:tc>
        <w:tc>
          <w:tcPr>
            <w:tcW w:w="1699" w:type="dxa"/>
          </w:tcPr>
          <w:p w:rsidR="000B0C6F" w:rsidRPr="00840835" w:rsidRDefault="00B50000" w:rsidP="00D82F07">
            <w:pPr>
              <w:jc w:val="right"/>
              <w:rPr>
                <w:rFonts w:ascii="Calibri" w:hAnsi="Calibri" w:cs="Arial"/>
                <w:sz w:val="16"/>
                <w:szCs w:val="16"/>
              </w:rPr>
            </w:pPr>
            <w:r>
              <w:rPr>
                <w:rFonts w:ascii="Calibri" w:hAnsi="Calibri" w:cs="Arial"/>
                <w:sz w:val="16"/>
                <w:szCs w:val="16"/>
              </w:rPr>
              <w:t>10</w:t>
            </w:r>
            <w:r w:rsidR="000B0C6F" w:rsidRPr="00840835">
              <w:rPr>
                <w:rFonts w:ascii="Calibri" w:hAnsi="Calibri" w:cs="Arial"/>
                <w:sz w:val="16"/>
                <w:szCs w:val="16"/>
              </w:rPr>
              <w:t>/08</w:t>
            </w:r>
          </w:p>
        </w:tc>
      </w:tr>
      <w:tr w:rsidR="000B0C6F" w:rsidRPr="00840835" w:rsidTr="00523D1F">
        <w:trPr>
          <w:trHeight w:val="1657"/>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21" type="#_x0000_t202" style="position:absolute;left:0;text-align:left;margin-left:26pt;margin-top:9.8pt;width:173.15pt;height:18pt;z-index:251675648;mso-position-horizontal-relative:text;mso-position-vertical-relative:text" fillcolor="#b6dde8 [1304]">
                  <v:textbox style="mso-next-textbox:#_x0000_s1421">
                    <w:txbxContent>
                      <w:p w:rsidR="00313C47" w:rsidRPr="00436BF0" w:rsidRDefault="00313C47" w:rsidP="003338EC">
                        <w:pPr>
                          <w:jc w:val="center"/>
                          <w:rPr>
                            <w:rFonts w:ascii="Calibri" w:hAnsi="Calibri"/>
                            <w:sz w:val="16"/>
                            <w:szCs w:val="16"/>
                          </w:rPr>
                        </w:pPr>
                        <w:r w:rsidRPr="00436BF0">
                          <w:rPr>
                            <w:rFonts w:ascii="Calibri" w:hAnsi="Calibri"/>
                            <w:sz w:val="16"/>
                            <w:szCs w:val="16"/>
                          </w:rPr>
                          <w:t>CONSTRUCTION ORIENTATION</w:t>
                        </w:r>
                      </w:p>
                    </w:txbxContent>
                  </v:textbox>
                </v:shape>
              </w:pict>
            </w:r>
            <w:r w:rsidR="000B0C6F" w:rsidRPr="003338EC">
              <w:rPr>
                <w:rFonts w:ascii="Calibri" w:hAnsi="Calibri" w:cs="Arial"/>
                <w:b/>
              </w:rPr>
              <w:t>5</w:t>
            </w:r>
          </w:p>
          <w:p w:rsidR="000B0C6F" w:rsidRPr="003338EC" w:rsidRDefault="000B0C6F" w:rsidP="00D82F07">
            <w:pPr>
              <w:jc w:val="center"/>
              <w:rPr>
                <w:rFonts w:ascii="Calibri" w:hAnsi="Calibri" w:cs="Arial"/>
                <w:b/>
              </w:rPr>
            </w:pPr>
          </w:p>
          <w:p w:rsidR="000B0C6F" w:rsidRPr="003338EC" w:rsidRDefault="0052013F" w:rsidP="00D82F07">
            <w:pPr>
              <w:rPr>
                <w:rFonts w:ascii="Calibri" w:hAnsi="Calibri" w:cs="Arial"/>
                <w:b/>
              </w:rPr>
            </w:pPr>
            <w:r w:rsidRPr="0052013F">
              <w:rPr>
                <w:rFonts w:ascii="Calibri" w:hAnsi="Calibri" w:cs="Arial"/>
                <w:noProof/>
                <w:sz w:val="16"/>
                <w:szCs w:val="16"/>
                <w:lang w:eastAsia="en-AU"/>
              </w:rPr>
              <w:pict>
                <v:shape id="_x0000_s1430" type="#_x0000_t202" style="position:absolute;margin-left:26pt;margin-top:5.05pt;width:172.55pt;height:17.25pt;z-index:251684864;mso-position-horizontal-relative:text;mso-position-vertical-relative:text" fillcolor="#f60">
                  <v:textbox style="mso-next-textbox:#_x0000_s1430">
                    <w:txbxContent>
                      <w:p w:rsidR="00313C47" w:rsidRPr="00436BF0" w:rsidRDefault="00313C47" w:rsidP="00523D1F">
                        <w:pPr>
                          <w:jc w:val="center"/>
                          <w:rPr>
                            <w:rFonts w:ascii="Calibri" w:hAnsi="Calibri"/>
                            <w:sz w:val="16"/>
                            <w:szCs w:val="16"/>
                          </w:rPr>
                        </w:pPr>
                        <w:r w:rsidRPr="00436BF0">
                          <w:rPr>
                            <w:rFonts w:ascii="Calibri" w:hAnsi="Calibri"/>
                            <w:sz w:val="16"/>
                            <w:szCs w:val="16"/>
                          </w:rPr>
                          <w:t>HOSPITALITY ORIENTATION</w:t>
                        </w:r>
                        <w:r>
                          <w:rPr>
                            <w:rFonts w:ascii="Calibri" w:hAnsi="Calibri"/>
                            <w:sz w:val="16"/>
                            <w:szCs w:val="16"/>
                          </w:rPr>
                          <w:t xml:space="preserve"> – Stage 2</w:t>
                        </w:r>
                      </w:p>
                    </w:txbxContent>
                  </v:textbox>
                </v:shape>
              </w:pict>
            </w:r>
          </w:p>
        </w:tc>
        <w:tc>
          <w:tcPr>
            <w:tcW w:w="1715" w:type="dxa"/>
          </w:tcPr>
          <w:p w:rsidR="000B0C6F" w:rsidRDefault="00B50000"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/08</w:t>
            </w:r>
          </w:p>
          <w:p w:rsidR="003338EC" w:rsidRPr="00840835" w:rsidRDefault="003338EC" w:rsidP="00D82F07">
            <w:pPr>
              <w:jc w:val="right"/>
              <w:rPr>
                <w:rFonts w:ascii="Calibri" w:hAnsi="Calibri" w:cs="Arial"/>
                <w:sz w:val="16"/>
                <w:szCs w:val="16"/>
              </w:rPr>
            </w:pPr>
          </w:p>
        </w:tc>
        <w:tc>
          <w:tcPr>
            <w:tcW w:w="1723" w:type="dxa"/>
          </w:tcPr>
          <w:p w:rsidR="000B0C6F" w:rsidRDefault="00B50000" w:rsidP="00D82F07">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/08</w:t>
            </w:r>
          </w:p>
          <w:p w:rsidR="003338EC" w:rsidRDefault="003338EC" w:rsidP="00D82F07">
            <w:pPr>
              <w:jc w:val="right"/>
              <w:rPr>
                <w:rFonts w:ascii="Calibri" w:hAnsi="Calibri" w:cs="Arial"/>
                <w:sz w:val="16"/>
                <w:szCs w:val="16"/>
              </w:rPr>
            </w:pPr>
          </w:p>
          <w:p w:rsidR="003338EC" w:rsidRDefault="003338EC" w:rsidP="00D82F07">
            <w:pPr>
              <w:jc w:val="right"/>
              <w:rPr>
                <w:rFonts w:ascii="Calibri" w:hAnsi="Calibri" w:cs="Arial"/>
                <w:sz w:val="16"/>
                <w:szCs w:val="16"/>
              </w:rPr>
            </w:pPr>
          </w:p>
          <w:p w:rsidR="003338EC"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28" type="#_x0000_t202" style="position:absolute;left:0;text-align:left;margin-left:80.45pt;margin-top:5.05pt;width:176.05pt;height:18.6pt;z-index:251682816;mso-position-horizontal-relative:text;mso-position-vertical-relative:text" fillcolor="#c2d69b [1942]">
                  <v:textbox style="mso-next-textbox:#_x0000_s1428">
                    <w:txbxContent>
                      <w:p w:rsidR="00313C47" w:rsidRPr="00436BF0" w:rsidRDefault="00313C47" w:rsidP="00523D1F">
                        <w:pPr>
                          <w:shd w:val="clear" w:color="auto" w:fill="C2D69B" w:themeFill="accent3" w:themeFillTint="99"/>
                          <w:jc w:val="center"/>
                          <w:rPr>
                            <w:rFonts w:ascii="Calibri" w:hAnsi="Calibri"/>
                            <w:sz w:val="16"/>
                            <w:szCs w:val="16"/>
                          </w:rPr>
                        </w:pPr>
                        <w:r w:rsidRPr="00436BF0">
                          <w:rPr>
                            <w:rFonts w:ascii="Calibri" w:hAnsi="Calibri"/>
                            <w:sz w:val="16"/>
                            <w:szCs w:val="16"/>
                          </w:rPr>
                          <w:t>BUSINESS SERVICES ORIENTATION</w:t>
                        </w:r>
                      </w:p>
                    </w:txbxContent>
                  </v:textbox>
                </v:shape>
              </w:pict>
            </w:r>
          </w:p>
        </w:tc>
        <w:tc>
          <w:tcPr>
            <w:tcW w:w="1765"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45" type="#_x0000_t202" style="position:absolute;left:0;text-align:left;margin-left:-5.1pt;margin-top:105.95pt;width:259.45pt;height:17.25pt;z-index:251698176;mso-position-horizontal-relative:text;mso-position-vertical-relative:text" fillcolor="#f60">
                  <v:textbox style="mso-next-textbox:#_x0000_s1445">
                    <w:txbxContent>
                      <w:p w:rsidR="00313C47" w:rsidRPr="00436BF0" w:rsidRDefault="00313C47" w:rsidP="00165EB5">
                        <w:pPr>
                          <w:jc w:val="center"/>
                          <w:rPr>
                            <w:rFonts w:ascii="Calibri" w:hAnsi="Calibri"/>
                            <w:sz w:val="16"/>
                            <w:szCs w:val="16"/>
                          </w:rPr>
                        </w:pPr>
                        <w:r>
                          <w:rPr>
                            <w:rFonts w:ascii="Calibri" w:hAnsi="Calibri"/>
                            <w:sz w:val="16"/>
                            <w:szCs w:val="16"/>
                          </w:rPr>
                          <w:t>HOSPITALITY - Stage 3</w:t>
                        </w:r>
                      </w:p>
                    </w:txbxContent>
                  </v:textbox>
                </v:shape>
              </w:pict>
            </w:r>
            <w:r>
              <w:rPr>
                <w:rFonts w:ascii="Calibri" w:hAnsi="Calibri" w:cs="Arial"/>
                <w:noProof/>
                <w:sz w:val="16"/>
                <w:szCs w:val="16"/>
                <w:lang w:eastAsia="en-AU"/>
              </w:rPr>
              <w:pict>
                <v:shape id="_x0000_s1425" type="#_x0000_t202" style="position:absolute;left:0;text-align:left;margin-left:82.8pt;margin-top:57.9pt;width:171.4pt;height:18pt;z-index:251679744;mso-position-horizontal-relative:text;mso-position-vertical-relative:text" fillcolor="#c9f">
                  <v:textbox style="mso-next-textbox:#_x0000_s1425">
                    <w:txbxContent>
                      <w:p w:rsidR="00313C47" w:rsidRPr="00436BF0" w:rsidRDefault="00313C47" w:rsidP="00523D1F">
                        <w:pPr>
                          <w:jc w:val="center"/>
                          <w:rPr>
                            <w:rFonts w:ascii="Calibri" w:hAnsi="Calibri"/>
                            <w:sz w:val="16"/>
                            <w:szCs w:val="16"/>
                          </w:rPr>
                        </w:pPr>
                        <w:r w:rsidRPr="00436BF0">
                          <w:rPr>
                            <w:rFonts w:ascii="Calibri" w:hAnsi="Calibri"/>
                            <w:sz w:val="16"/>
                            <w:szCs w:val="16"/>
                          </w:rPr>
                          <w:t>ENTERTAINMENT ORIENTATION</w:t>
                        </w:r>
                      </w:p>
                    </w:txbxContent>
                  </v:textbox>
                </v:shape>
              </w:pict>
            </w:r>
            <w:r>
              <w:rPr>
                <w:rFonts w:ascii="Calibri" w:hAnsi="Calibri" w:cs="Arial"/>
                <w:noProof/>
                <w:sz w:val="16"/>
                <w:szCs w:val="16"/>
                <w:lang w:eastAsia="en-AU"/>
              </w:rPr>
              <w:pict>
                <v:shape id="_x0000_s1422" type="#_x0000_t202" style="position:absolute;left:0;text-align:left;margin-left:-5.1pt;margin-top:9.8pt;width:175.3pt;height:18pt;z-index:251676672;mso-position-horizontal-relative:text;mso-position-vertical-relative:text" fillcolor="#b6dde8 [1304]">
                  <v:textbox style="mso-next-textbox:#_x0000_s1422">
                    <w:txbxContent>
                      <w:p w:rsidR="00313C47" w:rsidRPr="00436BF0" w:rsidRDefault="00313C47" w:rsidP="003338EC">
                        <w:pPr>
                          <w:jc w:val="center"/>
                          <w:rPr>
                            <w:rFonts w:ascii="Calibri" w:hAnsi="Calibri"/>
                            <w:sz w:val="16"/>
                            <w:szCs w:val="16"/>
                          </w:rPr>
                        </w:pPr>
                        <w:r>
                          <w:rPr>
                            <w:rFonts w:ascii="Calibri" w:hAnsi="Calibri"/>
                            <w:sz w:val="16"/>
                            <w:szCs w:val="16"/>
                          </w:rPr>
                          <w:t xml:space="preserve">Skills Assessment / </w:t>
                        </w:r>
                        <w:r w:rsidRPr="00436BF0">
                          <w:rPr>
                            <w:rFonts w:ascii="Calibri" w:hAnsi="Calibri"/>
                            <w:sz w:val="16"/>
                            <w:szCs w:val="16"/>
                          </w:rPr>
                          <w:t>OH&amp;S</w:t>
                        </w:r>
                      </w:p>
                    </w:txbxContent>
                  </v:textbox>
                </v:shape>
              </w:pict>
            </w:r>
            <w:r w:rsidR="00165EB5">
              <w:rPr>
                <w:rFonts w:ascii="Calibri" w:hAnsi="Calibri" w:cs="Arial"/>
                <w:sz w:val="16"/>
                <w:szCs w:val="16"/>
              </w:rPr>
              <w:t>15</w:t>
            </w:r>
            <w:r w:rsidR="000B0C6F" w:rsidRPr="00840835">
              <w:rPr>
                <w:rFonts w:ascii="Calibri" w:hAnsi="Calibri" w:cs="Arial"/>
                <w:sz w:val="16"/>
                <w:szCs w:val="16"/>
              </w:rPr>
              <w:t>/08</w:t>
            </w:r>
          </w:p>
        </w:tc>
        <w:tc>
          <w:tcPr>
            <w:tcW w:w="1737" w:type="dxa"/>
          </w:tcPr>
          <w:p w:rsidR="000B0C6F" w:rsidRPr="00840835" w:rsidRDefault="00165EB5" w:rsidP="00D82F07">
            <w:pPr>
              <w:jc w:val="right"/>
              <w:rPr>
                <w:rFonts w:ascii="Calibri" w:hAnsi="Calibri" w:cs="Arial"/>
                <w:sz w:val="16"/>
                <w:szCs w:val="16"/>
              </w:rPr>
            </w:pPr>
            <w:r>
              <w:rPr>
                <w:rFonts w:ascii="Calibri" w:hAnsi="Calibri" w:cs="Arial"/>
                <w:sz w:val="16"/>
                <w:szCs w:val="16"/>
              </w:rPr>
              <w:t>16</w:t>
            </w:r>
            <w:r w:rsidR="000B0C6F" w:rsidRPr="00840835">
              <w:rPr>
                <w:rFonts w:ascii="Calibri" w:hAnsi="Calibri" w:cs="Arial"/>
                <w:sz w:val="16"/>
                <w:szCs w:val="16"/>
              </w:rPr>
              <w:t>/08</w:t>
            </w:r>
          </w:p>
        </w:tc>
        <w:tc>
          <w:tcPr>
            <w:tcW w:w="1699" w:type="dxa"/>
          </w:tcPr>
          <w:p w:rsidR="00165EB5" w:rsidRDefault="00165EB5"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/08</w:t>
            </w:r>
          </w:p>
          <w:p w:rsidR="00165EB5" w:rsidRPr="00165EB5" w:rsidRDefault="00165EB5" w:rsidP="00165EB5">
            <w:pPr>
              <w:rPr>
                <w:rFonts w:ascii="Calibri" w:hAnsi="Calibri" w:cs="Arial"/>
                <w:sz w:val="16"/>
                <w:szCs w:val="16"/>
              </w:rPr>
            </w:pPr>
          </w:p>
          <w:p w:rsidR="00165EB5" w:rsidRPr="00165EB5" w:rsidRDefault="00165EB5" w:rsidP="00165EB5">
            <w:pPr>
              <w:rPr>
                <w:rFonts w:ascii="Calibri" w:hAnsi="Calibri" w:cs="Arial"/>
                <w:sz w:val="16"/>
                <w:szCs w:val="16"/>
              </w:rPr>
            </w:pPr>
          </w:p>
          <w:p w:rsidR="00165EB5" w:rsidRPr="00165EB5" w:rsidRDefault="0052013F" w:rsidP="00165EB5">
            <w:pPr>
              <w:rPr>
                <w:rFonts w:ascii="Calibri" w:hAnsi="Calibri" w:cs="Arial"/>
                <w:sz w:val="16"/>
                <w:szCs w:val="16"/>
              </w:rPr>
            </w:pPr>
            <w:r>
              <w:rPr>
                <w:rFonts w:ascii="Calibri" w:hAnsi="Calibri" w:cs="Arial"/>
                <w:noProof/>
                <w:sz w:val="16"/>
                <w:szCs w:val="16"/>
                <w:lang w:eastAsia="en-AU"/>
              </w:rPr>
              <w:pict>
                <v:shape id="_x0000_s1432" type="#_x0000_t202" style="position:absolute;margin-left:-4.75pt;margin-top:5.05pt;width:85pt;height:18.6pt;z-index:251686912;mso-position-horizontal-relative:text;mso-position-vertical-relative:text" fillcolor="#c2d69b [1942]">
                  <v:textbox style="mso-next-textbox:#_x0000_s1432">
                    <w:txbxContent>
                      <w:p w:rsidR="00313C47" w:rsidRPr="00840835" w:rsidRDefault="00313C47" w:rsidP="00523D1F">
                        <w:pPr>
                          <w:jc w:val="center"/>
                          <w:rPr>
                            <w:rFonts w:ascii="Calibri" w:hAnsi="Calibri"/>
                            <w:sz w:val="16"/>
                            <w:szCs w:val="16"/>
                          </w:rPr>
                        </w:pPr>
                        <w:r>
                          <w:rPr>
                            <w:rFonts w:ascii="Calibri" w:hAnsi="Calibri"/>
                            <w:sz w:val="16"/>
                            <w:szCs w:val="16"/>
                          </w:rPr>
                          <w:t>BUSINESS ASSESS</w:t>
                        </w:r>
                      </w:p>
                    </w:txbxContent>
                  </v:textbox>
                </v:shape>
              </w:pict>
            </w:r>
          </w:p>
          <w:p w:rsidR="00165EB5" w:rsidRPr="00165EB5" w:rsidRDefault="00165EB5" w:rsidP="00165EB5">
            <w:pPr>
              <w:rPr>
                <w:rFonts w:ascii="Calibri" w:hAnsi="Calibri" w:cs="Arial"/>
                <w:sz w:val="16"/>
                <w:szCs w:val="16"/>
              </w:rPr>
            </w:pPr>
          </w:p>
          <w:p w:rsidR="00165EB5" w:rsidRPr="00165EB5" w:rsidRDefault="00165EB5" w:rsidP="00165EB5">
            <w:pPr>
              <w:rPr>
                <w:rFonts w:ascii="Calibri" w:hAnsi="Calibri" w:cs="Arial"/>
                <w:sz w:val="16"/>
                <w:szCs w:val="16"/>
              </w:rPr>
            </w:pPr>
          </w:p>
          <w:p w:rsidR="00165EB5" w:rsidRPr="00165EB5" w:rsidRDefault="00165EB5" w:rsidP="00165EB5">
            <w:pPr>
              <w:rPr>
                <w:rFonts w:ascii="Calibri" w:hAnsi="Calibri" w:cs="Arial"/>
                <w:sz w:val="16"/>
                <w:szCs w:val="16"/>
              </w:rPr>
            </w:pPr>
          </w:p>
          <w:p w:rsidR="000B0C6F" w:rsidRDefault="000B0C6F" w:rsidP="00165EB5">
            <w:pPr>
              <w:jc w:val="center"/>
              <w:rPr>
                <w:rFonts w:ascii="Calibri" w:hAnsi="Calibri" w:cs="Arial"/>
                <w:sz w:val="16"/>
                <w:szCs w:val="16"/>
              </w:rPr>
            </w:pPr>
          </w:p>
          <w:p w:rsidR="00165EB5" w:rsidRDefault="0052013F" w:rsidP="00165EB5">
            <w:pPr>
              <w:jc w:val="center"/>
              <w:rPr>
                <w:rFonts w:ascii="Calibri" w:hAnsi="Calibri" w:cs="Arial"/>
                <w:sz w:val="16"/>
                <w:szCs w:val="16"/>
              </w:rPr>
            </w:pPr>
            <w:r>
              <w:rPr>
                <w:rFonts w:ascii="Calibri" w:hAnsi="Calibri" w:cs="Arial"/>
                <w:noProof/>
                <w:sz w:val="16"/>
                <w:szCs w:val="16"/>
                <w:lang w:eastAsia="en-AU"/>
              </w:rPr>
              <w:pict>
                <v:shape id="_x0000_s1426" type="#_x0000_t202" style="position:absolute;left:0;text-align:left;margin-left:-4.75pt;margin-top:2.75pt;width:83.85pt;height:17.55pt;z-index:251680768;mso-position-horizontal-relative:text;mso-position-vertical-relative:text" fillcolor="aqua">
                  <v:textbox style="mso-next-textbox:#_x0000_s1426">
                    <w:txbxContent>
                      <w:p w:rsidR="00313C47" w:rsidRPr="00436BF0" w:rsidRDefault="00313C47" w:rsidP="00523D1F">
                        <w:pPr>
                          <w:jc w:val="center"/>
                          <w:rPr>
                            <w:rFonts w:ascii="Calibri" w:hAnsi="Calibri"/>
                            <w:sz w:val="16"/>
                            <w:szCs w:val="16"/>
                          </w:rPr>
                        </w:pPr>
                        <w:r w:rsidRPr="00436BF0">
                          <w:rPr>
                            <w:rFonts w:ascii="Calibri" w:hAnsi="Calibri"/>
                            <w:sz w:val="16"/>
                            <w:szCs w:val="16"/>
                          </w:rPr>
                          <w:t>BEC ORIENTATION</w:t>
                        </w:r>
                      </w:p>
                    </w:txbxContent>
                  </v:textbox>
                </v:shape>
              </w:pict>
            </w:r>
          </w:p>
          <w:p w:rsidR="00165EB5" w:rsidRDefault="00165EB5" w:rsidP="00165EB5">
            <w:pPr>
              <w:jc w:val="center"/>
              <w:rPr>
                <w:rFonts w:ascii="Calibri" w:hAnsi="Calibri" w:cs="Arial"/>
                <w:sz w:val="16"/>
                <w:szCs w:val="16"/>
              </w:rPr>
            </w:pPr>
          </w:p>
          <w:p w:rsidR="00165EB5" w:rsidRDefault="00165EB5" w:rsidP="00165EB5">
            <w:pPr>
              <w:jc w:val="center"/>
              <w:rPr>
                <w:rFonts w:ascii="Calibri" w:hAnsi="Calibri" w:cs="Arial"/>
                <w:sz w:val="16"/>
                <w:szCs w:val="16"/>
              </w:rPr>
            </w:pPr>
          </w:p>
          <w:p w:rsidR="00165EB5" w:rsidRDefault="00165EB5" w:rsidP="00165EB5">
            <w:pPr>
              <w:jc w:val="center"/>
              <w:rPr>
                <w:rFonts w:ascii="Calibri" w:hAnsi="Calibri" w:cs="Arial"/>
                <w:sz w:val="16"/>
                <w:szCs w:val="16"/>
              </w:rPr>
            </w:pPr>
          </w:p>
          <w:p w:rsidR="00165EB5" w:rsidRPr="00165EB5" w:rsidRDefault="00165EB5" w:rsidP="00165EB5">
            <w:pPr>
              <w:jc w:val="center"/>
              <w:rPr>
                <w:rFonts w:ascii="Calibri" w:hAnsi="Calibri" w:cs="Arial"/>
                <w:sz w:val="16"/>
                <w:szCs w:val="16"/>
              </w:rPr>
            </w:pPr>
          </w:p>
        </w:tc>
      </w:tr>
      <w:tr w:rsidR="000B0C6F" w:rsidRPr="00840835" w:rsidTr="00CC3E14">
        <w:trPr>
          <w:trHeight w:val="2364"/>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29" type="#_x0000_t202" style="position:absolute;left:0;text-align:left;margin-left:26.6pt;margin-top:9.25pt;width:172.55pt;height:17.25pt;z-index:251683840;mso-position-horizontal-relative:text;mso-position-vertical-relative:text" fillcolor="lime">
                  <v:textbox style="mso-next-textbox:#_x0000_s1429">
                    <w:txbxContent>
                      <w:p w:rsidR="00313C47" w:rsidRPr="00436BF0" w:rsidRDefault="00313C47" w:rsidP="00523D1F">
                        <w:pPr>
                          <w:jc w:val="center"/>
                          <w:rPr>
                            <w:rFonts w:ascii="Calibri" w:hAnsi="Calibri"/>
                            <w:sz w:val="16"/>
                            <w:szCs w:val="16"/>
                          </w:rPr>
                        </w:pPr>
                        <w:r w:rsidRPr="00436BF0">
                          <w:rPr>
                            <w:rFonts w:ascii="Calibri" w:hAnsi="Calibri"/>
                            <w:sz w:val="16"/>
                            <w:szCs w:val="16"/>
                          </w:rPr>
                          <w:t>PRIMARY INDUSTRIES ORIENTATION</w:t>
                        </w:r>
                      </w:p>
                    </w:txbxContent>
                  </v:textbox>
                </v:shape>
              </w:pict>
            </w:r>
            <w:r w:rsidR="000B0C6F" w:rsidRPr="003338EC">
              <w:rPr>
                <w:rFonts w:ascii="Calibri" w:hAnsi="Calibri" w:cs="Arial"/>
                <w:b/>
              </w:rPr>
              <w:t>6</w:t>
            </w:r>
          </w:p>
          <w:p w:rsidR="000B0C6F" w:rsidRPr="003338EC" w:rsidRDefault="000B0C6F" w:rsidP="00D82F07">
            <w:pPr>
              <w:jc w:val="center"/>
              <w:rPr>
                <w:rFonts w:ascii="Calibri" w:hAnsi="Calibri" w:cs="Arial"/>
                <w:b/>
              </w:rPr>
            </w:pPr>
          </w:p>
          <w:p w:rsidR="000B0C6F" w:rsidRPr="003338EC" w:rsidRDefault="0052013F" w:rsidP="00D82F07">
            <w:pPr>
              <w:rPr>
                <w:rFonts w:ascii="Calibri" w:hAnsi="Calibri" w:cs="Arial"/>
                <w:b/>
              </w:rPr>
            </w:pPr>
            <w:r w:rsidRPr="0052013F">
              <w:rPr>
                <w:rFonts w:ascii="Calibri" w:hAnsi="Calibri" w:cs="Arial"/>
                <w:b/>
                <w:noProof/>
                <w:sz w:val="16"/>
                <w:szCs w:val="16"/>
                <w:lang w:eastAsia="en-AU"/>
              </w:rPr>
              <w:pict>
                <v:shape id="_x0000_s1423" type="#_x0000_t202" style="position:absolute;margin-left:26.6pt;margin-top:2.45pt;width:172.55pt;height:18pt;z-index:251677696;mso-position-horizontal-relative:text;mso-position-vertical-relative:text" fillcolor="silver">
                  <v:textbox style="mso-next-textbox:#_x0000_s1423">
                    <w:txbxContent>
                      <w:p w:rsidR="00313C47" w:rsidRPr="00436BF0" w:rsidRDefault="00313C47" w:rsidP="003338EC">
                        <w:pPr>
                          <w:jc w:val="center"/>
                          <w:rPr>
                            <w:rFonts w:ascii="Calibri" w:hAnsi="Calibri"/>
                            <w:sz w:val="16"/>
                            <w:szCs w:val="16"/>
                          </w:rPr>
                        </w:pPr>
                        <w:r w:rsidRPr="00436BF0">
                          <w:rPr>
                            <w:rFonts w:ascii="Calibri" w:hAnsi="Calibri"/>
                            <w:sz w:val="16"/>
                            <w:szCs w:val="16"/>
                          </w:rPr>
                          <w:t>METAL &amp; ENGINEERING ORIENTATION</w:t>
                        </w:r>
                      </w:p>
                    </w:txbxContent>
                  </v:textbox>
                </v:shape>
              </w:pict>
            </w:r>
          </w:p>
        </w:tc>
        <w:tc>
          <w:tcPr>
            <w:tcW w:w="1715" w:type="dxa"/>
          </w:tcPr>
          <w:p w:rsidR="000B0C6F" w:rsidRPr="00765D40" w:rsidRDefault="0052013F" w:rsidP="00765D40">
            <w:pPr>
              <w:jc w:val="right"/>
              <w:rPr>
                <w:rFonts w:ascii="Calibri" w:hAnsi="Calibri" w:cs="Arial"/>
                <w:sz w:val="16"/>
                <w:szCs w:val="16"/>
              </w:rPr>
            </w:pPr>
            <w:r>
              <w:rPr>
                <w:rFonts w:ascii="Calibri" w:hAnsi="Calibri" w:cs="Arial"/>
                <w:noProof/>
                <w:sz w:val="16"/>
                <w:szCs w:val="16"/>
                <w:lang w:eastAsia="en-AU"/>
              </w:rPr>
              <w:pict>
                <v:shape id="_x0000_s1460" type="#_x0000_t202" style="position:absolute;left:0;text-align:left;margin-left:-4.75pt;margin-top:97.75pt;width:430.85pt;height:17.25pt;z-index:251712512;mso-position-horizontal-relative:text;mso-position-vertical-relative:text" fillcolor="#f60">
                  <v:textbox style="mso-next-textbox:#_x0000_s1460">
                    <w:txbxContent>
                      <w:p w:rsidR="00313C47" w:rsidRPr="005C1FC8" w:rsidRDefault="00313C47" w:rsidP="00CC3E14">
                        <w:pPr>
                          <w:jc w:val="center"/>
                          <w:rPr>
                            <w:rFonts w:ascii="Calibri" w:hAnsi="Calibri"/>
                            <w:sz w:val="16"/>
                            <w:szCs w:val="16"/>
                          </w:rPr>
                        </w:pPr>
                        <w:r w:rsidRPr="005C1FC8">
                          <w:rPr>
                            <w:rFonts w:ascii="Calibri" w:hAnsi="Calibri"/>
                            <w:sz w:val="16"/>
                            <w:szCs w:val="16"/>
                          </w:rPr>
                          <w:t>HOSPITALITY- Stage 4</w:t>
                        </w:r>
                      </w:p>
                    </w:txbxContent>
                  </v:textbox>
                </v:shape>
              </w:pict>
            </w:r>
            <w:r w:rsidR="00B50000">
              <w:rPr>
                <w:rFonts w:ascii="Calibri" w:hAnsi="Calibri" w:cs="Arial"/>
                <w:sz w:val="16"/>
                <w:szCs w:val="16"/>
              </w:rPr>
              <w:t>20</w:t>
            </w:r>
            <w:r w:rsidR="000B0C6F" w:rsidRPr="00840835">
              <w:rPr>
                <w:rFonts w:ascii="Calibri" w:hAnsi="Calibri" w:cs="Arial"/>
                <w:sz w:val="16"/>
                <w:szCs w:val="16"/>
              </w:rPr>
              <w:t>/08</w:t>
            </w:r>
          </w:p>
        </w:tc>
        <w:tc>
          <w:tcPr>
            <w:tcW w:w="1723" w:type="dxa"/>
          </w:tcPr>
          <w:p w:rsidR="000B0C6F" w:rsidRPr="00765D40" w:rsidRDefault="00B50000" w:rsidP="00765D40">
            <w:pPr>
              <w:jc w:val="right"/>
              <w:rPr>
                <w:rFonts w:ascii="Calibri" w:hAnsi="Calibri" w:cs="Arial"/>
                <w:sz w:val="16"/>
                <w:szCs w:val="16"/>
              </w:rPr>
            </w:pPr>
            <w:r>
              <w:rPr>
                <w:rFonts w:ascii="Calibri" w:hAnsi="Calibri" w:cs="Arial"/>
                <w:sz w:val="16"/>
                <w:szCs w:val="16"/>
              </w:rPr>
              <w:t>21</w:t>
            </w:r>
            <w:r w:rsidR="000B0C6F" w:rsidRPr="00840835">
              <w:rPr>
                <w:rFonts w:ascii="Calibri" w:hAnsi="Calibri" w:cs="Arial"/>
                <w:sz w:val="16"/>
                <w:szCs w:val="16"/>
              </w:rPr>
              <w:t>/08</w:t>
            </w:r>
          </w:p>
        </w:tc>
        <w:tc>
          <w:tcPr>
            <w:tcW w:w="1765" w:type="dxa"/>
          </w:tcPr>
          <w:p w:rsidR="000B0C6F" w:rsidRPr="00765D40" w:rsidRDefault="0052013F" w:rsidP="00765D40">
            <w:pPr>
              <w:jc w:val="right"/>
              <w:rPr>
                <w:rFonts w:ascii="Calibri" w:hAnsi="Calibri" w:cs="Arial"/>
                <w:sz w:val="16"/>
                <w:szCs w:val="16"/>
              </w:rPr>
            </w:pPr>
            <w:r>
              <w:rPr>
                <w:rFonts w:ascii="Calibri" w:hAnsi="Calibri" w:cs="Arial"/>
                <w:noProof/>
                <w:sz w:val="16"/>
                <w:szCs w:val="16"/>
                <w:lang w:eastAsia="en-AU"/>
              </w:rPr>
              <w:pict>
                <v:shape id="_x0000_s1427" type="#_x0000_t202" style="position:absolute;left:0;text-align:left;margin-left:-5.1pt;margin-top:76pt;width:175.3pt;height:17.55pt;z-index:251681792;mso-position-horizontal-relative:text;mso-position-vertical-relative:text" fillcolor="#936">
                  <v:textbox style="mso-next-textbox:#_x0000_s1427">
                    <w:txbxContent>
                      <w:p w:rsidR="00313C47" w:rsidRPr="00436BF0" w:rsidRDefault="00313C47" w:rsidP="00523D1F">
                        <w:pPr>
                          <w:jc w:val="center"/>
                          <w:rPr>
                            <w:rFonts w:ascii="Calibri" w:hAnsi="Calibri"/>
                            <w:sz w:val="16"/>
                            <w:szCs w:val="16"/>
                          </w:rPr>
                        </w:pPr>
                        <w:r w:rsidRPr="00436BF0">
                          <w:rPr>
                            <w:rFonts w:ascii="Calibri" w:hAnsi="Calibri"/>
                            <w:sz w:val="16"/>
                            <w:szCs w:val="16"/>
                          </w:rPr>
                          <w:t>INFORMATION TECHOLOGY ORIENTATION</w:t>
                        </w:r>
                      </w:p>
                    </w:txbxContent>
                  </v:textbox>
                </v:shape>
              </w:pict>
            </w:r>
            <w:r>
              <w:rPr>
                <w:rFonts w:ascii="Calibri" w:hAnsi="Calibri" w:cs="Arial"/>
                <w:noProof/>
                <w:sz w:val="16"/>
                <w:szCs w:val="16"/>
                <w:lang w:eastAsia="en-AU"/>
              </w:rPr>
              <w:pict>
                <v:shape id="_x0000_s1431" type="#_x0000_t202" style="position:absolute;left:0;text-align:left;margin-left:-5.1pt;margin-top:54.25pt;width:175.45pt;height:18pt;z-index:251685888;mso-position-horizontal-relative:text;mso-position-vertical-relative:text" fillcolor="#ff9">
                  <v:textbox style="mso-next-textbox:#_x0000_s1431">
                    <w:txbxContent>
                      <w:p w:rsidR="00313C47" w:rsidRPr="00436BF0" w:rsidRDefault="00313C47" w:rsidP="00523D1F">
                        <w:pPr>
                          <w:jc w:val="center"/>
                          <w:rPr>
                            <w:rFonts w:ascii="Calibri" w:hAnsi="Calibri"/>
                            <w:sz w:val="16"/>
                            <w:szCs w:val="16"/>
                          </w:rPr>
                        </w:pPr>
                        <w:r w:rsidRPr="00436BF0">
                          <w:rPr>
                            <w:rFonts w:ascii="Calibri" w:hAnsi="Calibri"/>
                            <w:sz w:val="16"/>
                            <w:szCs w:val="16"/>
                          </w:rPr>
                          <w:t>RETAIL ORIENTATION</w:t>
                        </w:r>
                      </w:p>
                    </w:txbxContent>
                  </v:textbox>
                </v:shape>
              </w:pict>
            </w:r>
            <w:r>
              <w:rPr>
                <w:rFonts w:ascii="Calibri" w:hAnsi="Calibri" w:cs="Arial"/>
                <w:noProof/>
                <w:sz w:val="16"/>
                <w:szCs w:val="16"/>
                <w:lang w:eastAsia="en-AU"/>
              </w:rPr>
              <w:pict>
                <v:shape id="_x0000_s1424" type="#_x0000_t202" style="position:absolute;left:0;text-align:left;margin-left:-5.1pt;margin-top:31.75pt;width:87.9pt;height:18pt;z-index:251678720;mso-position-horizontal-relative:text;mso-position-vertical-relative:text" fillcolor="silver">
                  <v:textbox style="mso-next-textbox:#_x0000_s1424">
                    <w:txbxContent>
                      <w:p w:rsidR="00313C47" w:rsidRPr="00436BF0" w:rsidRDefault="00313C47" w:rsidP="003338EC">
                        <w:pPr>
                          <w:rPr>
                            <w:rFonts w:ascii="Calibri" w:hAnsi="Calibri"/>
                            <w:sz w:val="16"/>
                            <w:szCs w:val="16"/>
                          </w:rPr>
                        </w:pPr>
                        <w:r>
                          <w:rPr>
                            <w:rFonts w:ascii="Calibri" w:hAnsi="Calibri"/>
                            <w:sz w:val="16"/>
                            <w:szCs w:val="16"/>
                          </w:rPr>
                          <w:t>TAFE Assessment Day</w:t>
                        </w:r>
                      </w:p>
                    </w:txbxContent>
                  </v:textbox>
                </v:shape>
              </w:pict>
            </w:r>
            <w:r w:rsidR="00B50000">
              <w:rPr>
                <w:rFonts w:ascii="Calibri" w:hAnsi="Calibri" w:cs="Arial"/>
                <w:sz w:val="16"/>
                <w:szCs w:val="16"/>
              </w:rPr>
              <w:t>22</w:t>
            </w:r>
            <w:r w:rsidR="000B0C6F" w:rsidRPr="00840835">
              <w:rPr>
                <w:rFonts w:ascii="Calibri" w:hAnsi="Calibri" w:cs="Arial"/>
                <w:sz w:val="16"/>
                <w:szCs w:val="16"/>
              </w:rPr>
              <w:t>/0</w:t>
            </w:r>
            <w:r w:rsidR="00765D40">
              <w:rPr>
                <w:rFonts w:ascii="Calibri" w:hAnsi="Calibri" w:cs="Arial"/>
                <w:sz w:val="16"/>
                <w:szCs w:val="16"/>
              </w:rPr>
              <w:t>8</w:t>
            </w:r>
          </w:p>
        </w:tc>
        <w:tc>
          <w:tcPr>
            <w:tcW w:w="1737" w:type="dxa"/>
          </w:tcPr>
          <w:p w:rsidR="00165EB5" w:rsidRPr="00765D40" w:rsidRDefault="00B50000" w:rsidP="00765D40">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/08</w:t>
            </w:r>
          </w:p>
        </w:tc>
        <w:tc>
          <w:tcPr>
            <w:tcW w:w="1699" w:type="dxa"/>
          </w:tcPr>
          <w:p w:rsidR="00765D40" w:rsidRDefault="00B50000"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/08</w:t>
            </w: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tc>
      </w:tr>
      <w:tr w:rsidR="000B0C6F" w:rsidRPr="00840835" w:rsidTr="00CC3E14">
        <w:trPr>
          <w:trHeight w:val="1136"/>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380" type="#_x0000_t202" style="position:absolute;left:0;text-align:left;margin-left:26.6pt;margin-top:10.55pt;width:431.85pt;height:18pt;z-index:251662336;mso-position-horizontal-relative:text;mso-position-vertical-relative:text" fillcolor="#c9f">
                  <v:textbox style="mso-next-textbox:#_x0000_s1380">
                    <w:txbxContent>
                      <w:p w:rsidR="00313C47" w:rsidRPr="00436BF0" w:rsidRDefault="00313C47" w:rsidP="000B0C6F">
                        <w:pPr>
                          <w:jc w:val="center"/>
                          <w:rPr>
                            <w:rFonts w:ascii="Calibri" w:hAnsi="Calibri"/>
                            <w:sz w:val="16"/>
                            <w:szCs w:val="16"/>
                          </w:rPr>
                        </w:pPr>
                        <w:r>
                          <w:rPr>
                            <w:rFonts w:ascii="Calibri" w:hAnsi="Calibri"/>
                            <w:sz w:val="16"/>
                            <w:szCs w:val="16"/>
                          </w:rPr>
                          <w:t>ENTERTAINMENT Training Week 1</w:t>
                        </w:r>
                      </w:p>
                    </w:txbxContent>
                  </v:textbox>
                </v:shape>
              </w:pict>
            </w:r>
            <w:r w:rsidR="000B0C6F" w:rsidRPr="003338EC">
              <w:rPr>
                <w:rFonts w:ascii="Calibri" w:hAnsi="Calibri" w:cs="Arial"/>
                <w:b/>
              </w:rPr>
              <w:t>7</w:t>
            </w:r>
          </w:p>
          <w:p w:rsidR="000B0C6F" w:rsidRPr="003338EC" w:rsidRDefault="000B0C6F" w:rsidP="00D82F07">
            <w:pPr>
              <w:jc w:val="cente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61" type="#_x0000_t202" style="position:absolute;left:0;text-align:left;margin-left:25.5pt;margin-top:5.25pt;width:432.95pt;height:17.25pt;z-index:251713536;mso-position-horizontal-relative:text;mso-position-vertical-relative:text" fillcolor="#f60">
                  <v:textbox style="mso-next-textbox:#_x0000_s1461">
                    <w:txbxContent>
                      <w:p w:rsidR="00313C47" w:rsidRPr="005C1FC8" w:rsidRDefault="00313C47" w:rsidP="00CC3E14">
                        <w:pPr>
                          <w:jc w:val="center"/>
                          <w:rPr>
                            <w:rFonts w:ascii="Calibri" w:hAnsi="Calibri"/>
                            <w:sz w:val="16"/>
                            <w:szCs w:val="16"/>
                          </w:rPr>
                        </w:pPr>
                        <w:r w:rsidRPr="005C1FC8">
                          <w:rPr>
                            <w:rFonts w:ascii="Calibri" w:hAnsi="Calibri"/>
                            <w:sz w:val="16"/>
                            <w:szCs w:val="16"/>
                          </w:rPr>
                          <w:t>HOSPITALITY- Stage 4</w:t>
                        </w:r>
                      </w:p>
                    </w:txbxContent>
                  </v:textbox>
                </v:shape>
              </w:pict>
            </w:r>
          </w:p>
        </w:tc>
        <w:tc>
          <w:tcPr>
            <w:tcW w:w="1715" w:type="dxa"/>
          </w:tcPr>
          <w:p w:rsidR="000B0C6F" w:rsidRPr="00840835" w:rsidRDefault="00B50000"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/08</w:t>
            </w:r>
          </w:p>
        </w:tc>
        <w:tc>
          <w:tcPr>
            <w:tcW w:w="1723" w:type="dxa"/>
          </w:tcPr>
          <w:p w:rsidR="000B0C6F" w:rsidRPr="00840835" w:rsidRDefault="00B50000" w:rsidP="00D82F07">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/08</w:t>
            </w:r>
          </w:p>
        </w:tc>
        <w:tc>
          <w:tcPr>
            <w:tcW w:w="1765" w:type="dxa"/>
          </w:tcPr>
          <w:p w:rsidR="000B0C6F" w:rsidRPr="00840835" w:rsidRDefault="00B50000" w:rsidP="00D82F07">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/08</w:t>
            </w:r>
          </w:p>
        </w:tc>
        <w:tc>
          <w:tcPr>
            <w:tcW w:w="1737" w:type="dxa"/>
          </w:tcPr>
          <w:p w:rsidR="000B0C6F" w:rsidRPr="00840835" w:rsidRDefault="00B50000" w:rsidP="00D82F07">
            <w:pPr>
              <w:jc w:val="right"/>
              <w:rPr>
                <w:rFonts w:ascii="Calibri" w:hAnsi="Calibri" w:cs="Arial"/>
                <w:sz w:val="16"/>
                <w:szCs w:val="16"/>
              </w:rPr>
            </w:pPr>
            <w:r>
              <w:rPr>
                <w:rFonts w:ascii="Calibri" w:hAnsi="Calibri" w:cs="Arial"/>
                <w:sz w:val="16"/>
                <w:szCs w:val="16"/>
              </w:rPr>
              <w:t>30/08</w:t>
            </w:r>
          </w:p>
        </w:tc>
        <w:tc>
          <w:tcPr>
            <w:tcW w:w="1699" w:type="dxa"/>
          </w:tcPr>
          <w:p w:rsidR="000B0C6F" w:rsidRPr="00840835" w:rsidRDefault="00B50000" w:rsidP="00D82F07">
            <w:pPr>
              <w:jc w:val="right"/>
              <w:rPr>
                <w:rFonts w:ascii="Calibri" w:hAnsi="Calibri" w:cs="Arial"/>
                <w:sz w:val="16"/>
                <w:szCs w:val="16"/>
              </w:rPr>
            </w:pPr>
            <w:r>
              <w:rPr>
                <w:rFonts w:ascii="Calibri" w:hAnsi="Calibri" w:cs="Arial"/>
                <w:sz w:val="16"/>
                <w:szCs w:val="16"/>
              </w:rPr>
              <w:t>31/08</w:t>
            </w:r>
          </w:p>
        </w:tc>
      </w:tr>
      <w:tr w:rsidR="000B0C6F" w:rsidRPr="00840835" w:rsidTr="00CC3E14">
        <w:trPr>
          <w:trHeight w:val="1110"/>
        </w:trPr>
        <w:tc>
          <w:tcPr>
            <w:tcW w:w="647" w:type="dxa"/>
            <w:shd w:val="clear" w:color="auto" w:fill="00B0F0"/>
          </w:tcPr>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381" type="#_x0000_t202" style="position:absolute;left:0;text-align:left;margin-left:26.6pt;margin-top:11pt;width:431.85pt;height:18pt;z-index:251663360;mso-position-horizontal-relative:text;mso-position-vertical-relative:text" fillcolor="#c9f">
                  <v:textbox style="mso-next-textbox:#_x0000_s1381">
                    <w:txbxContent>
                      <w:p w:rsidR="00313C47" w:rsidRPr="00436BF0" w:rsidRDefault="00313C47" w:rsidP="000B0C6F">
                        <w:pPr>
                          <w:jc w:val="center"/>
                          <w:rPr>
                            <w:rFonts w:ascii="Calibri" w:hAnsi="Calibri"/>
                            <w:sz w:val="16"/>
                            <w:szCs w:val="16"/>
                          </w:rPr>
                        </w:pPr>
                        <w:r>
                          <w:rPr>
                            <w:rFonts w:ascii="Calibri" w:hAnsi="Calibri"/>
                            <w:sz w:val="16"/>
                            <w:szCs w:val="16"/>
                          </w:rPr>
                          <w:t>ENTERTAINMENT Training Week 2</w:t>
                        </w:r>
                      </w:p>
                    </w:txbxContent>
                  </v:textbox>
                </v:shape>
              </w:pict>
            </w:r>
            <w:r w:rsidR="000B0C6F" w:rsidRPr="003338EC">
              <w:rPr>
                <w:rFonts w:ascii="Calibri" w:hAnsi="Calibri" w:cs="Arial"/>
                <w:b/>
              </w:rPr>
              <w:t>8</w:t>
            </w:r>
          </w:p>
          <w:p w:rsidR="000B0C6F" w:rsidRPr="003338EC" w:rsidRDefault="000B0C6F" w:rsidP="00D82F07">
            <w:pPr>
              <w:jc w:val="cente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62" type="#_x0000_t202" style="position:absolute;left:0;text-align:left;margin-left:26pt;margin-top:4.95pt;width:432.95pt;height:17.25pt;z-index:251714560;mso-position-horizontal-relative:text;mso-position-vertical-relative:text" fillcolor="#f60">
                  <v:textbox style="mso-next-textbox:#_x0000_s1462">
                    <w:txbxContent>
                      <w:p w:rsidR="00313C47" w:rsidRPr="005C1FC8" w:rsidRDefault="00313C47" w:rsidP="00CC3E14">
                        <w:pPr>
                          <w:jc w:val="center"/>
                          <w:rPr>
                            <w:rFonts w:ascii="Calibri" w:hAnsi="Calibri"/>
                            <w:sz w:val="16"/>
                            <w:szCs w:val="16"/>
                          </w:rPr>
                        </w:pPr>
                        <w:r w:rsidRPr="005C1FC8">
                          <w:rPr>
                            <w:rFonts w:ascii="Calibri" w:hAnsi="Calibri"/>
                            <w:sz w:val="16"/>
                            <w:szCs w:val="16"/>
                          </w:rPr>
                          <w:t>HOSPITALITY- Stage 4</w:t>
                        </w:r>
                      </w:p>
                    </w:txbxContent>
                  </v:textbox>
                </v:shape>
              </w:pict>
            </w:r>
          </w:p>
        </w:tc>
        <w:tc>
          <w:tcPr>
            <w:tcW w:w="1715" w:type="dxa"/>
          </w:tcPr>
          <w:p w:rsidR="000B0C6F" w:rsidRPr="00840835" w:rsidRDefault="00B50000"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/09</w:t>
            </w:r>
          </w:p>
        </w:tc>
        <w:tc>
          <w:tcPr>
            <w:tcW w:w="1723" w:type="dxa"/>
          </w:tcPr>
          <w:p w:rsidR="00CC3E14" w:rsidRDefault="00B50000" w:rsidP="00D82F07">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/09</w:t>
            </w:r>
          </w:p>
          <w:p w:rsidR="00CC3E14" w:rsidRPr="00CC3E14" w:rsidRDefault="00CC3E14" w:rsidP="00CC3E14">
            <w:pPr>
              <w:rPr>
                <w:rFonts w:ascii="Calibri" w:hAnsi="Calibri" w:cs="Arial"/>
                <w:sz w:val="16"/>
                <w:szCs w:val="16"/>
              </w:rPr>
            </w:pPr>
          </w:p>
          <w:p w:rsidR="00CC3E14" w:rsidRDefault="00CC3E14" w:rsidP="00CC3E14">
            <w:pPr>
              <w:rPr>
                <w:rFonts w:ascii="Calibri" w:hAnsi="Calibri" w:cs="Arial"/>
                <w:sz w:val="16"/>
                <w:szCs w:val="16"/>
              </w:rPr>
            </w:pPr>
          </w:p>
          <w:p w:rsidR="000B0C6F" w:rsidRPr="00CC3E14" w:rsidRDefault="000B0C6F" w:rsidP="00CC3E14">
            <w:pPr>
              <w:jc w:val="center"/>
              <w:rPr>
                <w:rFonts w:ascii="Calibri" w:hAnsi="Calibri" w:cs="Arial"/>
                <w:sz w:val="16"/>
                <w:szCs w:val="16"/>
              </w:rPr>
            </w:pPr>
          </w:p>
        </w:tc>
        <w:tc>
          <w:tcPr>
            <w:tcW w:w="1765" w:type="dxa"/>
          </w:tcPr>
          <w:p w:rsidR="000B0C6F" w:rsidRPr="00840835" w:rsidRDefault="00B50000"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/09</w:t>
            </w:r>
          </w:p>
        </w:tc>
        <w:tc>
          <w:tcPr>
            <w:tcW w:w="1737" w:type="dxa"/>
          </w:tcPr>
          <w:p w:rsidR="000B0C6F" w:rsidRPr="00840835" w:rsidRDefault="00B50000"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/09</w:t>
            </w:r>
          </w:p>
        </w:tc>
        <w:tc>
          <w:tcPr>
            <w:tcW w:w="1699" w:type="dxa"/>
          </w:tcPr>
          <w:p w:rsidR="000B0C6F" w:rsidRPr="00840835" w:rsidRDefault="00B50000"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/09</w:t>
            </w:r>
          </w:p>
        </w:tc>
      </w:tr>
      <w:tr w:rsidR="000B0C6F" w:rsidRPr="00840835" w:rsidTr="00CC3E14">
        <w:trPr>
          <w:trHeight w:val="685"/>
        </w:trPr>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9</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Default="00B50000" w:rsidP="00CC3E14">
            <w:pPr>
              <w:jc w:val="right"/>
              <w:rPr>
                <w:rFonts w:ascii="Calibri" w:hAnsi="Calibri" w:cs="Arial"/>
                <w:sz w:val="16"/>
                <w:szCs w:val="16"/>
              </w:rPr>
            </w:pPr>
            <w:r>
              <w:rPr>
                <w:rFonts w:ascii="Calibri" w:hAnsi="Calibri" w:cs="Arial"/>
                <w:sz w:val="16"/>
                <w:szCs w:val="16"/>
              </w:rPr>
              <w:t>10</w:t>
            </w:r>
            <w:r w:rsidR="000B0C6F" w:rsidRPr="00840835">
              <w:rPr>
                <w:rFonts w:ascii="Calibri" w:hAnsi="Calibri" w:cs="Arial"/>
                <w:sz w:val="16"/>
                <w:szCs w:val="16"/>
              </w:rPr>
              <w:t>/09</w:t>
            </w:r>
          </w:p>
          <w:p w:rsidR="00B21D04" w:rsidRPr="00CC3E14" w:rsidRDefault="0052013F" w:rsidP="00CC3E14">
            <w:pPr>
              <w:jc w:val="right"/>
              <w:rPr>
                <w:rFonts w:ascii="Calibri" w:hAnsi="Calibri" w:cs="Arial"/>
                <w:sz w:val="16"/>
                <w:szCs w:val="16"/>
              </w:rPr>
            </w:pPr>
            <w:r>
              <w:rPr>
                <w:rFonts w:ascii="Calibri" w:hAnsi="Calibri" w:cs="Arial"/>
                <w:noProof/>
                <w:sz w:val="16"/>
                <w:szCs w:val="16"/>
                <w:lang w:eastAsia="en-AU"/>
              </w:rPr>
              <w:pict>
                <v:shape id="_x0000_s1464" type="#_x0000_t202" style="position:absolute;left:0;text-align:left;margin-left:-4.75pt;margin-top:12.75pt;width:432.95pt;height:17.25pt;z-index:251715584;mso-position-horizontal-relative:text;mso-position-vertical-relative:text" fillcolor="#f60">
                  <v:textbox style="mso-next-textbox:#_x0000_s1464">
                    <w:txbxContent>
                      <w:p w:rsidR="00313C47" w:rsidRPr="005C1FC8" w:rsidRDefault="00313C47" w:rsidP="00B21D04">
                        <w:pPr>
                          <w:jc w:val="center"/>
                          <w:rPr>
                            <w:rFonts w:ascii="Calibri" w:hAnsi="Calibri"/>
                            <w:sz w:val="16"/>
                            <w:szCs w:val="16"/>
                          </w:rPr>
                        </w:pPr>
                        <w:r w:rsidRPr="005C1FC8">
                          <w:rPr>
                            <w:rFonts w:ascii="Calibri" w:hAnsi="Calibri"/>
                            <w:sz w:val="16"/>
                            <w:szCs w:val="16"/>
                          </w:rPr>
                          <w:t>HOSPITALITY- Stage 4</w:t>
                        </w:r>
                      </w:p>
                    </w:txbxContent>
                  </v:textbox>
                </v:shape>
              </w:pict>
            </w:r>
          </w:p>
        </w:tc>
        <w:tc>
          <w:tcPr>
            <w:tcW w:w="1723" w:type="dxa"/>
          </w:tcPr>
          <w:p w:rsidR="000B0C6F" w:rsidRPr="00CC3E14" w:rsidRDefault="000B0C6F" w:rsidP="00CC3E14">
            <w:pPr>
              <w:jc w:val="right"/>
              <w:rPr>
                <w:rFonts w:ascii="Calibri" w:hAnsi="Calibri" w:cs="Arial"/>
                <w:sz w:val="16"/>
                <w:szCs w:val="16"/>
              </w:rPr>
            </w:pPr>
            <w:r w:rsidRPr="00840835">
              <w:rPr>
                <w:rFonts w:ascii="Calibri" w:hAnsi="Calibri" w:cs="Arial"/>
                <w:sz w:val="16"/>
                <w:szCs w:val="16"/>
              </w:rPr>
              <w:t>1</w:t>
            </w:r>
            <w:r w:rsidR="00B50000">
              <w:rPr>
                <w:rFonts w:ascii="Calibri" w:hAnsi="Calibri" w:cs="Arial"/>
                <w:sz w:val="16"/>
                <w:szCs w:val="16"/>
              </w:rPr>
              <w:t>1</w:t>
            </w:r>
            <w:r w:rsidRPr="00840835">
              <w:rPr>
                <w:rFonts w:ascii="Calibri" w:hAnsi="Calibri" w:cs="Arial"/>
                <w:sz w:val="16"/>
                <w:szCs w:val="16"/>
              </w:rPr>
              <w:t>/09</w:t>
            </w:r>
          </w:p>
        </w:tc>
        <w:tc>
          <w:tcPr>
            <w:tcW w:w="1765" w:type="dxa"/>
          </w:tcPr>
          <w:p w:rsidR="000B0C6F" w:rsidRPr="00840835" w:rsidRDefault="000B0C6F" w:rsidP="00B50000">
            <w:pPr>
              <w:jc w:val="right"/>
              <w:rPr>
                <w:rFonts w:ascii="Calibri" w:hAnsi="Calibri" w:cs="Arial"/>
                <w:sz w:val="16"/>
                <w:szCs w:val="16"/>
              </w:rPr>
            </w:pPr>
            <w:r w:rsidRPr="00840835">
              <w:rPr>
                <w:rFonts w:ascii="Calibri" w:hAnsi="Calibri" w:cs="Arial"/>
                <w:sz w:val="16"/>
                <w:szCs w:val="16"/>
              </w:rPr>
              <w:t>1</w:t>
            </w:r>
            <w:r w:rsidR="00B50000">
              <w:rPr>
                <w:rFonts w:ascii="Calibri" w:hAnsi="Calibri" w:cs="Arial"/>
                <w:sz w:val="16"/>
                <w:szCs w:val="16"/>
              </w:rPr>
              <w:t>2</w:t>
            </w:r>
            <w:r w:rsidRPr="00840835">
              <w:rPr>
                <w:rFonts w:ascii="Calibri" w:hAnsi="Calibri" w:cs="Arial"/>
                <w:sz w:val="16"/>
                <w:szCs w:val="16"/>
              </w:rPr>
              <w:t>/09</w:t>
            </w:r>
          </w:p>
        </w:tc>
        <w:tc>
          <w:tcPr>
            <w:tcW w:w="1737" w:type="dxa"/>
          </w:tcPr>
          <w:p w:rsidR="000B0C6F" w:rsidRPr="00CC3E14" w:rsidRDefault="000B0C6F" w:rsidP="00CC3E14">
            <w:pPr>
              <w:jc w:val="right"/>
              <w:rPr>
                <w:rFonts w:ascii="Calibri" w:hAnsi="Calibri" w:cs="Arial"/>
                <w:sz w:val="16"/>
                <w:szCs w:val="16"/>
              </w:rPr>
            </w:pPr>
            <w:r w:rsidRPr="00840835">
              <w:rPr>
                <w:rFonts w:ascii="Calibri" w:hAnsi="Calibri" w:cs="Arial"/>
                <w:sz w:val="16"/>
                <w:szCs w:val="16"/>
              </w:rPr>
              <w:t>1</w:t>
            </w:r>
            <w:r w:rsidR="00B50000">
              <w:rPr>
                <w:rFonts w:ascii="Calibri" w:hAnsi="Calibri" w:cs="Arial"/>
                <w:sz w:val="16"/>
                <w:szCs w:val="16"/>
              </w:rPr>
              <w:t>3</w:t>
            </w:r>
            <w:r w:rsidRPr="00840835">
              <w:rPr>
                <w:rFonts w:ascii="Calibri" w:hAnsi="Calibri" w:cs="Arial"/>
                <w:sz w:val="16"/>
                <w:szCs w:val="16"/>
              </w:rPr>
              <w:t>/09</w:t>
            </w:r>
          </w:p>
        </w:tc>
        <w:tc>
          <w:tcPr>
            <w:tcW w:w="1699" w:type="dxa"/>
          </w:tcPr>
          <w:p w:rsidR="000B0C6F" w:rsidRPr="00CC3E14" w:rsidRDefault="000B0C6F" w:rsidP="00CC3E14">
            <w:pPr>
              <w:jc w:val="right"/>
              <w:rPr>
                <w:rFonts w:ascii="Calibri" w:hAnsi="Calibri" w:cs="Arial"/>
                <w:sz w:val="16"/>
                <w:szCs w:val="16"/>
              </w:rPr>
            </w:pPr>
            <w:r w:rsidRPr="00840835">
              <w:rPr>
                <w:rFonts w:ascii="Calibri" w:hAnsi="Calibri" w:cs="Arial"/>
                <w:sz w:val="16"/>
                <w:szCs w:val="16"/>
              </w:rPr>
              <w:t>1</w:t>
            </w:r>
            <w:r w:rsidR="00B50000">
              <w:rPr>
                <w:rFonts w:ascii="Calibri" w:hAnsi="Calibri" w:cs="Arial"/>
                <w:sz w:val="16"/>
                <w:szCs w:val="16"/>
              </w:rPr>
              <w:t>4</w:t>
            </w:r>
            <w:r w:rsidRPr="00840835">
              <w:rPr>
                <w:rFonts w:ascii="Calibri" w:hAnsi="Calibri" w:cs="Arial"/>
                <w:sz w:val="16"/>
                <w:szCs w:val="16"/>
              </w:rPr>
              <w:t>/09</w:t>
            </w:r>
          </w:p>
        </w:tc>
      </w:tr>
      <w:tr w:rsidR="000B0C6F" w:rsidRPr="00840835" w:rsidTr="00CC3E14">
        <w:trPr>
          <w:trHeight w:val="934"/>
        </w:trPr>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10</w:t>
            </w:r>
          </w:p>
          <w:p w:rsidR="000B0C6F" w:rsidRPr="003338EC" w:rsidRDefault="000B0C6F" w:rsidP="00D82F07">
            <w:pPr>
              <w:jc w:val="center"/>
              <w:rPr>
                <w:rFonts w:ascii="Calibri" w:hAnsi="Calibri" w:cs="Arial"/>
                <w:b/>
              </w:rPr>
            </w:pP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46" type="#_x0000_t202" style="position:absolute;left:0;text-align:left;margin-left:26pt;margin-top:2.5pt;width:432.45pt;height:17.25pt;z-index:251699200;mso-position-horizontal-relative:text;mso-position-vertical-relative:text" fillcolor="#f60">
                  <v:textbox style="mso-next-textbox:#_x0000_s1446">
                    <w:txbxContent>
                      <w:p w:rsidR="00313C47" w:rsidRPr="00CC3E14" w:rsidRDefault="00313C47" w:rsidP="00CC3E14">
                        <w:pPr>
                          <w:jc w:val="center"/>
                          <w:rPr>
                            <w:rFonts w:ascii="Calibri" w:hAnsi="Calibri"/>
                            <w:sz w:val="16"/>
                            <w:szCs w:val="16"/>
                          </w:rPr>
                        </w:pPr>
                        <w:r w:rsidRPr="00CC3E14">
                          <w:rPr>
                            <w:rFonts w:ascii="Calibri" w:hAnsi="Calibri"/>
                            <w:sz w:val="16"/>
                            <w:szCs w:val="16"/>
                          </w:rPr>
                          <w:t>HOSPITALITY- Stage 4</w:t>
                        </w:r>
                      </w:p>
                    </w:txbxContent>
                  </v:textbox>
                </v:shape>
              </w:pict>
            </w:r>
          </w:p>
        </w:tc>
        <w:tc>
          <w:tcPr>
            <w:tcW w:w="1715" w:type="dxa"/>
            <w:tcBorders>
              <w:bottom w:val="single" w:sz="4" w:space="0" w:color="auto"/>
            </w:tcBorders>
          </w:tcPr>
          <w:p w:rsidR="000B0C6F" w:rsidRPr="00840835" w:rsidRDefault="00B50000"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/09</w:t>
            </w:r>
          </w:p>
        </w:tc>
        <w:tc>
          <w:tcPr>
            <w:tcW w:w="1723" w:type="dxa"/>
            <w:tcBorders>
              <w:bottom w:val="single" w:sz="4" w:space="0" w:color="auto"/>
            </w:tcBorders>
          </w:tcPr>
          <w:p w:rsidR="00CC3E14" w:rsidRDefault="0052013F" w:rsidP="00D82F07">
            <w:pPr>
              <w:jc w:val="right"/>
              <w:rPr>
                <w:rFonts w:ascii="Calibri" w:hAnsi="Calibri" w:cs="Arial"/>
                <w:sz w:val="16"/>
                <w:szCs w:val="16"/>
              </w:rPr>
            </w:pPr>
            <w:r>
              <w:rPr>
                <w:rFonts w:ascii="Calibri" w:hAnsi="Calibri" w:cs="Arial"/>
                <w:noProof/>
                <w:sz w:val="16"/>
                <w:szCs w:val="16"/>
                <w:lang w:eastAsia="en-AU"/>
              </w:rPr>
              <w:pict>
                <v:shape id="_x0000_s1416" type="#_x0000_t202" style="position:absolute;left:0;text-align:left;margin-left:80.45pt;margin-top:10.25pt;width:259.9pt;height:16.75pt;z-index:251671552;mso-position-horizontal-relative:text;mso-position-vertical-relative:text" fillcolor="#936">
                  <v:textbox style="mso-next-textbox:#_x0000_s1416">
                    <w:txbxContent>
                      <w:p w:rsidR="00313C47" w:rsidRPr="00312100" w:rsidRDefault="00313C47" w:rsidP="00B82A21">
                        <w:pPr>
                          <w:jc w:val="center"/>
                          <w:rPr>
                            <w:rFonts w:ascii="Comic Sans MS" w:hAnsi="Comic Sans MS"/>
                            <w:sz w:val="16"/>
                            <w:szCs w:val="16"/>
                          </w:rPr>
                        </w:pPr>
                        <w:r>
                          <w:rPr>
                            <w:rFonts w:ascii="Comic Sans MS" w:hAnsi="Comic Sans MS"/>
                            <w:sz w:val="16"/>
                            <w:szCs w:val="16"/>
                          </w:rPr>
                          <w:t>IST - I</w:t>
                        </w:r>
                        <w:r w:rsidRPr="00312100">
                          <w:rPr>
                            <w:rFonts w:ascii="Comic Sans MS" w:hAnsi="Comic Sans MS"/>
                            <w:sz w:val="16"/>
                            <w:szCs w:val="16"/>
                          </w:rPr>
                          <w:t>NFORMATION TE</w:t>
                        </w:r>
                        <w:r>
                          <w:rPr>
                            <w:rFonts w:ascii="Comic Sans MS" w:hAnsi="Comic Sans MS"/>
                            <w:sz w:val="16"/>
                            <w:szCs w:val="16"/>
                          </w:rPr>
                          <w:t xml:space="preserve">CHNOLOGY </w:t>
                        </w:r>
                      </w:p>
                    </w:txbxContent>
                  </v:textbox>
                </v:shape>
              </w:pict>
            </w:r>
            <w:r w:rsidR="00B50000">
              <w:rPr>
                <w:rFonts w:ascii="Calibri" w:hAnsi="Calibri" w:cs="Arial"/>
                <w:sz w:val="16"/>
                <w:szCs w:val="16"/>
              </w:rPr>
              <w:t>18</w:t>
            </w:r>
            <w:r w:rsidR="000B0C6F" w:rsidRPr="00840835">
              <w:rPr>
                <w:rFonts w:ascii="Calibri" w:hAnsi="Calibri" w:cs="Arial"/>
                <w:sz w:val="16"/>
                <w:szCs w:val="16"/>
              </w:rPr>
              <w:t>/09</w:t>
            </w:r>
          </w:p>
          <w:p w:rsidR="00CC3E14" w:rsidRPr="00CC3E14" w:rsidRDefault="00CC3E14" w:rsidP="00CC3E14">
            <w:pPr>
              <w:rPr>
                <w:rFonts w:ascii="Calibri" w:hAnsi="Calibri" w:cs="Arial"/>
                <w:sz w:val="16"/>
                <w:szCs w:val="16"/>
              </w:rPr>
            </w:pPr>
          </w:p>
          <w:p w:rsidR="00CC3E14" w:rsidRPr="00CC3E14" w:rsidRDefault="00CC3E14" w:rsidP="00CC3E14">
            <w:pPr>
              <w:rPr>
                <w:rFonts w:ascii="Calibri" w:hAnsi="Calibri" w:cs="Arial"/>
                <w:sz w:val="16"/>
                <w:szCs w:val="16"/>
              </w:rPr>
            </w:pPr>
          </w:p>
          <w:p w:rsidR="00CC3E14" w:rsidRPr="00CC3E14" w:rsidRDefault="00CC3E14" w:rsidP="00CC3E14">
            <w:pPr>
              <w:rPr>
                <w:rFonts w:ascii="Calibri" w:hAnsi="Calibri" w:cs="Arial"/>
                <w:sz w:val="16"/>
                <w:szCs w:val="16"/>
              </w:rPr>
            </w:pPr>
          </w:p>
          <w:p w:rsidR="000B0C6F" w:rsidRPr="00CC3E14" w:rsidRDefault="000B0C6F" w:rsidP="00CC3E14">
            <w:pPr>
              <w:tabs>
                <w:tab w:val="left" w:pos="1380"/>
              </w:tabs>
              <w:rPr>
                <w:rFonts w:ascii="Calibri" w:hAnsi="Calibri" w:cs="Arial"/>
                <w:sz w:val="16"/>
                <w:szCs w:val="16"/>
              </w:rPr>
            </w:pPr>
          </w:p>
        </w:tc>
        <w:tc>
          <w:tcPr>
            <w:tcW w:w="1765" w:type="dxa"/>
            <w:tcBorders>
              <w:bottom w:val="single" w:sz="4" w:space="0" w:color="auto"/>
            </w:tcBorders>
          </w:tcPr>
          <w:p w:rsidR="000B0C6F" w:rsidRPr="00840835" w:rsidRDefault="00B50000"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/09</w:t>
            </w:r>
          </w:p>
        </w:tc>
        <w:tc>
          <w:tcPr>
            <w:tcW w:w="1737" w:type="dxa"/>
            <w:tcBorders>
              <w:bottom w:val="single" w:sz="4" w:space="0" w:color="auto"/>
            </w:tcBorders>
          </w:tcPr>
          <w:p w:rsidR="00765D40" w:rsidRDefault="000B0C6F" w:rsidP="00B50000">
            <w:pPr>
              <w:jc w:val="right"/>
              <w:rPr>
                <w:rFonts w:ascii="Calibri" w:hAnsi="Calibri" w:cs="Arial"/>
                <w:sz w:val="16"/>
                <w:szCs w:val="16"/>
              </w:rPr>
            </w:pPr>
            <w:r w:rsidRPr="00840835">
              <w:rPr>
                <w:rFonts w:ascii="Calibri" w:hAnsi="Calibri" w:cs="Arial"/>
                <w:sz w:val="16"/>
                <w:szCs w:val="16"/>
              </w:rPr>
              <w:t>2</w:t>
            </w:r>
            <w:r w:rsidR="00B50000">
              <w:rPr>
                <w:rFonts w:ascii="Calibri" w:hAnsi="Calibri" w:cs="Arial"/>
                <w:sz w:val="16"/>
                <w:szCs w:val="16"/>
              </w:rPr>
              <w:t>0</w:t>
            </w:r>
            <w:r w:rsidRPr="00840835">
              <w:rPr>
                <w:rFonts w:ascii="Calibri" w:hAnsi="Calibri" w:cs="Arial"/>
                <w:sz w:val="16"/>
                <w:szCs w:val="16"/>
              </w:rPr>
              <w:t>/09</w:t>
            </w:r>
          </w:p>
          <w:p w:rsidR="00765D40" w:rsidRPr="00765D40" w:rsidRDefault="00765D40" w:rsidP="00765D40">
            <w:pPr>
              <w:rPr>
                <w:rFonts w:ascii="Calibri" w:hAnsi="Calibri" w:cs="Arial"/>
                <w:sz w:val="16"/>
                <w:szCs w:val="16"/>
              </w:rPr>
            </w:pPr>
          </w:p>
          <w:p w:rsidR="00765D40" w:rsidRDefault="00765D40" w:rsidP="00765D40">
            <w:pPr>
              <w:rPr>
                <w:rFonts w:ascii="Calibri" w:hAnsi="Calibri" w:cs="Arial"/>
                <w:sz w:val="16"/>
                <w:szCs w:val="16"/>
              </w:rPr>
            </w:pPr>
          </w:p>
          <w:p w:rsidR="000B0C6F" w:rsidRDefault="000B0C6F" w:rsidP="00765D40">
            <w:pPr>
              <w:rPr>
                <w:rFonts w:ascii="Calibri" w:hAnsi="Calibri" w:cs="Arial"/>
                <w:sz w:val="16"/>
                <w:szCs w:val="16"/>
              </w:rPr>
            </w:pPr>
          </w:p>
          <w:p w:rsidR="00765D40" w:rsidRPr="00765D40" w:rsidRDefault="00765D40" w:rsidP="00765D40">
            <w:pPr>
              <w:rPr>
                <w:rFonts w:ascii="Calibri" w:hAnsi="Calibri" w:cs="Arial"/>
                <w:sz w:val="16"/>
                <w:szCs w:val="16"/>
              </w:rPr>
            </w:pPr>
          </w:p>
        </w:tc>
        <w:tc>
          <w:tcPr>
            <w:tcW w:w="1699" w:type="dxa"/>
            <w:tcBorders>
              <w:bottom w:val="single" w:sz="4" w:space="0" w:color="auto"/>
            </w:tcBorders>
          </w:tcPr>
          <w:p w:rsidR="00765D40" w:rsidRDefault="000B0C6F" w:rsidP="00B50000">
            <w:pPr>
              <w:jc w:val="right"/>
              <w:rPr>
                <w:rFonts w:ascii="Calibri" w:hAnsi="Calibri" w:cs="Arial"/>
                <w:sz w:val="16"/>
                <w:szCs w:val="16"/>
              </w:rPr>
            </w:pPr>
            <w:r w:rsidRPr="00840835">
              <w:rPr>
                <w:rFonts w:ascii="Calibri" w:hAnsi="Calibri" w:cs="Arial"/>
                <w:sz w:val="16"/>
                <w:szCs w:val="16"/>
              </w:rPr>
              <w:t>2</w:t>
            </w:r>
            <w:r w:rsidR="00B50000">
              <w:rPr>
                <w:rFonts w:ascii="Calibri" w:hAnsi="Calibri" w:cs="Arial"/>
                <w:sz w:val="16"/>
                <w:szCs w:val="16"/>
              </w:rPr>
              <w:t>1</w:t>
            </w:r>
            <w:r w:rsidRPr="00840835">
              <w:rPr>
                <w:rFonts w:ascii="Calibri" w:hAnsi="Calibri" w:cs="Arial"/>
                <w:sz w:val="16"/>
                <w:szCs w:val="16"/>
              </w:rPr>
              <w:t>/09</w:t>
            </w:r>
          </w:p>
          <w:p w:rsidR="00765D40" w:rsidRPr="00765D40" w:rsidRDefault="00765D40" w:rsidP="00765D40">
            <w:pPr>
              <w:rPr>
                <w:rFonts w:ascii="Calibri" w:hAnsi="Calibri" w:cs="Arial"/>
                <w:sz w:val="16"/>
                <w:szCs w:val="16"/>
              </w:rPr>
            </w:pPr>
          </w:p>
          <w:p w:rsidR="00765D40" w:rsidRPr="00765D40" w:rsidRDefault="00765D40" w:rsidP="00765D40">
            <w:pPr>
              <w:rPr>
                <w:rFonts w:ascii="Calibri" w:hAnsi="Calibri" w:cs="Arial"/>
                <w:sz w:val="16"/>
                <w:szCs w:val="16"/>
              </w:rPr>
            </w:pPr>
          </w:p>
          <w:p w:rsidR="000B0C6F" w:rsidRPr="00765D40" w:rsidRDefault="000B0C6F" w:rsidP="00765D40">
            <w:pPr>
              <w:rPr>
                <w:rFonts w:ascii="Calibri" w:hAnsi="Calibri" w:cs="Arial"/>
                <w:sz w:val="16"/>
                <w:szCs w:val="16"/>
              </w:rPr>
            </w:pPr>
          </w:p>
        </w:tc>
      </w:tr>
      <w:tr w:rsidR="000B0C6F" w:rsidRPr="00840835" w:rsidTr="00D82F07">
        <w:tc>
          <w:tcPr>
            <w:tcW w:w="647" w:type="dxa"/>
            <w:tcBorders>
              <w:right w:val="single" w:sz="4" w:space="0" w:color="auto"/>
            </w:tcBorders>
            <w:shd w:val="clear" w:color="auto" w:fill="DBE5F1"/>
          </w:tcPr>
          <w:p w:rsidR="000B0C6F" w:rsidRPr="00840835" w:rsidRDefault="000B0C6F" w:rsidP="00D82F07">
            <w:pPr>
              <w:rPr>
                <w:rFonts w:ascii="Calibri" w:hAnsi="Calibri" w:cs="Arial"/>
              </w:rPr>
            </w:pPr>
          </w:p>
        </w:tc>
        <w:tc>
          <w:tcPr>
            <w:tcW w:w="1715" w:type="dxa"/>
            <w:tcBorders>
              <w:left w:val="single" w:sz="4" w:space="0" w:color="auto"/>
              <w:righ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/09</w:t>
            </w:r>
          </w:p>
        </w:tc>
        <w:tc>
          <w:tcPr>
            <w:tcW w:w="1723" w:type="dxa"/>
            <w:tcBorders>
              <w:left w:val="single" w:sz="4" w:space="0" w:color="auto"/>
              <w:right w:val="single" w:sz="4" w:space="0" w:color="auto"/>
            </w:tcBorders>
            <w:shd w:val="clear" w:color="auto" w:fill="DBE5F1"/>
          </w:tcPr>
          <w:p w:rsidR="000B0C6F" w:rsidRPr="00840835" w:rsidRDefault="00B50000" w:rsidP="00D82F07">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/09</w:t>
            </w:r>
          </w:p>
        </w:tc>
        <w:tc>
          <w:tcPr>
            <w:tcW w:w="1765" w:type="dxa"/>
            <w:tcBorders>
              <w:left w:val="single" w:sz="4" w:space="0" w:color="auto"/>
              <w:right w:val="single" w:sz="4" w:space="0" w:color="auto"/>
            </w:tcBorders>
            <w:shd w:val="clear" w:color="auto" w:fill="DBE5F1"/>
          </w:tcPr>
          <w:p w:rsidR="000B0C6F" w:rsidRPr="00840835" w:rsidRDefault="000B0C6F" w:rsidP="00B50000">
            <w:pPr>
              <w:jc w:val="right"/>
              <w:rPr>
                <w:rFonts w:ascii="Calibri" w:hAnsi="Calibri" w:cs="Arial"/>
                <w:sz w:val="16"/>
                <w:szCs w:val="16"/>
              </w:rPr>
            </w:pPr>
            <w:r w:rsidRPr="00840835">
              <w:rPr>
                <w:rFonts w:ascii="Calibri" w:hAnsi="Calibri" w:cs="Arial"/>
                <w:sz w:val="16"/>
                <w:szCs w:val="16"/>
              </w:rPr>
              <w:t>2</w:t>
            </w:r>
            <w:r w:rsidR="00B50000">
              <w:rPr>
                <w:rFonts w:ascii="Calibri" w:hAnsi="Calibri" w:cs="Arial"/>
                <w:sz w:val="16"/>
                <w:szCs w:val="16"/>
              </w:rPr>
              <w:t>6</w:t>
            </w:r>
            <w:r w:rsidRPr="00840835">
              <w:rPr>
                <w:rFonts w:ascii="Calibri" w:hAnsi="Calibri" w:cs="Arial"/>
                <w:sz w:val="16"/>
                <w:szCs w:val="16"/>
              </w:rPr>
              <w:t>/09</w:t>
            </w:r>
          </w:p>
        </w:tc>
        <w:tc>
          <w:tcPr>
            <w:tcW w:w="1737" w:type="dxa"/>
            <w:tcBorders>
              <w:left w:val="single" w:sz="4" w:space="0" w:color="auto"/>
              <w:right w:val="single" w:sz="4" w:space="0" w:color="auto"/>
            </w:tcBorders>
            <w:shd w:val="clear" w:color="auto" w:fill="DBE5F1"/>
          </w:tcPr>
          <w:p w:rsidR="000B0C6F" w:rsidRPr="00840835" w:rsidRDefault="000B0C6F" w:rsidP="00B50000">
            <w:pPr>
              <w:jc w:val="right"/>
              <w:rPr>
                <w:rFonts w:ascii="Calibri" w:hAnsi="Calibri" w:cs="Arial"/>
                <w:sz w:val="16"/>
                <w:szCs w:val="16"/>
              </w:rPr>
            </w:pPr>
            <w:r w:rsidRPr="00840835">
              <w:rPr>
                <w:rFonts w:ascii="Calibri" w:hAnsi="Calibri" w:cs="Arial"/>
                <w:sz w:val="16"/>
                <w:szCs w:val="16"/>
              </w:rPr>
              <w:t>2</w:t>
            </w:r>
            <w:r w:rsidR="00B50000">
              <w:rPr>
                <w:rFonts w:ascii="Calibri" w:hAnsi="Calibri" w:cs="Arial"/>
                <w:sz w:val="16"/>
                <w:szCs w:val="16"/>
              </w:rPr>
              <w:t>7</w:t>
            </w:r>
            <w:r w:rsidRPr="00840835">
              <w:rPr>
                <w:rFonts w:ascii="Calibri" w:hAnsi="Calibri" w:cs="Arial"/>
                <w:sz w:val="16"/>
                <w:szCs w:val="16"/>
              </w:rPr>
              <w:t>/09</w:t>
            </w:r>
          </w:p>
        </w:tc>
        <w:tc>
          <w:tcPr>
            <w:tcW w:w="1699" w:type="dxa"/>
            <w:tcBorders>
              <w:left w:val="single" w:sz="4" w:space="0" w:color="auto"/>
            </w:tcBorders>
            <w:shd w:val="clear" w:color="auto" w:fill="DBE5F1"/>
          </w:tcPr>
          <w:p w:rsidR="000B0C6F" w:rsidRPr="00840835" w:rsidRDefault="00B50000" w:rsidP="00B50000">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/09</w:t>
            </w:r>
          </w:p>
        </w:tc>
      </w:tr>
    </w:tbl>
    <w:p w:rsidR="000B0C6F" w:rsidRPr="00840835" w:rsidRDefault="000B0C6F" w:rsidP="000B0C6F">
      <w:pPr>
        <w:jc w:val="center"/>
        <w:rPr>
          <w:rFonts w:ascii="Calibri" w:hAnsi="Calibri" w:cs="Arial"/>
          <w:sz w:val="40"/>
          <w:szCs w:val="40"/>
        </w:rPr>
      </w:pPr>
      <w:r w:rsidRPr="00840835">
        <w:rPr>
          <w:rFonts w:ascii="Calibri" w:hAnsi="Calibri"/>
        </w:rPr>
        <w:br w:type="page"/>
      </w:r>
      <w:r w:rsidR="00102D61">
        <w:rPr>
          <w:rFonts w:ascii="Calibri" w:hAnsi="Calibri" w:cs="Arial"/>
          <w:sz w:val="40"/>
          <w:szCs w:val="40"/>
        </w:rPr>
        <w:lastRenderedPageBreak/>
        <w:t>DEC</w:t>
      </w:r>
      <w:r w:rsidRPr="00840835">
        <w:rPr>
          <w:rFonts w:ascii="Calibri" w:hAnsi="Calibri" w:cs="Arial"/>
          <w:sz w:val="40"/>
          <w:szCs w:val="40"/>
        </w:rPr>
        <w:t xml:space="preserve"> Term 4</w:t>
      </w:r>
    </w:p>
    <w:p w:rsidR="000B0C6F" w:rsidRPr="00840835" w:rsidRDefault="000B0C6F" w:rsidP="000B0C6F">
      <w:pPr>
        <w:rPr>
          <w:rFonts w:ascii="Calibri" w:hAnsi="Calibri"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1715"/>
        <w:gridCol w:w="1723"/>
        <w:gridCol w:w="1765"/>
        <w:gridCol w:w="1737"/>
        <w:gridCol w:w="1699"/>
      </w:tblGrid>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sz w:val="16"/>
                <w:szCs w:val="16"/>
              </w:rPr>
            </w:pPr>
            <w:r w:rsidRPr="003338EC">
              <w:rPr>
                <w:rFonts w:ascii="Calibri" w:hAnsi="Calibri" w:cs="Arial"/>
                <w:b/>
                <w:sz w:val="16"/>
                <w:szCs w:val="16"/>
              </w:rPr>
              <w:t>Week</w:t>
            </w:r>
          </w:p>
        </w:tc>
        <w:tc>
          <w:tcPr>
            <w:tcW w:w="171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Monday</w:t>
            </w:r>
          </w:p>
        </w:tc>
        <w:tc>
          <w:tcPr>
            <w:tcW w:w="1723"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Tuesday</w:t>
            </w:r>
          </w:p>
        </w:tc>
        <w:tc>
          <w:tcPr>
            <w:tcW w:w="1765"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Wednesday</w:t>
            </w:r>
          </w:p>
        </w:tc>
        <w:tc>
          <w:tcPr>
            <w:tcW w:w="173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Thursday</w:t>
            </w:r>
          </w:p>
        </w:tc>
        <w:tc>
          <w:tcPr>
            <w:tcW w:w="1699"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Friday</w:t>
            </w:r>
          </w:p>
        </w:tc>
      </w:tr>
      <w:tr w:rsidR="000B0C6F" w:rsidRPr="00840835" w:rsidTr="00D82F07">
        <w:tc>
          <w:tcPr>
            <w:tcW w:w="647" w:type="dxa"/>
            <w:shd w:val="clear" w:color="auto" w:fill="DBE5F1"/>
          </w:tcPr>
          <w:p w:rsidR="000B0C6F" w:rsidRPr="00840835" w:rsidRDefault="000B0C6F" w:rsidP="00D82F07">
            <w:pPr>
              <w:rPr>
                <w:rFonts w:ascii="Calibri" w:hAnsi="Calibri" w:cs="Arial"/>
              </w:rPr>
            </w:pPr>
          </w:p>
        </w:tc>
        <w:tc>
          <w:tcPr>
            <w:tcW w:w="1715" w:type="dxa"/>
            <w:shd w:val="clear" w:color="auto" w:fill="00B050"/>
          </w:tcPr>
          <w:p w:rsidR="000B0C6F" w:rsidRPr="00840835" w:rsidRDefault="0096690E" w:rsidP="00D82F07">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/10</w:t>
            </w:r>
          </w:p>
          <w:p w:rsidR="000B0C6F" w:rsidRPr="00840835" w:rsidRDefault="000B0C6F" w:rsidP="00D82F07">
            <w:pPr>
              <w:jc w:val="right"/>
              <w:rPr>
                <w:rFonts w:ascii="Calibri" w:hAnsi="Calibri" w:cs="Arial"/>
                <w:sz w:val="16"/>
                <w:szCs w:val="16"/>
              </w:rPr>
            </w:pPr>
            <w:r w:rsidRPr="00840835">
              <w:rPr>
                <w:rFonts w:ascii="Calibri" w:hAnsi="Calibri" w:cs="Arial"/>
                <w:sz w:val="16"/>
                <w:szCs w:val="16"/>
              </w:rPr>
              <w:t>LABOUR DAY</w:t>
            </w:r>
          </w:p>
        </w:tc>
        <w:tc>
          <w:tcPr>
            <w:tcW w:w="1723"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/10</w:t>
            </w:r>
          </w:p>
        </w:tc>
        <w:tc>
          <w:tcPr>
            <w:tcW w:w="1765"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/10</w:t>
            </w:r>
          </w:p>
        </w:tc>
        <w:tc>
          <w:tcPr>
            <w:tcW w:w="1737"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/10</w:t>
            </w:r>
          </w:p>
        </w:tc>
        <w:tc>
          <w:tcPr>
            <w:tcW w:w="1699"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/10</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shd w:val="clear" w:color="auto" w:fill="auto"/>
          </w:tcPr>
          <w:p w:rsidR="00765D40" w:rsidRDefault="0096690E" w:rsidP="00D82F07">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/10</w:t>
            </w:r>
          </w:p>
          <w:p w:rsidR="00765D40" w:rsidRPr="00765D40" w:rsidRDefault="00765D40" w:rsidP="00765D40">
            <w:pPr>
              <w:rPr>
                <w:rFonts w:ascii="Calibri" w:hAnsi="Calibri" w:cs="Arial"/>
                <w:sz w:val="16"/>
                <w:szCs w:val="16"/>
              </w:rPr>
            </w:pPr>
          </w:p>
          <w:p w:rsidR="000B0C6F" w:rsidRPr="00765D40" w:rsidRDefault="0052013F" w:rsidP="00765D40">
            <w:pPr>
              <w:rPr>
                <w:rFonts w:ascii="Calibri" w:hAnsi="Calibri" w:cs="Arial"/>
                <w:sz w:val="16"/>
                <w:szCs w:val="16"/>
              </w:rPr>
            </w:pPr>
            <w:r>
              <w:rPr>
                <w:rFonts w:ascii="Calibri" w:hAnsi="Calibri" w:cs="Arial"/>
                <w:noProof/>
                <w:sz w:val="16"/>
                <w:szCs w:val="16"/>
                <w:lang w:eastAsia="en-AU"/>
              </w:rPr>
              <w:pict>
                <v:shape id="_x0000_s1447" type="#_x0000_t202" style="position:absolute;margin-left:-5.05pt;margin-top:1.7pt;width:432.85pt;height:17.25pt;z-index:251700224;mso-position-horizontal-relative:text;mso-position-vertical-relative:text" fillcolor="#f60">
                  <v:textbox style="mso-next-textbox:#_x0000_s1447">
                    <w:txbxContent>
                      <w:p w:rsidR="00313C47" w:rsidRPr="00436BF0" w:rsidRDefault="00313C47" w:rsidP="00765D40">
                        <w:pPr>
                          <w:jc w:val="center"/>
                          <w:rPr>
                            <w:rFonts w:ascii="Calibri" w:hAnsi="Calibri"/>
                            <w:sz w:val="16"/>
                            <w:szCs w:val="16"/>
                          </w:rPr>
                        </w:pPr>
                        <w:r>
                          <w:rPr>
                            <w:rFonts w:ascii="Calibri" w:hAnsi="Calibri"/>
                            <w:sz w:val="16"/>
                            <w:szCs w:val="16"/>
                          </w:rPr>
                          <w:t>IST – HOSPITALITY - Stage 5 (Group 1)</w:t>
                        </w:r>
                      </w:p>
                    </w:txbxContent>
                  </v:textbox>
                </v:shape>
              </w:pict>
            </w:r>
          </w:p>
        </w:tc>
        <w:tc>
          <w:tcPr>
            <w:tcW w:w="1723" w:type="dxa"/>
            <w:shd w:val="clear" w:color="auto" w:fill="auto"/>
          </w:tcPr>
          <w:p w:rsidR="000B0C6F" w:rsidRPr="00840835" w:rsidRDefault="0096690E"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/10</w:t>
            </w:r>
          </w:p>
        </w:tc>
        <w:tc>
          <w:tcPr>
            <w:tcW w:w="1765" w:type="dxa"/>
            <w:shd w:val="clear" w:color="auto" w:fill="auto"/>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0</w:t>
            </w:r>
            <w:r w:rsidRPr="00840835">
              <w:rPr>
                <w:rFonts w:ascii="Calibri" w:hAnsi="Calibri" w:cs="Arial"/>
                <w:sz w:val="16"/>
                <w:szCs w:val="16"/>
              </w:rPr>
              <w:t>/10</w:t>
            </w:r>
          </w:p>
        </w:tc>
        <w:tc>
          <w:tcPr>
            <w:tcW w:w="1737" w:type="dxa"/>
            <w:shd w:val="clear" w:color="auto" w:fill="auto"/>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1</w:t>
            </w:r>
            <w:r w:rsidRPr="00840835">
              <w:rPr>
                <w:rFonts w:ascii="Calibri" w:hAnsi="Calibri" w:cs="Arial"/>
                <w:sz w:val="16"/>
                <w:szCs w:val="16"/>
              </w:rPr>
              <w:t>/10</w:t>
            </w:r>
          </w:p>
        </w:tc>
        <w:tc>
          <w:tcPr>
            <w:tcW w:w="1699" w:type="dxa"/>
            <w:shd w:val="clear" w:color="auto" w:fill="auto"/>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2</w:t>
            </w:r>
            <w:r w:rsidRPr="00840835">
              <w:rPr>
                <w:rFonts w:ascii="Calibri" w:hAnsi="Calibri" w:cs="Arial"/>
                <w:sz w:val="16"/>
                <w:szCs w:val="16"/>
              </w:rPr>
              <w:t>/10</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2</w: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48" type="#_x0000_t202" style="position:absolute;left:0;text-align:left;margin-left:25.7pt;margin-top:6.4pt;width:432.85pt;height:17.25pt;z-index:251701248;mso-position-horizontal-relative:text;mso-position-vertical-relative:text" fillcolor="#f60">
                  <v:textbox style="mso-next-textbox:#_x0000_s1448">
                    <w:txbxContent>
                      <w:p w:rsidR="00313C47" w:rsidRPr="00436BF0" w:rsidRDefault="00313C47" w:rsidP="00765D40">
                        <w:pPr>
                          <w:jc w:val="center"/>
                          <w:rPr>
                            <w:rFonts w:ascii="Calibri" w:hAnsi="Calibri"/>
                            <w:sz w:val="16"/>
                            <w:szCs w:val="16"/>
                          </w:rPr>
                        </w:pPr>
                        <w:r>
                          <w:rPr>
                            <w:rFonts w:ascii="Calibri" w:hAnsi="Calibri"/>
                            <w:sz w:val="16"/>
                            <w:szCs w:val="16"/>
                          </w:rPr>
                          <w:t xml:space="preserve">IST - </w:t>
                        </w:r>
                        <w:r w:rsidRPr="00436BF0">
                          <w:rPr>
                            <w:rFonts w:ascii="Calibri" w:hAnsi="Calibri"/>
                            <w:sz w:val="16"/>
                            <w:szCs w:val="16"/>
                          </w:rPr>
                          <w:t>HOS</w:t>
                        </w:r>
                        <w:r>
                          <w:rPr>
                            <w:rFonts w:ascii="Calibri" w:hAnsi="Calibri"/>
                            <w:sz w:val="16"/>
                            <w:szCs w:val="16"/>
                          </w:rPr>
                          <w:t>PITALITY - Stage 5 (Group 2)</w:t>
                        </w:r>
                      </w:p>
                    </w:txbxContent>
                  </v:textbox>
                </v:shape>
              </w:pict>
            </w:r>
          </w:p>
          <w:p w:rsidR="000B0C6F" w:rsidRPr="003338EC" w:rsidRDefault="000B0C6F" w:rsidP="00D82F07">
            <w:pPr>
              <w:jc w:val="center"/>
              <w:rPr>
                <w:rFonts w:ascii="Calibri" w:hAnsi="Calibri" w:cs="Arial"/>
                <w:b/>
              </w:rPr>
            </w:pPr>
          </w:p>
        </w:tc>
        <w:tc>
          <w:tcPr>
            <w:tcW w:w="1715" w:type="dxa"/>
          </w:tcPr>
          <w:p w:rsidR="00765D40" w:rsidRDefault="0096690E" w:rsidP="00D82F07">
            <w:pPr>
              <w:jc w:val="right"/>
              <w:rPr>
                <w:rFonts w:ascii="Calibri" w:hAnsi="Calibri" w:cs="Arial"/>
                <w:sz w:val="16"/>
                <w:szCs w:val="16"/>
              </w:rPr>
            </w:pPr>
            <w:r>
              <w:rPr>
                <w:rFonts w:ascii="Calibri" w:hAnsi="Calibri" w:cs="Arial"/>
                <w:sz w:val="16"/>
                <w:szCs w:val="16"/>
              </w:rPr>
              <w:t>15</w:t>
            </w:r>
            <w:r w:rsidR="000B0C6F" w:rsidRPr="00840835">
              <w:rPr>
                <w:rFonts w:ascii="Calibri" w:hAnsi="Calibri" w:cs="Arial"/>
                <w:sz w:val="16"/>
                <w:szCs w:val="16"/>
              </w:rPr>
              <w:t>/10</w:t>
            </w:r>
          </w:p>
          <w:p w:rsidR="00765D40" w:rsidRPr="00765D40" w:rsidRDefault="00765D40" w:rsidP="00765D40">
            <w:pPr>
              <w:rPr>
                <w:rFonts w:ascii="Calibri" w:hAnsi="Calibri" w:cs="Arial"/>
                <w:sz w:val="16"/>
                <w:szCs w:val="16"/>
              </w:rPr>
            </w:pPr>
          </w:p>
          <w:p w:rsidR="00765D40" w:rsidRDefault="00765D40" w:rsidP="00765D40">
            <w:pPr>
              <w:rPr>
                <w:rFonts w:ascii="Calibri" w:hAnsi="Calibri" w:cs="Arial"/>
                <w:sz w:val="16"/>
                <w:szCs w:val="16"/>
              </w:rPr>
            </w:pPr>
          </w:p>
          <w:p w:rsidR="000B0C6F" w:rsidRPr="00765D40" w:rsidRDefault="000B0C6F" w:rsidP="00765D40">
            <w:pPr>
              <w:rPr>
                <w:rFonts w:ascii="Calibri" w:hAnsi="Calibri" w:cs="Arial"/>
                <w:sz w:val="16"/>
                <w:szCs w:val="16"/>
              </w:rPr>
            </w:pPr>
          </w:p>
        </w:tc>
        <w:tc>
          <w:tcPr>
            <w:tcW w:w="1723"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6</w:t>
            </w:r>
            <w:r w:rsidRPr="00840835">
              <w:rPr>
                <w:rFonts w:ascii="Calibri" w:hAnsi="Calibri" w:cs="Arial"/>
                <w:sz w:val="16"/>
                <w:szCs w:val="16"/>
              </w:rPr>
              <w:t>/10</w:t>
            </w:r>
          </w:p>
        </w:tc>
        <w:tc>
          <w:tcPr>
            <w:tcW w:w="1765"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7</w:t>
            </w:r>
            <w:r w:rsidRPr="00840835">
              <w:rPr>
                <w:rFonts w:ascii="Calibri" w:hAnsi="Calibri" w:cs="Arial"/>
                <w:sz w:val="16"/>
                <w:szCs w:val="16"/>
              </w:rPr>
              <w:t>/10</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/10</w:t>
            </w:r>
          </w:p>
        </w:tc>
        <w:tc>
          <w:tcPr>
            <w:tcW w:w="1699" w:type="dxa"/>
          </w:tcPr>
          <w:p w:rsidR="000B0C6F" w:rsidRPr="00840835" w:rsidRDefault="0096690E"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/10</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3</w:t>
            </w:r>
          </w:p>
          <w:p w:rsidR="000B0C6F" w:rsidRPr="003338EC" w:rsidRDefault="0052013F" w:rsidP="00D82F07">
            <w:pPr>
              <w:rPr>
                <w:rFonts w:ascii="Calibri" w:hAnsi="Calibri" w:cs="Arial"/>
                <w:b/>
              </w:rPr>
            </w:pPr>
            <w:r w:rsidRPr="0052013F">
              <w:rPr>
                <w:rFonts w:ascii="Calibri" w:hAnsi="Calibri" w:cs="Arial"/>
                <w:noProof/>
                <w:sz w:val="16"/>
                <w:szCs w:val="16"/>
                <w:lang w:eastAsia="en-AU"/>
              </w:rPr>
              <w:pict>
                <v:shape id="_x0000_s1449" type="#_x0000_t202" style="position:absolute;margin-left:25.7pt;margin-top:6.2pt;width:432.85pt;height:17.25pt;z-index:251702272;mso-position-horizontal-relative:text;mso-position-vertical-relative:text" fillcolor="#f60">
                  <v:textbox style="mso-next-textbox:#_x0000_s1449">
                    <w:txbxContent>
                      <w:p w:rsidR="00313C47" w:rsidRPr="00436BF0" w:rsidRDefault="00313C47" w:rsidP="00765D40">
                        <w:pPr>
                          <w:jc w:val="center"/>
                          <w:rPr>
                            <w:rFonts w:ascii="Calibri" w:hAnsi="Calibri"/>
                            <w:sz w:val="16"/>
                            <w:szCs w:val="16"/>
                          </w:rPr>
                        </w:pPr>
                        <w:r>
                          <w:rPr>
                            <w:rFonts w:ascii="Calibri" w:hAnsi="Calibri"/>
                            <w:sz w:val="16"/>
                            <w:szCs w:val="16"/>
                          </w:rPr>
                          <w:t>IST - HOSPITALITY - Stage 5 (Group 3)</w:t>
                        </w:r>
                      </w:p>
                    </w:txbxContent>
                  </v:textbox>
                </v:shape>
              </w:pict>
            </w:r>
          </w:p>
          <w:p w:rsidR="000B0C6F" w:rsidRPr="003338EC" w:rsidRDefault="000B0C6F" w:rsidP="00D82F07">
            <w:pPr>
              <w:jc w:val="center"/>
              <w:rPr>
                <w:rFonts w:ascii="Calibri" w:hAnsi="Calibri" w:cs="Arial"/>
                <w:b/>
              </w:rPr>
            </w:pPr>
          </w:p>
        </w:tc>
        <w:tc>
          <w:tcPr>
            <w:tcW w:w="1715" w:type="dxa"/>
          </w:tcPr>
          <w:p w:rsidR="00765D40" w:rsidRDefault="0096690E" w:rsidP="00D82F07">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/10</w:t>
            </w:r>
          </w:p>
          <w:p w:rsidR="00765D40" w:rsidRDefault="00765D40" w:rsidP="00765D40">
            <w:pPr>
              <w:rPr>
                <w:rFonts w:ascii="Calibri" w:hAnsi="Calibri" w:cs="Arial"/>
                <w:sz w:val="16"/>
                <w:szCs w:val="16"/>
              </w:rPr>
            </w:pPr>
          </w:p>
          <w:p w:rsidR="000B0C6F" w:rsidRPr="00765D40" w:rsidRDefault="000B0C6F" w:rsidP="00765D40">
            <w:pPr>
              <w:rPr>
                <w:rFonts w:ascii="Calibri" w:hAnsi="Calibri" w:cs="Arial"/>
                <w:sz w:val="16"/>
                <w:szCs w:val="16"/>
              </w:rPr>
            </w:pPr>
          </w:p>
        </w:tc>
        <w:tc>
          <w:tcPr>
            <w:tcW w:w="1723"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3</w:t>
            </w:r>
            <w:r w:rsidRPr="00840835">
              <w:rPr>
                <w:rFonts w:ascii="Calibri" w:hAnsi="Calibri" w:cs="Arial"/>
                <w:sz w:val="16"/>
                <w:szCs w:val="16"/>
              </w:rPr>
              <w:t>/10</w:t>
            </w:r>
          </w:p>
        </w:tc>
        <w:tc>
          <w:tcPr>
            <w:tcW w:w="1765"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4</w:t>
            </w:r>
            <w:r w:rsidRPr="00840835">
              <w:rPr>
                <w:rFonts w:ascii="Calibri" w:hAnsi="Calibri" w:cs="Arial"/>
                <w:sz w:val="16"/>
                <w:szCs w:val="16"/>
              </w:rPr>
              <w:t>/10</w:t>
            </w:r>
          </w:p>
        </w:tc>
        <w:tc>
          <w:tcPr>
            <w:tcW w:w="1737"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5</w:t>
            </w:r>
            <w:r w:rsidRPr="00840835">
              <w:rPr>
                <w:rFonts w:ascii="Calibri" w:hAnsi="Calibri" w:cs="Arial"/>
                <w:sz w:val="16"/>
                <w:szCs w:val="16"/>
              </w:rPr>
              <w:t>/10</w:t>
            </w:r>
          </w:p>
        </w:tc>
        <w:tc>
          <w:tcPr>
            <w:tcW w:w="1699"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6</w:t>
            </w:r>
            <w:r w:rsidRPr="00840835">
              <w:rPr>
                <w:rFonts w:ascii="Calibri" w:hAnsi="Calibri" w:cs="Arial"/>
                <w:sz w:val="16"/>
                <w:szCs w:val="16"/>
              </w:rPr>
              <w:t>/10</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4</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96690E" w:rsidP="00D82F07">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/10</w:t>
            </w:r>
          </w:p>
        </w:tc>
        <w:tc>
          <w:tcPr>
            <w:tcW w:w="1723" w:type="dxa"/>
          </w:tcPr>
          <w:p w:rsidR="000B0C6F" w:rsidRPr="00840835" w:rsidRDefault="0096690E" w:rsidP="00D82F07">
            <w:pPr>
              <w:jc w:val="right"/>
              <w:rPr>
                <w:rFonts w:ascii="Calibri" w:hAnsi="Calibri" w:cs="Arial"/>
                <w:sz w:val="16"/>
                <w:szCs w:val="16"/>
              </w:rPr>
            </w:pPr>
            <w:r>
              <w:rPr>
                <w:rFonts w:ascii="Calibri" w:hAnsi="Calibri" w:cs="Arial"/>
                <w:sz w:val="16"/>
                <w:szCs w:val="16"/>
              </w:rPr>
              <w:t>30/10</w:t>
            </w:r>
          </w:p>
        </w:tc>
        <w:tc>
          <w:tcPr>
            <w:tcW w:w="1765" w:type="dxa"/>
          </w:tcPr>
          <w:p w:rsidR="000B0C6F" w:rsidRPr="00840835" w:rsidRDefault="0096690E" w:rsidP="00D82F07">
            <w:pPr>
              <w:jc w:val="right"/>
              <w:rPr>
                <w:rFonts w:ascii="Calibri" w:hAnsi="Calibri" w:cs="Arial"/>
                <w:sz w:val="16"/>
                <w:szCs w:val="16"/>
              </w:rPr>
            </w:pPr>
            <w:r>
              <w:rPr>
                <w:rFonts w:ascii="Calibri" w:hAnsi="Calibri" w:cs="Arial"/>
                <w:sz w:val="16"/>
                <w:szCs w:val="16"/>
              </w:rPr>
              <w:t>31/10</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1</w:t>
            </w:r>
            <w:r w:rsidR="000B0C6F" w:rsidRPr="00840835">
              <w:rPr>
                <w:rFonts w:ascii="Calibri" w:hAnsi="Calibri" w:cs="Arial"/>
                <w:sz w:val="16"/>
                <w:szCs w:val="16"/>
              </w:rPr>
              <w:t>/11</w:t>
            </w:r>
          </w:p>
        </w:tc>
        <w:tc>
          <w:tcPr>
            <w:tcW w:w="1699" w:type="dxa"/>
          </w:tcPr>
          <w:p w:rsidR="000B0C6F" w:rsidRPr="00840835" w:rsidRDefault="0096690E" w:rsidP="00D82F07">
            <w:pPr>
              <w:jc w:val="right"/>
              <w:rPr>
                <w:rFonts w:ascii="Calibri" w:hAnsi="Calibri" w:cs="Arial"/>
                <w:sz w:val="16"/>
                <w:szCs w:val="16"/>
              </w:rPr>
            </w:pPr>
            <w:r>
              <w:rPr>
                <w:rFonts w:ascii="Calibri" w:hAnsi="Calibri" w:cs="Arial"/>
                <w:sz w:val="16"/>
                <w:szCs w:val="16"/>
              </w:rPr>
              <w:t>2</w:t>
            </w:r>
            <w:r w:rsidR="000B0C6F" w:rsidRPr="00840835">
              <w:rPr>
                <w:rFonts w:ascii="Calibri" w:hAnsi="Calibri" w:cs="Arial"/>
                <w:sz w:val="16"/>
                <w:szCs w:val="16"/>
              </w:rPr>
              <w:t>/11</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5</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96690E"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/11</w:t>
            </w:r>
          </w:p>
        </w:tc>
        <w:tc>
          <w:tcPr>
            <w:tcW w:w="1723" w:type="dxa"/>
          </w:tcPr>
          <w:p w:rsidR="000B0C6F" w:rsidRPr="00840835" w:rsidRDefault="0096690E"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/11</w:t>
            </w:r>
          </w:p>
        </w:tc>
        <w:tc>
          <w:tcPr>
            <w:tcW w:w="1765" w:type="dxa"/>
          </w:tcPr>
          <w:p w:rsidR="000B0C6F" w:rsidRPr="00840835" w:rsidRDefault="0096690E"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/11</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8</w:t>
            </w:r>
            <w:r w:rsidR="000B0C6F" w:rsidRPr="00840835">
              <w:rPr>
                <w:rFonts w:ascii="Calibri" w:hAnsi="Calibri" w:cs="Arial"/>
                <w:sz w:val="16"/>
                <w:szCs w:val="16"/>
              </w:rPr>
              <w:t>/11</w:t>
            </w:r>
          </w:p>
        </w:tc>
        <w:tc>
          <w:tcPr>
            <w:tcW w:w="1699" w:type="dxa"/>
          </w:tcPr>
          <w:p w:rsidR="000B0C6F" w:rsidRDefault="0096690E" w:rsidP="00D82F07">
            <w:pPr>
              <w:jc w:val="right"/>
              <w:rPr>
                <w:rFonts w:ascii="Calibri" w:hAnsi="Calibri" w:cs="Arial"/>
                <w:sz w:val="16"/>
                <w:szCs w:val="16"/>
              </w:rPr>
            </w:pPr>
            <w:r>
              <w:rPr>
                <w:rFonts w:ascii="Calibri" w:hAnsi="Calibri" w:cs="Arial"/>
                <w:sz w:val="16"/>
                <w:szCs w:val="16"/>
              </w:rPr>
              <w:t>9</w:t>
            </w:r>
            <w:r w:rsidR="000B0C6F" w:rsidRPr="00840835">
              <w:rPr>
                <w:rFonts w:ascii="Calibri" w:hAnsi="Calibri" w:cs="Arial"/>
                <w:sz w:val="16"/>
                <w:szCs w:val="16"/>
              </w:rPr>
              <w:t>/11</w:t>
            </w:r>
          </w:p>
          <w:p w:rsidR="000B0C6F" w:rsidRDefault="000B0C6F" w:rsidP="00D82F07">
            <w:pPr>
              <w:jc w:val="right"/>
              <w:rPr>
                <w:rFonts w:ascii="Calibri" w:hAnsi="Calibri" w:cs="Arial"/>
                <w:sz w:val="16"/>
                <w:szCs w:val="16"/>
              </w:rPr>
            </w:pPr>
          </w:p>
          <w:p w:rsidR="000B0C6F" w:rsidRPr="00E1625C" w:rsidRDefault="000B0C6F" w:rsidP="00D82F07">
            <w:pPr>
              <w:jc w:val="center"/>
              <w:rPr>
                <w:rFonts w:ascii="Calibri" w:hAnsi="Calibri" w:cs="Arial"/>
                <w:sz w:val="16"/>
                <w:szCs w:val="16"/>
                <w:shd w:val="clear" w:color="auto" w:fill="FF99CC"/>
              </w:rPr>
            </w:pPr>
            <w:r w:rsidRPr="00E1625C">
              <w:rPr>
                <w:rFonts w:ascii="Calibri" w:hAnsi="Calibri" w:cs="Arial"/>
                <w:sz w:val="16"/>
                <w:szCs w:val="16"/>
                <w:shd w:val="clear" w:color="auto" w:fill="FF99CC"/>
              </w:rPr>
              <w:t>RVECs Submit</w:t>
            </w:r>
          </w:p>
          <w:p w:rsidR="000B0C6F" w:rsidRDefault="000B0C6F" w:rsidP="00D82F07">
            <w:pPr>
              <w:jc w:val="center"/>
              <w:rPr>
                <w:rFonts w:ascii="Calibri" w:hAnsi="Calibri" w:cs="Arial"/>
                <w:sz w:val="16"/>
                <w:szCs w:val="16"/>
                <w:shd w:val="clear" w:color="auto" w:fill="FF99CC"/>
              </w:rPr>
            </w:pPr>
            <w:r w:rsidRPr="00E1625C">
              <w:rPr>
                <w:rFonts w:ascii="Calibri" w:hAnsi="Calibri" w:cs="Arial"/>
                <w:sz w:val="16"/>
                <w:szCs w:val="16"/>
                <w:shd w:val="clear" w:color="auto" w:fill="FF99CC"/>
              </w:rPr>
              <w:t>Cert IV TA</w:t>
            </w:r>
            <w:r>
              <w:rPr>
                <w:rFonts w:ascii="Calibri" w:hAnsi="Calibri" w:cs="Arial"/>
                <w:sz w:val="16"/>
                <w:szCs w:val="16"/>
                <w:shd w:val="clear" w:color="auto" w:fill="FF99CC"/>
              </w:rPr>
              <w:t>E</w:t>
            </w:r>
            <w:r w:rsidRPr="00E1625C">
              <w:rPr>
                <w:rFonts w:ascii="Calibri" w:hAnsi="Calibri" w:cs="Arial"/>
                <w:sz w:val="16"/>
                <w:szCs w:val="16"/>
                <w:shd w:val="clear" w:color="auto" w:fill="FF99CC"/>
              </w:rPr>
              <w:t xml:space="preserve"> </w:t>
            </w:r>
          </w:p>
          <w:p w:rsidR="000B0C6F" w:rsidRPr="00840835" w:rsidRDefault="000B0C6F" w:rsidP="00D82F07">
            <w:pPr>
              <w:jc w:val="center"/>
              <w:rPr>
                <w:rFonts w:ascii="Calibri" w:hAnsi="Calibri" w:cs="Arial"/>
                <w:sz w:val="16"/>
                <w:szCs w:val="16"/>
              </w:rPr>
            </w:pPr>
            <w:r w:rsidRPr="00E1625C">
              <w:rPr>
                <w:rFonts w:ascii="Calibri" w:hAnsi="Calibri" w:cs="Arial"/>
                <w:sz w:val="16"/>
                <w:szCs w:val="16"/>
                <w:shd w:val="clear" w:color="auto" w:fill="FF99CC"/>
              </w:rPr>
              <w:t>projects to TAFE</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6</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52013F" w:rsidP="00D82F07">
            <w:pPr>
              <w:jc w:val="right"/>
              <w:rPr>
                <w:rFonts w:ascii="Calibri" w:hAnsi="Calibri" w:cs="Arial"/>
                <w:sz w:val="16"/>
                <w:szCs w:val="16"/>
              </w:rPr>
            </w:pPr>
            <w:r>
              <w:rPr>
                <w:rFonts w:ascii="Calibri" w:hAnsi="Calibri" w:cs="Arial"/>
                <w:noProof/>
                <w:sz w:val="16"/>
                <w:szCs w:val="16"/>
                <w:lang w:eastAsia="en-AU"/>
              </w:rPr>
              <w:pict>
                <v:shape id="_x0000_s1437" type="#_x0000_t202" style="position:absolute;left:0;text-align:left;margin-left:-5.05pt;margin-top:43.15pt;width:432.85pt;height:17.25pt;z-index:251689984;mso-position-horizontal-relative:text;mso-position-vertical-relative:text" fillcolor="lime">
                  <v:textbox style="mso-next-textbox:#_x0000_s1437">
                    <w:txbxContent>
                      <w:p w:rsidR="00313C47" w:rsidRPr="00436BF0" w:rsidRDefault="00313C47" w:rsidP="005C1FC8">
                        <w:pPr>
                          <w:jc w:val="center"/>
                          <w:rPr>
                            <w:rFonts w:ascii="Calibri" w:hAnsi="Calibri"/>
                            <w:sz w:val="16"/>
                            <w:szCs w:val="16"/>
                          </w:rPr>
                        </w:pPr>
                        <w:r>
                          <w:rPr>
                            <w:rFonts w:ascii="Calibri" w:hAnsi="Calibri"/>
                            <w:sz w:val="16"/>
                            <w:szCs w:val="16"/>
                          </w:rPr>
                          <w:t xml:space="preserve">IST - PRIMARY INDUSTRIES </w:t>
                        </w:r>
                      </w:p>
                    </w:txbxContent>
                  </v:textbox>
                </v:shape>
              </w:pict>
            </w:r>
            <w:r>
              <w:rPr>
                <w:rFonts w:ascii="Calibri" w:hAnsi="Calibri" w:cs="Arial"/>
                <w:noProof/>
                <w:sz w:val="16"/>
                <w:szCs w:val="16"/>
                <w:lang w:eastAsia="en-AU"/>
              </w:rPr>
              <w:pict>
                <v:shape id="_x0000_s1383" type="#_x0000_t202" style="position:absolute;left:0;text-align:left;margin-left:-5.05pt;margin-top:16.15pt;width:431.25pt;height:18pt;z-index:251665408;mso-position-horizontal-relative:text;mso-position-vertical-relative:text" fillcolor="#ff9">
                  <v:textbox style="mso-next-textbox:#_x0000_s1383">
                    <w:txbxContent>
                      <w:p w:rsidR="00313C47" w:rsidRPr="00436BF0" w:rsidRDefault="00313C47" w:rsidP="000B0C6F">
                        <w:pPr>
                          <w:jc w:val="center"/>
                          <w:rPr>
                            <w:rFonts w:ascii="Calibri" w:hAnsi="Calibri"/>
                            <w:sz w:val="16"/>
                            <w:szCs w:val="16"/>
                          </w:rPr>
                        </w:pPr>
                        <w:r>
                          <w:rPr>
                            <w:rFonts w:ascii="Calibri" w:hAnsi="Calibri"/>
                            <w:sz w:val="16"/>
                            <w:szCs w:val="16"/>
                          </w:rPr>
                          <w:t>IST RETAIL</w:t>
                        </w:r>
                      </w:p>
                    </w:txbxContent>
                  </v:textbox>
                </v:shape>
              </w:pict>
            </w:r>
            <w:r w:rsidR="0096690E">
              <w:rPr>
                <w:rFonts w:ascii="Calibri" w:hAnsi="Calibri" w:cs="Arial"/>
                <w:sz w:val="16"/>
                <w:szCs w:val="16"/>
              </w:rPr>
              <w:t>12</w:t>
            </w:r>
            <w:r w:rsidR="000B0C6F" w:rsidRPr="00840835">
              <w:rPr>
                <w:rFonts w:ascii="Calibri" w:hAnsi="Calibri" w:cs="Arial"/>
                <w:sz w:val="16"/>
                <w:szCs w:val="16"/>
              </w:rPr>
              <w:t>/11</w:t>
            </w:r>
          </w:p>
        </w:tc>
        <w:tc>
          <w:tcPr>
            <w:tcW w:w="1723" w:type="dxa"/>
          </w:tcPr>
          <w:p w:rsidR="000B0C6F" w:rsidRPr="00840835" w:rsidRDefault="0096690E"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/11</w:t>
            </w:r>
          </w:p>
        </w:tc>
        <w:tc>
          <w:tcPr>
            <w:tcW w:w="1765" w:type="dxa"/>
          </w:tcPr>
          <w:p w:rsidR="000B0C6F" w:rsidRPr="00840835" w:rsidRDefault="0096690E" w:rsidP="00D82F07">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/11</w:t>
            </w:r>
          </w:p>
        </w:tc>
        <w:tc>
          <w:tcPr>
            <w:tcW w:w="1737" w:type="dxa"/>
          </w:tcPr>
          <w:p w:rsidR="000B0C6F" w:rsidRPr="00840835" w:rsidRDefault="0096690E" w:rsidP="0096690E">
            <w:pPr>
              <w:jc w:val="right"/>
              <w:rPr>
                <w:rFonts w:ascii="Calibri" w:hAnsi="Calibri" w:cs="Arial"/>
                <w:sz w:val="16"/>
                <w:szCs w:val="16"/>
              </w:rPr>
            </w:pPr>
            <w:r>
              <w:rPr>
                <w:rFonts w:ascii="Calibri" w:hAnsi="Calibri" w:cs="Arial"/>
                <w:sz w:val="16"/>
                <w:szCs w:val="16"/>
              </w:rPr>
              <w:t>15/</w:t>
            </w:r>
            <w:r w:rsidR="000B0C6F" w:rsidRPr="00840835">
              <w:rPr>
                <w:rFonts w:ascii="Calibri" w:hAnsi="Calibri" w:cs="Arial"/>
                <w:sz w:val="16"/>
                <w:szCs w:val="16"/>
              </w:rPr>
              <w:t>11</w:t>
            </w:r>
          </w:p>
        </w:tc>
        <w:tc>
          <w:tcPr>
            <w:tcW w:w="1699" w:type="dxa"/>
          </w:tcPr>
          <w:p w:rsidR="000B0C6F" w:rsidRDefault="000B0C6F" w:rsidP="00D82F07">
            <w:pPr>
              <w:jc w:val="right"/>
              <w:rPr>
                <w:rFonts w:ascii="Calibri" w:hAnsi="Calibri" w:cs="Arial"/>
                <w:sz w:val="16"/>
                <w:szCs w:val="16"/>
              </w:rPr>
            </w:pPr>
            <w:r w:rsidRPr="00840835">
              <w:rPr>
                <w:rFonts w:ascii="Calibri" w:hAnsi="Calibri" w:cs="Arial"/>
                <w:sz w:val="16"/>
                <w:szCs w:val="16"/>
              </w:rPr>
              <w:t>1</w:t>
            </w:r>
            <w:r w:rsidR="0096690E">
              <w:rPr>
                <w:rFonts w:ascii="Calibri" w:hAnsi="Calibri" w:cs="Arial"/>
                <w:sz w:val="16"/>
                <w:szCs w:val="16"/>
              </w:rPr>
              <w:t>6</w:t>
            </w:r>
            <w:r w:rsidRPr="00840835">
              <w:rPr>
                <w:rFonts w:ascii="Calibri" w:hAnsi="Calibri" w:cs="Arial"/>
                <w:sz w:val="16"/>
                <w:szCs w:val="16"/>
              </w:rPr>
              <w:t>/11</w:t>
            </w:r>
          </w:p>
          <w:p w:rsidR="000B0C6F" w:rsidRDefault="000B0C6F" w:rsidP="00D82F07">
            <w:pPr>
              <w:jc w:val="right"/>
              <w:rPr>
                <w:rFonts w:ascii="Calibri" w:hAnsi="Calibri" w:cs="Arial"/>
                <w:sz w:val="16"/>
                <w:szCs w:val="16"/>
              </w:rPr>
            </w:pPr>
          </w:p>
          <w:p w:rsidR="000B0C6F" w:rsidRDefault="000B0C6F" w:rsidP="00D82F07">
            <w:pPr>
              <w:jc w:val="center"/>
              <w:rPr>
                <w:rFonts w:ascii="Calibri" w:hAnsi="Calibri" w:cs="Arial"/>
                <w:sz w:val="16"/>
                <w:szCs w:val="16"/>
              </w:rPr>
            </w:pPr>
          </w:p>
          <w:p w:rsidR="005C1FC8" w:rsidRDefault="005C1FC8" w:rsidP="00D82F07">
            <w:pPr>
              <w:jc w:val="center"/>
              <w:rPr>
                <w:rFonts w:ascii="Calibri" w:hAnsi="Calibri" w:cs="Arial"/>
                <w:sz w:val="16"/>
                <w:szCs w:val="16"/>
              </w:rPr>
            </w:pPr>
          </w:p>
          <w:p w:rsidR="005C1FC8" w:rsidRDefault="005C1FC8" w:rsidP="00D82F07">
            <w:pPr>
              <w:jc w:val="center"/>
              <w:rPr>
                <w:rFonts w:ascii="Calibri" w:hAnsi="Calibri" w:cs="Arial"/>
                <w:sz w:val="16"/>
                <w:szCs w:val="16"/>
              </w:rPr>
            </w:pPr>
          </w:p>
          <w:p w:rsidR="005C1FC8" w:rsidRDefault="005C1FC8" w:rsidP="00D82F07">
            <w:pPr>
              <w:jc w:val="center"/>
              <w:rPr>
                <w:rFonts w:ascii="Calibri" w:hAnsi="Calibri" w:cs="Arial"/>
                <w:sz w:val="16"/>
                <w:szCs w:val="16"/>
              </w:rPr>
            </w:pPr>
          </w:p>
          <w:p w:rsidR="005C1FC8" w:rsidRDefault="005C1FC8" w:rsidP="00D82F07">
            <w:pPr>
              <w:jc w:val="center"/>
              <w:rPr>
                <w:rFonts w:ascii="Calibri" w:hAnsi="Calibri" w:cs="Arial"/>
                <w:sz w:val="16"/>
                <w:szCs w:val="16"/>
              </w:rPr>
            </w:pPr>
          </w:p>
          <w:p w:rsidR="005C1FC8" w:rsidRPr="00840835" w:rsidRDefault="005C1FC8" w:rsidP="00D82F07">
            <w:pPr>
              <w:jc w:val="center"/>
              <w:rPr>
                <w:rFonts w:ascii="Calibri" w:hAnsi="Calibri" w:cs="Arial"/>
                <w:sz w:val="16"/>
                <w:szCs w:val="16"/>
              </w:rPr>
            </w:pP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7</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96690E"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/11</w:t>
            </w:r>
          </w:p>
        </w:tc>
        <w:tc>
          <w:tcPr>
            <w:tcW w:w="1723" w:type="dxa"/>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0</w:t>
            </w:r>
            <w:r w:rsidRPr="00840835">
              <w:rPr>
                <w:rFonts w:ascii="Calibri" w:hAnsi="Calibri" w:cs="Arial"/>
                <w:sz w:val="16"/>
                <w:szCs w:val="16"/>
              </w:rPr>
              <w:t>/11</w:t>
            </w:r>
          </w:p>
        </w:tc>
        <w:tc>
          <w:tcPr>
            <w:tcW w:w="1765" w:type="dxa"/>
          </w:tcPr>
          <w:p w:rsidR="000B0C6F" w:rsidRPr="00840835" w:rsidRDefault="0096690E" w:rsidP="00D82F07">
            <w:pPr>
              <w:jc w:val="right"/>
              <w:rPr>
                <w:rFonts w:ascii="Calibri" w:hAnsi="Calibri" w:cs="Arial"/>
                <w:sz w:val="16"/>
                <w:szCs w:val="16"/>
              </w:rPr>
            </w:pPr>
            <w:r>
              <w:rPr>
                <w:rFonts w:ascii="Calibri" w:hAnsi="Calibri" w:cs="Arial"/>
                <w:sz w:val="16"/>
                <w:szCs w:val="16"/>
              </w:rPr>
              <w:t>21</w:t>
            </w:r>
            <w:r w:rsidR="000B0C6F" w:rsidRPr="00840835">
              <w:rPr>
                <w:rFonts w:ascii="Calibri" w:hAnsi="Calibri" w:cs="Arial"/>
                <w:sz w:val="16"/>
                <w:szCs w:val="16"/>
              </w:rPr>
              <w:t>/11</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22</w:t>
            </w:r>
            <w:r w:rsidR="000B0C6F" w:rsidRPr="00840835">
              <w:rPr>
                <w:rFonts w:ascii="Calibri" w:hAnsi="Calibri" w:cs="Arial"/>
                <w:sz w:val="16"/>
                <w:szCs w:val="16"/>
              </w:rPr>
              <w:t>/11</w:t>
            </w:r>
          </w:p>
        </w:tc>
        <w:tc>
          <w:tcPr>
            <w:tcW w:w="1699" w:type="dxa"/>
          </w:tcPr>
          <w:p w:rsidR="000B0C6F" w:rsidRPr="00840835" w:rsidRDefault="0096690E" w:rsidP="00D82F07">
            <w:pPr>
              <w:jc w:val="right"/>
              <w:rPr>
                <w:rFonts w:ascii="Calibri" w:hAnsi="Calibri" w:cs="Arial"/>
                <w:sz w:val="16"/>
                <w:szCs w:val="16"/>
              </w:rPr>
            </w:pPr>
            <w:r>
              <w:rPr>
                <w:rFonts w:ascii="Calibri" w:hAnsi="Calibri" w:cs="Arial"/>
                <w:sz w:val="16"/>
                <w:szCs w:val="16"/>
              </w:rPr>
              <w:t>23</w:t>
            </w:r>
            <w:r w:rsidR="000B0C6F" w:rsidRPr="00840835">
              <w:rPr>
                <w:rFonts w:ascii="Calibri" w:hAnsi="Calibri" w:cs="Arial"/>
                <w:sz w:val="16"/>
                <w:szCs w:val="16"/>
              </w:rPr>
              <w:t>/11</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8</w:t>
            </w:r>
          </w:p>
          <w:p w:rsidR="000B0C6F" w:rsidRPr="003338EC" w:rsidRDefault="0052013F" w:rsidP="00D82F07">
            <w:pPr>
              <w:jc w:val="center"/>
              <w:rPr>
                <w:rFonts w:ascii="Calibri" w:hAnsi="Calibri" w:cs="Arial"/>
                <w:b/>
              </w:rPr>
            </w:pPr>
            <w:r w:rsidRPr="0052013F">
              <w:rPr>
                <w:rFonts w:ascii="Calibri" w:hAnsi="Calibri" w:cs="Arial"/>
                <w:noProof/>
                <w:sz w:val="16"/>
                <w:szCs w:val="16"/>
                <w:lang w:eastAsia="en-AU"/>
              </w:rPr>
              <w:pict>
                <v:shape id="_x0000_s1438" type="#_x0000_t202" style="position:absolute;left:0;text-align:left;margin-left:25.7pt;margin-top:5.9pt;width:432.85pt;height:17.25pt;z-index:251691008" fillcolor="lime">
                  <v:textbox style="mso-next-textbox:#_x0000_s1438">
                    <w:txbxContent>
                      <w:p w:rsidR="00313C47" w:rsidRPr="00436BF0" w:rsidRDefault="00313C47" w:rsidP="005C1FC8">
                        <w:pPr>
                          <w:jc w:val="center"/>
                          <w:rPr>
                            <w:rFonts w:ascii="Calibri" w:hAnsi="Calibri"/>
                            <w:sz w:val="16"/>
                            <w:szCs w:val="16"/>
                          </w:rPr>
                        </w:pPr>
                        <w:r>
                          <w:rPr>
                            <w:rFonts w:ascii="Calibri" w:hAnsi="Calibri"/>
                            <w:sz w:val="16"/>
                            <w:szCs w:val="16"/>
                          </w:rPr>
                          <w:t xml:space="preserve">IST - PRIMARY INDUSTRIES </w:t>
                        </w:r>
                      </w:p>
                    </w:txbxContent>
                  </v:textbox>
                </v:shape>
              </w:pict>
            </w:r>
          </w:p>
          <w:p w:rsidR="000B0C6F" w:rsidRPr="003338EC" w:rsidRDefault="000B0C6F" w:rsidP="00D82F07">
            <w:pPr>
              <w:jc w:val="center"/>
              <w:rPr>
                <w:rFonts w:ascii="Calibri" w:hAnsi="Calibri" w:cs="Arial"/>
                <w:b/>
              </w:rPr>
            </w:pPr>
          </w:p>
        </w:tc>
        <w:tc>
          <w:tcPr>
            <w:tcW w:w="1715" w:type="dxa"/>
          </w:tcPr>
          <w:p w:rsidR="005C1FC8" w:rsidRDefault="0096690E" w:rsidP="00D82F07">
            <w:pPr>
              <w:jc w:val="right"/>
              <w:rPr>
                <w:rFonts w:ascii="Calibri" w:hAnsi="Calibri" w:cs="Arial"/>
                <w:sz w:val="16"/>
                <w:szCs w:val="16"/>
              </w:rPr>
            </w:pPr>
            <w:r>
              <w:rPr>
                <w:rFonts w:ascii="Calibri" w:hAnsi="Calibri" w:cs="Arial"/>
                <w:sz w:val="16"/>
                <w:szCs w:val="16"/>
              </w:rPr>
              <w:t>26</w:t>
            </w:r>
            <w:r w:rsidR="000B0C6F" w:rsidRPr="00840835">
              <w:rPr>
                <w:rFonts w:ascii="Calibri" w:hAnsi="Calibri" w:cs="Arial"/>
                <w:sz w:val="16"/>
                <w:szCs w:val="16"/>
              </w:rPr>
              <w:t>/11</w:t>
            </w:r>
          </w:p>
          <w:p w:rsidR="005C1FC8" w:rsidRPr="005C1FC8" w:rsidRDefault="005C1FC8" w:rsidP="005C1FC8">
            <w:pPr>
              <w:rPr>
                <w:rFonts w:ascii="Calibri" w:hAnsi="Calibri" w:cs="Arial"/>
                <w:sz w:val="16"/>
                <w:szCs w:val="16"/>
              </w:rPr>
            </w:pPr>
          </w:p>
          <w:p w:rsidR="005C1FC8" w:rsidRDefault="005C1FC8" w:rsidP="005C1FC8">
            <w:pPr>
              <w:rPr>
                <w:rFonts w:ascii="Calibri" w:hAnsi="Calibri" w:cs="Arial"/>
                <w:sz w:val="16"/>
                <w:szCs w:val="16"/>
              </w:rPr>
            </w:pPr>
          </w:p>
          <w:p w:rsidR="000B0C6F" w:rsidRPr="005C1FC8" w:rsidRDefault="000B0C6F" w:rsidP="005C1FC8">
            <w:pPr>
              <w:jc w:val="center"/>
              <w:rPr>
                <w:rFonts w:ascii="Calibri" w:hAnsi="Calibri" w:cs="Arial"/>
                <w:sz w:val="16"/>
                <w:szCs w:val="16"/>
              </w:rPr>
            </w:pPr>
          </w:p>
        </w:tc>
        <w:tc>
          <w:tcPr>
            <w:tcW w:w="1723" w:type="dxa"/>
          </w:tcPr>
          <w:p w:rsidR="000B0C6F" w:rsidRPr="00840835" w:rsidRDefault="0096690E" w:rsidP="00D82F07">
            <w:pPr>
              <w:jc w:val="right"/>
              <w:rPr>
                <w:rFonts w:ascii="Calibri" w:hAnsi="Calibri" w:cs="Arial"/>
                <w:sz w:val="16"/>
                <w:szCs w:val="16"/>
              </w:rPr>
            </w:pPr>
            <w:r>
              <w:rPr>
                <w:rFonts w:ascii="Calibri" w:hAnsi="Calibri" w:cs="Arial"/>
                <w:sz w:val="16"/>
                <w:szCs w:val="16"/>
              </w:rPr>
              <w:t>27</w:t>
            </w:r>
            <w:r w:rsidR="000B0C6F" w:rsidRPr="00840835">
              <w:rPr>
                <w:rFonts w:ascii="Calibri" w:hAnsi="Calibri" w:cs="Arial"/>
                <w:sz w:val="16"/>
                <w:szCs w:val="16"/>
              </w:rPr>
              <w:t>/11</w:t>
            </w:r>
          </w:p>
        </w:tc>
        <w:tc>
          <w:tcPr>
            <w:tcW w:w="1765" w:type="dxa"/>
          </w:tcPr>
          <w:p w:rsidR="000B0C6F" w:rsidRPr="00840835" w:rsidRDefault="0096690E" w:rsidP="0096690E">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/11</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29</w:t>
            </w:r>
            <w:r w:rsidR="000B0C6F" w:rsidRPr="00840835">
              <w:rPr>
                <w:rFonts w:ascii="Calibri" w:hAnsi="Calibri" w:cs="Arial"/>
                <w:sz w:val="16"/>
                <w:szCs w:val="16"/>
              </w:rPr>
              <w:t>/12</w:t>
            </w:r>
          </w:p>
        </w:tc>
        <w:tc>
          <w:tcPr>
            <w:tcW w:w="1699" w:type="dxa"/>
          </w:tcPr>
          <w:p w:rsidR="000B0C6F" w:rsidRPr="00840835" w:rsidRDefault="0096690E" w:rsidP="00D82F07">
            <w:pPr>
              <w:jc w:val="right"/>
              <w:rPr>
                <w:rFonts w:ascii="Calibri" w:hAnsi="Calibri" w:cs="Arial"/>
                <w:sz w:val="16"/>
                <w:szCs w:val="16"/>
              </w:rPr>
            </w:pPr>
            <w:r>
              <w:rPr>
                <w:rFonts w:ascii="Calibri" w:hAnsi="Calibri" w:cs="Arial"/>
                <w:sz w:val="16"/>
                <w:szCs w:val="16"/>
              </w:rPr>
              <w:t>30</w:t>
            </w:r>
            <w:r w:rsidR="000B0C6F" w:rsidRPr="00840835">
              <w:rPr>
                <w:rFonts w:ascii="Calibri" w:hAnsi="Calibri" w:cs="Arial"/>
                <w:sz w:val="16"/>
                <w:szCs w:val="16"/>
              </w:rPr>
              <w:t>/1</w:t>
            </w:r>
            <w:r w:rsidR="000B0C6F">
              <w:rPr>
                <w:rFonts w:ascii="Calibri" w:hAnsi="Calibri" w:cs="Arial"/>
                <w:sz w:val="16"/>
                <w:szCs w:val="16"/>
              </w:rPr>
              <w:t>2</w:t>
            </w:r>
          </w:p>
        </w:tc>
      </w:tr>
      <w:tr w:rsidR="000B0C6F" w:rsidRPr="00840835" w:rsidTr="003338EC">
        <w:tc>
          <w:tcPr>
            <w:tcW w:w="647" w:type="dxa"/>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9</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Pr>
          <w:p w:rsidR="000B0C6F" w:rsidRPr="00840835" w:rsidRDefault="0096690E" w:rsidP="00D82F07">
            <w:pPr>
              <w:jc w:val="right"/>
              <w:rPr>
                <w:rFonts w:ascii="Calibri" w:hAnsi="Calibri" w:cs="Arial"/>
                <w:sz w:val="16"/>
                <w:szCs w:val="16"/>
              </w:rPr>
            </w:pPr>
            <w:r>
              <w:rPr>
                <w:rFonts w:ascii="Calibri" w:hAnsi="Calibri" w:cs="Arial"/>
                <w:sz w:val="16"/>
                <w:szCs w:val="16"/>
              </w:rPr>
              <w:t>3</w:t>
            </w:r>
            <w:r w:rsidR="000B0C6F" w:rsidRPr="00840835">
              <w:rPr>
                <w:rFonts w:ascii="Calibri" w:hAnsi="Calibri" w:cs="Arial"/>
                <w:sz w:val="16"/>
                <w:szCs w:val="16"/>
              </w:rPr>
              <w:t>/12</w:t>
            </w:r>
          </w:p>
        </w:tc>
        <w:tc>
          <w:tcPr>
            <w:tcW w:w="1723" w:type="dxa"/>
          </w:tcPr>
          <w:p w:rsidR="000B0C6F" w:rsidRPr="00840835" w:rsidRDefault="0096690E" w:rsidP="00D82F07">
            <w:pPr>
              <w:jc w:val="right"/>
              <w:rPr>
                <w:rFonts w:ascii="Calibri" w:hAnsi="Calibri" w:cs="Arial"/>
                <w:sz w:val="16"/>
                <w:szCs w:val="16"/>
              </w:rPr>
            </w:pPr>
            <w:r>
              <w:rPr>
                <w:rFonts w:ascii="Calibri" w:hAnsi="Calibri" w:cs="Arial"/>
                <w:sz w:val="16"/>
                <w:szCs w:val="16"/>
              </w:rPr>
              <w:t>4</w:t>
            </w:r>
            <w:r w:rsidR="000B0C6F" w:rsidRPr="00840835">
              <w:rPr>
                <w:rFonts w:ascii="Calibri" w:hAnsi="Calibri" w:cs="Arial"/>
                <w:sz w:val="16"/>
                <w:szCs w:val="16"/>
              </w:rPr>
              <w:t>/12</w:t>
            </w:r>
          </w:p>
        </w:tc>
        <w:tc>
          <w:tcPr>
            <w:tcW w:w="1765" w:type="dxa"/>
          </w:tcPr>
          <w:p w:rsidR="000B0C6F" w:rsidRPr="00840835" w:rsidRDefault="0096690E" w:rsidP="00D82F07">
            <w:pPr>
              <w:jc w:val="right"/>
              <w:rPr>
                <w:rFonts w:ascii="Calibri" w:hAnsi="Calibri" w:cs="Arial"/>
                <w:sz w:val="16"/>
                <w:szCs w:val="16"/>
              </w:rPr>
            </w:pPr>
            <w:r>
              <w:rPr>
                <w:rFonts w:ascii="Calibri" w:hAnsi="Calibri" w:cs="Arial"/>
                <w:sz w:val="16"/>
                <w:szCs w:val="16"/>
              </w:rPr>
              <w:t>5</w:t>
            </w:r>
            <w:r w:rsidR="000B0C6F" w:rsidRPr="00840835">
              <w:rPr>
                <w:rFonts w:ascii="Calibri" w:hAnsi="Calibri" w:cs="Arial"/>
                <w:sz w:val="16"/>
                <w:szCs w:val="16"/>
              </w:rPr>
              <w:t>/12</w:t>
            </w:r>
          </w:p>
        </w:tc>
        <w:tc>
          <w:tcPr>
            <w:tcW w:w="1737" w:type="dxa"/>
          </w:tcPr>
          <w:p w:rsidR="000B0C6F" w:rsidRPr="00840835" w:rsidRDefault="0096690E" w:rsidP="00D82F07">
            <w:pPr>
              <w:jc w:val="right"/>
              <w:rPr>
                <w:rFonts w:ascii="Calibri" w:hAnsi="Calibri" w:cs="Arial"/>
                <w:sz w:val="16"/>
                <w:szCs w:val="16"/>
              </w:rPr>
            </w:pPr>
            <w:r>
              <w:rPr>
                <w:rFonts w:ascii="Calibri" w:hAnsi="Calibri" w:cs="Arial"/>
                <w:sz w:val="16"/>
                <w:szCs w:val="16"/>
              </w:rPr>
              <w:t>6</w:t>
            </w:r>
            <w:r w:rsidR="000B0C6F" w:rsidRPr="00840835">
              <w:rPr>
                <w:rFonts w:ascii="Calibri" w:hAnsi="Calibri" w:cs="Arial"/>
                <w:sz w:val="16"/>
                <w:szCs w:val="16"/>
              </w:rPr>
              <w:t>/12</w:t>
            </w:r>
          </w:p>
        </w:tc>
        <w:tc>
          <w:tcPr>
            <w:tcW w:w="1699" w:type="dxa"/>
          </w:tcPr>
          <w:p w:rsidR="000B0C6F" w:rsidRPr="00840835" w:rsidRDefault="0096690E" w:rsidP="00D82F07">
            <w:pPr>
              <w:jc w:val="right"/>
              <w:rPr>
                <w:rFonts w:ascii="Calibri" w:hAnsi="Calibri" w:cs="Arial"/>
                <w:sz w:val="16"/>
                <w:szCs w:val="16"/>
              </w:rPr>
            </w:pPr>
            <w:r>
              <w:rPr>
                <w:rFonts w:ascii="Calibri" w:hAnsi="Calibri" w:cs="Arial"/>
                <w:sz w:val="16"/>
                <w:szCs w:val="16"/>
              </w:rPr>
              <w:t>7</w:t>
            </w:r>
            <w:r w:rsidR="000B0C6F" w:rsidRPr="00840835">
              <w:rPr>
                <w:rFonts w:ascii="Calibri" w:hAnsi="Calibri" w:cs="Arial"/>
                <w:sz w:val="16"/>
                <w:szCs w:val="16"/>
              </w:rPr>
              <w:t>/12</w:t>
            </w:r>
          </w:p>
        </w:tc>
      </w:tr>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10</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10</w:t>
            </w:r>
            <w:r w:rsidR="000B0C6F" w:rsidRPr="00840835">
              <w:rPr>
                <w:rFonts w:ascii="Calibri" w:hAnsi="Calibri" w:cs="Arial"/>
                <w:sz w:val="16"/>
                <w:szCs w:val="16"/>
              </w:rPr>
              <w:t>/12</w:t>
            </w:r>
          </w:p>
        </w:tc>
        <w:tc>
          <w:tcPr>
            <w:tcW w:w="1723"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11</w:t>
            </w:r>
            <w:r w:rsidR="000B0C6F" w:rsidRPr="00840835">
              <w:rPr>
                <w:rFonts w:ascii="Calibri" w:hAnsi="Calibri" w:cs="Arial"/>
                <w:sz w:val="16"/>
                <w:szCs w:val="16"/>
              </w:rPr>
              <w:t>/12</w:t>
            </w:r>
          </w:p>
        </w:tc>
        <w:tc>
          <w:tcPr>
            <w:tcW w:w="1765"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12</w:t>
            </w:r>
            <w:r w:rsidR="000B0C6F" w:rsidRPr="00840835">
              <w:rPr>
                <w:rFonts w:ascii="Calibri" w:hAnsi="Calibri" w:cs="Arial"/>
                <w:sz w:val="16"/>
                <w:szCs w:val="16"/>
              </w:rPr>
              <w:t>/12</w:t>
            </w:r>
          </w:p>
        </w:tc>
        <w:tc>
          <w:tcPr>
            <w:tcW w:w="1737"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13</w:t>
            </w:r>
            <w:r w:rsidR="000B0C6F" w:rsidRPr="00840835">
              <w:rPr>
                <w:rFonts w:ascii="Calibri" w:hAnsi="Calibri" w:cs="Arial"/>
                <w:sz w:val="16"/>
                <w:szCs w:val="16"/>
              </w:rPr>
              <w:t>/12</w:t>
            </w:r>
          </w:p>
        </w:tc>
        <w:tc>
          <w:tcPr>
            <w:tcW w:w="1699"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14</w:t>
            </w:r>
            <w:r w:rsidR="000B0C6F" w:rsidRPr="00840835">
              <w:rPr>
                <w:rFonts w:ascii="Calibri" w:hAnsi="Calibri" w:cs="Arial"/>
                <w:sz w:val="16"/>
                <w:szCs w:val="16"/>
              </w:rPr>
              <w:t>/12</w:t>
            </w:r>
          </w:p>
        </w:tc>
      </w:tr>
      <w:tr w:rsidR="000B0C6F" w:rsidRPr="00840835" w:rsidTr="003338EC">
        <w:tc>
          <w:tcPr>
            <w:tcW w:w="647" w:type="dxa"/>
            <w:tcBorders>
              <w:bottom w:val="single" w:sz="4" w:space="0" w:color="auto"/>
            </w:tcBorders>
            <w:shd w:val="clear" w:color="auto" w:fill="00B0F0"/>
          </w:tcPr>
          <w:p w:rsidR="000B0C6F" w:rsidRPr="003338EC" w:rsidRDefault="000B0C6F" w:rsidP="00D82F07">
            <w:pPr>
              <w:jc w:val="center"/>
              <w:rPr>
                <w:rFonts w:ascii="Calibri" w:hAnsi="Calibri" w:cs="Arial"/>
                <w:b/>
              </w:rPr>
            </w:pPr>
            <w:r w:rsidRPr="003338EC">
              <w:rPr>
                <w:rFonts w:ascii="Calibri" w:hAnsi="Calibri" w:cs="Arial"/>
                <w:b/>
              </w:rPr>
              <w:t>11</w:t>
            </w:r>
          </w:p>
          <w:p w:rsidR="000B0C6F" w:rsidRPr="003338EC" w:rsidRDefault="000B0C6F" w:rsidP="00D82F07">
            <w:pPr>
              <w:jc w:val="center"/>
              <w:rPr>
                <w:rFonts w:ascii="Calibri" w:hAnsi="Calibri" w:cs="Arial"/>
                <w:b/>
              </w:rPr>
            </w:pPr>
          </w:p>
          <w:p w:rsidR="000B0C6F" w:rsidRPr="003338EC" w:rsidRDefault="000B0C6F" w:rsidP="00D82F07">
            <w:pPr>
              <w:jc w:val="center"/>
              <w:rPr>
                <w:rFonts w:ascii="Calibri" w:hAnsi="Calibri" w:cs="Arial"/>
                <w:b/>
              </w:rPr>
            </w:pPr>
          </w:p>
        </w:tc>
        <w:tc>
          <w:tcPr>
            <w:tcW w:w="1715"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17</w:t>
            </w:r>
            <w:r w:rsidR="000B0C6F" w:rsidRPr="00840835">
              <w:rPr>
                <w:rFonts w:ascii="Calibri" w:hAnsi="Calibri" w:cs="Arial"/>
                <w:sz w:val="16"/>
                <w:szCs w:val="16"/>
              </w:rPr>
              <w:t>/12</w:t>
            </w:r>
          </w:p>
          <w:p w:rsidR="000B0C6F" w:rsidRPr="00840835" w:rsidRDefault="000B0C6F" w:rsidP="00D82F07">
            <w:pPr>
              <w:jc w:val="right"/>
              <w:rPr>
                <w:rFonts w:ascii="Calibri" w:hAnsi="Calibri" w:cs="Arial"/>
                <w:sz w:val="16"/>
                <w:szCs w:val="16"/>
              </w:rPr>
            </w:pPr>
          </w:p>
        </w:tc>
        <w:tc>
          <w:tcPr>
            <w:tcW w:w="1723" w:type="dxa"/>
            <w:tcBorders>
              <w:bottom w:val="single" w:sz="4" w:space="0" w:color="auto"/>
            </w:tcBorders>
          </w:tcPr>
          <w:p w:rsidR="000B0C6F" w:rsidRPr="00840835" w:rsidRDefault="0096690E" w:rsidP="00D82F07">
            <w:pPr>
              <w:jc w:val="right"/>
              <w:rPr>
                <w:rFonts w:ascii="Calibri" w:hAnsi="Calibri" w:cs="Arial"/>
                <w:sz w:val="16"/>
                <w:szCs w:val="16"/>
              </w:rPr>
            </w:pPr>
            <w:r>
              <w:rPr>
                <w:rFonts w:ascii="Calibri" w:hAnsi="Calibri" w:cs="Arial"/>
                <w:sz w:val="16"/>
                <w:szCs w:val="16"/>
              </w:rPr>
              <w:t>18</w:t>
            </w:r>
            <w:r w:rsidR="000B0C6F" w:rsidRPr="00840835">
              <w:rPr>
                <w:rFonts w:ascii="Calibri" w:hAnsi="Calibri" w:cs="Arial"/>
                <w:sz w:val="16"/>
                <w:szCs w:val="16"/>
              </w:rPr>
              <w:t>/12</w:t>
            </w:r>
          </w:p>
          <w:p w:rsidR="000B0C6F" w:rsidRPr="00840835" w:rsidRDefault="000B0C6F" w:rsidP="00D82F07">
            <w:pPr>
              <w:jc w:val="right"/>
              <w:rPr>
                <w:rFonts w:ascii="Calibri" w:hAnsi="Calibri" w:cs="Arial"/>
                <w:sz w:val="16"/>
                <w:szCs w:val="16"/>
              </w:rPr>
            </w:pPr>
          </w:p>
        </w:tc>
        <w:tc>
          <w:tcPr>
            <w:tcW w:w="1765" w:type="dxa"/>
            <w:tcBorders>
              <w:bottom w:val="single" w:sz="4" w:space="0" w:color="auto"/>
            </w:tcBorders>
            <w:shd w:val="clear" w:color="auto" w:fill="auto"/>
          </w:tcPr>
          <w:p w:rsidR="000B0C6F" w:rsidRPr="00840835" w:rsidRDefault="0096690E" w:rsidP="00D82F07">
            <w:pPr>
              <w:jc w:val="right"/>
              <w:rPr>
                <w:rFonts w:ascii="Calibri" w:hAnsi="Calibri" w:cs="Arial"/>
                <w:sz w:val="16"/>
                <w:szCs w:val="16"/>
              </w:rPr>
            </w:pPr>
            <w:r>
              <w:rPr>
                <w:rFonts w:ascii="Calibri" w:hAnsi="Calibri" w:cs="Arial"/>
                <w:sz w:val="16"/>
                <w:szCs w:val="16"/>
              </w:rPr>
              <w:t>19</w:t>
            </w:r>
            <w:r w:rsidR="000B0C6F" w:rsidRPr="00840835">
              <w:rPr>
                <w:rFonts w:ascii="Calibri" w:hAnsi="Calibri" w:cs="Arial"/>
                <w:sz w:val="16"/>
                <w:szCs w:val="16"/>
              </w:rPr>
              <w:t>/12</w:t>
            </w:r>
          </w:p>
        </w:tc>
        <w:tc>
          <w:tcPr>
            <w:tcW w:w="1737" w:type="dxa"/>
            <w:tcBorders>
              <w:bottom w:val="single" w:sz="4" w:space="0" w:color="auto"/>
            </w:tcBorders>
            <w:shd w:val="clear" w:color="auto" w:fill="auto"/>
          </w:tcPr>
          <w:p w:rsidR="000B0C6F" w:rsidRPr="00840835" w:rsidRDefault="0096690E" w:rsidP="00D82F07">
            <w:pPr>
              <w:jc w:val="right"/>
              <w:rPr>
                <w:rFonts w:ascii="Calibri" w:hAnsi="Calibri" w:cs="Arial"/>
                <w:sz w:val="16"/>
                <w:szCs w:val="16"/>
              </w:rPr>
            </w:pPr>
            <w:r>
              <w:rPr>
                <w:rFonts w:ascii="Calibri" w:hAnsi="Calibri" w:cs="Arial"/>
                <w:sz w:val="16"/>
                <w:szCs w:val="16"/>
              </w:rPr>
              <w:t>20</w:t>
            </w:r>
            <w:r w:rsidR="000B0C6F" w:rsidRPr="00840835">
              <w:rPr>
                <w:rFonts w:ascii="Calibri" w:hAnsi="Calibri" w:cs="Arial"/>
                <w:sz w:val="16"/>
                <w:szCs w:val="16"/>
              </w:rPr>
              <w:t>/12</w:t>
            </w:r>
          </w:p>
        </w:tc>
        <w:tc>
          <w:tcPr>
            <w:tcW w:w="1699" w:type="dxa"/>
            <w:tcBorders>
              <w:bottom w:val="single" w:sz="4" w:space="0" w:color="auto"/>
            </w:tcBorders>
            <w:shd w:val="clear" w:color="auto" w:fill="auto"/>
          </w:tcPr>
          <w:p w:rsidR="000B0C6F" w:rsidRPr="00840835" w:rsidRDefault="0096690E" w:rsidP="00D82F07">
            <w:pPr>
              <w:jc w:val="right"/>
              <w:rPr>
                <w:rFonts w:ascii="Calibri" w:hAnsi="Calibri" w:cs="Arial"/>
                <w:sz w:val="16"/>
                <w:szCs w:val="16"/>
              </w:rPr>
            </w:pPr>
            <w:r>
              <w:rPr>
                <w:rFonts w:ascii="Calibri" w:hAnsi="Calibri" w:cs="Arial"/>
                <w:sz w:val="16"/>
                <w:szCs w:val="16"/>
              </w:rPr>
              <w:t>21</w:t>
            </w:r>
            <w:r w:rsidR="000B0C6F" w:rsidRPr="00840835">
              <w:rPr>
                <w:rFonts w:ascii="Calibri" w:hAnsi="Calibri" w:cs="Arial"/>
                <w:sz w:val="16"/>
                <w:szCs w:val="16"/>
              </w:rPr>
              <w:t>/12</w:t>
            </w:r>
          </w:p>
        </w:tc>
      </w:tr>
      <w:tr w:rsidR="000B0C6F" w:rsidRPr="00840835" w:rsidTr="00D82F07">
        <w:tc>
          <w:tcPr>
            <w:tcW w:w="647" w:type="dxa"/>
            <w:shd w:val="clear" w:color="auto" w:fill="DBE5F1"/>
          </w:tcPr>
          <w:p w:rsidR="000B0C6F" w:rsidRPr="00840835" w:rsidRDefault="000B0C6F" w:rsidP="00D82F07">
            <w:pPr>
              <w:rPr>
                <w:rFonts w:ascii="Calibri" w:hAnsi="Calibri" w:cs="Arial"/>
              </w:rPr>
            </w:pPr>
          </w:p>
        </w:tc>
        <w:tc>
          <w:tcPr>
            <w:tcW w:w="1715"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24</w:t>
            </w:r>
            <w:r w:rsidR="000B0C6F" w:rsidRPr="00840835">
              <w:rPr>
                <w:rFonts w:ascii="Calibri" w:hAnsi="Calibri" w:cs="Arial"/>
                <w:sz w:val="16"/>
                <w:szCs w:val="16"/>
              </w:rPr>
              <w:t>/12</w:t>
            </w:r>
          </w:p>
        </w:tc>
        <w:tc>
          <w:tcPr>
            <w:tcW w:w="1723"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25</w:t>
            </w:r>
            <w:r w:rsidR="000B0C6F" w:rsidRPr="00840835">
              <w:rPr>
                <w:rFonts w:ascii="Calibri" w:hAnsi="Calibri" w:cs="Arial"/>
                <w:sz w:val="16"/>
                <w:szCs w:val="16"/>
              </w:rPr>
              <w:t>/12</w:t>
            </w:r>
          </w:p>
        </w:tc>
        <w:tc>
          <w:tcPr>
            <w:tcW w:w="1765" w:type="dxa"/>
            <w:shd w:val="clear" w:color="auto" w:fill="DBE5F1"/>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6</w:t>
            </w:r>
            <w:r w:rsidRPr="00840835">
              <w:rPr>
                <w:rFonts w:ascii="Calibri" w:hAnsi="Calibri" w:cs="Arial"/>
                <w:sz w:val="16"/>
                <w:szCs w:val="16"/>
              </w:rPr>
              <w:t>/12</w:t>
            </w:r>
          </w:p>
        </w:tc>
        <w:tc>
          <w:tcPr>
            <w:tcW w:w="1737" w:type="dxa"/>
            <w:shd w:val="clear" w:color="auto" w:fill="DBE5F1"/>
          </w:tcPr>
          <w:p w:rsidR="000B0C6F" w:rsidRPr="00840835" w:rsidRDefault="000B0C6F" w:rsidP="0096690E">
            <w:pPr>
              <w:jc w:val="right"/>
              <w:rPr>
                <w:rFonts w:ascii="Calibri" w:hAnsi="Calibri" w:cs="Arial"/>
                <w:sz w:val="16"/>
                <w:szCs w:val="16"/>
              </w:rPr>
            </w:pPr>
            <w:r w:rsidRPr="00840835">
              <w:rPr>
                <w:rFonts w:ascii="Calibri" w:hAnsi="Calibri" w:cs="Arial"/>
                <w:sz w:val="16"/>
                <w:szCs w:val="16"/>
              </w:rPr>
              <w:t>2</w:t>
            </w:r>
            <w:r w:rsidR="0096690E">
              <w:rPr>
                <w:rFonts w:ascii="Calibri" w:hAnsi="Calibri" w:cs="Arial"/>
                <w:sz w:val="16"/>
                <w:szCs w:val="16"/>
              </w:rPr>
              <w:t>7</w:t>
            </w:r>
            <w:r w:rsidRPr="00840835">
              <w:rPr>
                <w:rFonts w:ascii="Calibri" w:hAnsi="Calibri" w:cs="Arial"/>
                <w:sz w:val="16"/>
                <w:szCs w:val="16"/>
              </w:rPr>
              <w:t>/12</w:t>
            </w:r>
          </w:p>
        </w:tc>
        <w:tc>
          <w:tcPr>
            <w:tcW w:w="1699" w:type="dxa"/>
            <w:shd w:val="clear" w:color="auto" w:fill="DBE5F1"/>
          </w:tcPr>
          <w:p w:rsidR="000B0C6F" w:rsidRPr="00840835" w:rsidRDefault="0096690E" w:rsidP="00D82F07">
            <w:pPr>
              <w:jc w:val="right"/>
              <w:rPr>
                <w:rFonts w:ascii="Calibri" w:hAnsi="Calibri" w:cs="Arial"/>
                <w:sz w:val="16"/>
                <w:szCs w:val="16"/>
              </w:rPr>
            </w:pPr>
            <w:r>
              <w:rPr>
                <w:rFonts w:ascii="Calibri" w:hAnsi="Calibri" w:cs="Arial"/>
                <w:sz w:val="16"/>
                <w:szCs w:val="16"/>
              </w:rPr>
              <w:t>28</w:t>
            </w:r>
            <w:r w:rsidR="000B0C6F" w:rsidRPr="00840835">
              <w:rPr>
                <w:rFonts w:ascii="Calibri" w:hAnsi="Calibri" w:cs="Arial"/>
                <w:sz w:val="16"/>
                <w:szCs w:val="16"/>
              </w:rPr>
              <w:t>/12</w:t>
            </w:r>
          </w:p>
        </w:tc>
      </w:tr>
    </w:tbl>
    <w:p w:rsidR="000B0C6F" w:rsidRPr="00840835" w:rsidRDefault="000B0C6F" w:rsidP="000B0C6F">
      <w:pPr>
        <w:rPr>
          <w:rFonts w:ascii="Calibri" w:hAnsi="Calibri"/>
        </w:rPr>
      </w:pPr>
    </w:p>
    <w:p w:rsidR="000B0C6F" w:rsidRDefault="000B0C6F" w:rsidP="000B0C6F">
      <w:pPr>
        <w:tabs>
          <w:tab w:val="left" w:pos="6981"/>
          <w:tab w:val="left" w:pos="8238"/>
          <w:tab w:val="left" w:pos="9372"/>
          <w:tab w:val="left" w:pos="10363"/>
        </w:tabs>
        <w:rPr>
          <w:noProof/>
        </w:rPr>
      </w:pPr>
    </w:p>
    <w:p w:rsidR="000B0C6F" w:rsidRDefault="000B0C6F" w:rsidP="000B0C6F">
      <w:pPr>
        <w:tabs>
          <w:tab w:val="left" w:pos="6981"/>
          <w:tab w:val="left" w:pos="8238"/>
          <w:tab w:val="left" w:pos="9372"/>
          <w:tab w:val="left" w:pos="10363"/>
        </w:tabs>
        <w:rPr>
          <w:noProof/>
        </w:rPr>
      </w:pPr>
    </w:p>
    <w:p w:rsidR="000B0C6F" w:rsidRDefault="000B0C6F" w:rsidP="000B0C6F">
      <w:pPr>
        <w:tabs>
          <w:tab w:val="left" w:pos="6981"/>
          <w:tab w:val="left" w:pos="8238"/>
          <w:tab w:val="left" w:pos="9372"/>
          <w:tab w:val="left" w:pos="10363"/>
        </w:tabs>
        <w:rPr>
          <w:noProof/>
        </w:rPr>
      </w:pPr>
    </w:p>
    <w:p w:rsidR="000B0C6F" w:rsidRDefault="000B0C6F" w:rsidP="000B0C6F">
      <w:pPr>
        <w:tabs>
          <w:tab w:val="left" w:pos="6981"/>
          <w:tab w:val="left" w:pos="8238"/>
          <w:tab w:val="left" w:pos="9372"/>
          <w:tab w:val="left" w:pos="10363"/>
        </w:tabs>
        <w:rPr>
          <w:noProof/>
        </w:rPr>
      </w:pPr>
    </w:p>
    <w:p w:rsidR="000B0C6F" w:rsidRDefault="000B0C6F" w:rsidP="000B0C6F">
      <w:pPr>
        <w:tabs>
          <w:tab w:val="left" w:pos="6981"/>
          <w:tab w:val="left" w:pos="8238"/>
          <w:tab w:val="left" w:pos="9372"/>
          <w:tab w:val="left" w:pos="10363"/>
        </w:tabs>
        <w:rPr>
          <w:noProof/>
        </w:rPr>
      </w:pPr>
    </w:p>
    <w:p w:rsidR="000B0C6F" w:rsidRDefault="000B0C6F" w:rsidP="000B0C6F">
      <w:pPr>
        <w:tabs>
          <w:tab w:val="left" w:pos="6981"/>
          <w:tab w:val="left" w:pos="8238"/>
          <w:tab w:val="left" w:pos="9372"/>
          <w:tab w:val="left" w:pos="10363"/>
        </w:tabs>
        <w:rPr>
          <w:noProof/>
        </w:rPr>
      </w:pPr>
    </w:p>
    <w:p w:rsidR="000B0C6F" w:rsidRPr="00F13BE6" w:rsidRDefault="000B0C6F" w:rsidP="000B0C6F">
      <w:pPr>
        <w:pStyle w:val="Footer"/>
        <w:tabs>
          <w:tab w:val="clear" w:pos="4153"/>
          <w:tab w:val="left" w:pos="0"/>
          <w:tab w:val="left" w:pos="1134"/>
          <w:tab w:val="left" w:pos="13020"/>
        </w:tabs>
        <w:ind w:right="-38"/>
        <w:rPr>
          <w:rFonts w:ascii="Arial Narrow" w:hAnsi="Arial Narrow" w:cs="Arial"/>
          <w:sz w:val="20"/>
          <w:szCs w:val="20"/>
        </w:rPr>
        <w:sectPr w:rsidR="000B0C6F" w:rsidRPr="00F13BE6" w:rsidSect="000B0C6F">
          <w:headerReference w:type="even" r:id="rId20"/>
          <w:headerReference w:type="default" r:id="rId21"/>
          <w:headerReference w:type="first" r:id="rId22"/>
          <w:footerReference w:type="first" r:id="rId23"/>
          <w:type w:val="nextColumn"/>
          <w:pgSz w:w="11906" w:h="16838"/>
          <w:pgMar w:top="1178" w:right="1134" w:bottom="1418" w:left="1134" w:header="709" w:footer="751" w:gutter="0"/>
          <w:cols w:space="708"/>
          <w:titlePg/>
          <w:docGrid w:linePitch="360"/>
        </w:sectPr>
      </w:pPr>
    </w:p>
    <w:p w:rsidR="000B0C6F" w:rsidRPr="00F13BE6" w:rsidRDefault="000B0C6F" w:rsidP="000B0C6F">
      <w:pPr>
        <w:pStyle w:val="Footer"/>
        <w:tabs>
          <w:tab w:val="clear" w:pos="4153"/>
          <w:tab w:val="clear" w:pos="8306"/>
        </w:tabs>
        <w:ind w:right="-40"/>
        <w:rPr>
          <w:rFonts w:ascii="Arial Narrow" w:hAnsi="Arial Narrow" w:cs="Arial"/>
          <w:sz w:val="20"/>
          <w:szCs w:val="20"/>
        </w:rPr>
      </w:pPr>
    </w:p>
    <w:p w:rsidR="000B0C6F" w:rsidRPr="00F13BE6" w:rsidRDefault="000B0C6F" w:rsidP="000B0C6F">
      <w:pPr>
        <w:pStyle w:val="Footer"/>
        <w:tabs>
          <w:tab w:val="clear" w:pos="4153"/>
          <w:tab w:val="clear" w:pos="8306"/>
        </w:tabs>
        <w:ind w:right="-40"/>
        <w:rPr>
          <w:rFonts w:ascii="Arial Narrow" w:hAnsi="Arial Narrow" w:cs="Arial"/>
          <w:sz w:val="20"/>
          <w:szCs w:val="20"/>
        </w:rPr>
      </w:pPr>
      <w:r w:rsidRPr="00F13BE6">
        <w:rPr>
          <w:rFonts w:ascii="Arial Narrow" w:hAnsi="Arial Narrow" w:cs="Arial"/>
          <w:sz w:val="20"/>
          <w:szCs w:val="20"/>
        </w:rPr>
        <w:lastRenderedPageBreak/>
        <w:t xml:space="preserve"> </w:t>
      </w:r>
    </w:p>
    <w:p w:rsidR="000B0C6F" w:rsidRPr="00F13BE6" w:rsidRDefault="000B0C6F" w:rsidP="000B0C6F">
      <w:pPr>
        <w:pStyle w:val="Footer"/>
        <w:tabs>
          <w:tab w:val="clear" w:pos="4153"/>
          <w:tab w:val="clear" w:pos="8306"/>
        </w:tabs>
        <w:ind w:right="-40"/>
        <w:rPr>
          <w:rFonts w:ascii="Arial Narrow" w:hAnsi="Arial Narrow" w:cs="Arial"/>
          <w:b/>
          <w:sz w:val="20"/>
          <w:szCs w:val="20"/>
        </w:rPr>
      </w:pPr>
    </w:p>
    <w:p w:rsidR="000B0C6F" w:rsidRPr="00F13BE6" w:rsidRDefault="000B0C6F" w:rsidP="000B0C6F">
      <w:pPr>
        <w:pStyle w:val="Footer"/>
        <w:tabs>
          <w:tab w:val="clear" w:pos="4153"/>
          <w:tab w:val="clear" w:pos="8306"/>
        </w:tabs>
        <w:ind w:right="-40"/>
        <w:rPr>
          <w:rFonts w:ascii="Arial Narrow" w:hAnsi="Arial Narrow" w:cs="Arial"/>
          <w:i/>
          <w:sz w:val="20"/>
          <w:szCs w:val="20"/>
        </w:rPr>
        <w:sectPr w:rsidR="000B0C6F" w:rsidRPr="00F13BE6" w:rsidSect="000B0C6F">
          <w:pgSz w:w="16838" w:h="11906" w:orient="landscape"/>
          <w:pgMar w:top="1134" w:right="1178" w:bottom="1134" w:left="1418" w:header="709" w:footer="751" w:gutter="0"/>
          <w:cols w:num="3" w:space="708" w:equalWidth="0">
            <w:col w:w="3448" w:space="708"/>
            <w:col w:w="2892" w:space="708"/>
            <w:col w:w="6486"/>
          </w:cols>
          <w:titlePg/>
          <w:docGrid w:linePitch="360"/>
        </w:sectPr>
      </w:pPr>
    </w:p>
    <w:p w:rsidR="00A4333F" w:rsidRPr="00F13BE6" w:rsidRDefault="00A4333F" w:rsidP="00A4333F">
      <w:pPr>
        <w:pStyle w:val="Header"/>
        <w:jc w:val="center"/>
        <w:rPr>
          <w:rFonts w:ascii="Arial Narrow" w:hAnsi="Arial Narrow" w:cs="Arial"/>
          <w:b/>
          <w:sz w:val="32"/>
          <w:szCs w:val="32"/>
        </w:rPr>
      </w:pPr>
      <w:r w:rsidRPr="00F13BE6">
        <w:rPr>
          <w:rFonts w:ascii="Arial Narrow" w:hAnsi="Arial Narrow" w:cs="Arial"/>
          <w:b/>
          <w:sz w:val="32"/>
          <w:szCs w:val="32"/>
        </w:rPr>
        <w:lastRenderedPageBreak/>
        <w:t>VET ICF TEACHER TRAINING NOMINATIONS</w:t>
      </w:r>
      <w:r>
        <w:rPr>
          <w:rFonts w:ascii="Arial Narrow" w:hAnsi="Arial Narrow" w:cs="Arial"/>
          <w:b/>
          <w:sz w:val="32"/>
          <w:szCs w:val="32"/>
        </w:rPr>
        <w:tab/>
        <w:t>Semeste</w:t>
      </w:r>
      <w:r w:rsidR="000F4551">
        <w:rPr>
          <w:rFonts w:ascii="Arial Narrow" w:hAnsi="Arial Narrow" w:cs="Arial"/>
          <w:b/>
          <w:sz w:val="32"/>
          <w:szCs w:val="32"/>
        </w:rPr>
        <w:t>r 1: 2012</w:t>
      </w:r>
    </w:p>
    <w:p w:rsidR="00A4333F" w:rsidRPr="00F13BE6" w:rsidRDefault="00A4333F" w:rsidP="00A4333F">
      <w:pPr>
        <w:pStyle w:val="Header"/>
        <w:jc w:val="center"/>
        <w:rPr>
          <w:rFonts w:ascii="Arial Narrow" w:hAnsi="Arial Narrow" w:cs="Arial"/>
          <w:b/>
          <w:sz w:val="8"/>
          <w:szCs w:val="8"/>
        </w:rPr>
      </w:pPr>
    </w:p>
    <w:tbl>
      <w:tblPr>
        <w:tblW w:w="145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8928"/>
        <w:gridCol w:w="2700"/>
        <w:gridCol w:w="2909"/>
      </w:tblGrid>
      <w:tr w:rsidR="00A4333F" w:rsidRPr="005024F9" w:rsidTr="00D82F07">
        <w:tc>
          <w:tcPr>
            <w:tcW w:w="8928" w:type="dxa"/>
          </w:tcPr>
          <w:p w:rsidR="00A4333F" w:rsidRPr="005024F9" w:rsidRDefault="00A4333F" w:rsidP="00D82F07">
            <w:pPr>
              <w:pStyle w:val="Header"/>
              <w:rPr>
                <w:rFonts w:ascii="Arial Narrow" w:hAnsi="Arial Narrow" w:cs="Arial"/>
                <w:sz w:val="22"/>
                <w:szCs w:val="22"/>
              </w:rPr>
            </w:pPr>
            <w:r w:rsidRPr="005024F9">
              <w:rPr>
                <w:rFonts w:ascii="Arial Narrow" w:hAnsi="Arial Narrow" w:cs="Arial"/>
                <w:b/>
                <w:sz w:val="22"/>
                <w:szCs w:val="22"/>
              </w:rPr>
              <w:t>Region</w:t>
            </w:r>
            <w:r w:rsidRPr="005024F9">
              <w:rPr>
                <w:rFonts w:ascii="Arial Narrow" w:hAnsi="Arial Narrow" w:cs="Arial"/>
                <w:sz w:val="22"/>
                <w:szCs w:val="22"/>
              </w:rPr>
              <w:t>:</w:t>
            </w:r>
          </w:p>
          <w:p w:rsidR="00A4333F" w:rsidRPr="005024F9" w:rsidRDefault="00A4333F" w:rsidP="00D82F07">
            <w:pPr>
              <w:pStyle w:val="Header"/>
              <w:rPr>
                <w:rFonts w:ascii="Arial Narrow" w:hAnsi="Arial Narrow" w:cs="Arial"/>
                <w:sz w:val="22"/>
                <w:szCs w:val="22"/>
              </w:rPr>
            </w:pPr>
          </w:p>
        </w:tc>
        <w:tc>
          <w:tcPr>
            <w:tcW w:w="5609" w:type="dxa"/>
            <w:gridSpan w:val="2"/>
          </w:tcPr>
          <w:p w:rsidR="00A4333F" w:rsidRPr="005024F9" w:rsidRDefault="00A4333F" w:rsidP="00D82F07">
            <w:pPr>
              <w:pStyle w:val="Header"/>
              <w:rPr>
                <w:rFonts w:ascii="Arial Narrow" w:hAnsi="Arial Narrow" w:cs="Arial"/>
                <w:sz w:val="22"/>
                <w:szCs w:val="22"/>
              </w:rPr>
            </w:pPr>
            <w:r w:rsidRPr="005024F9">
              <w:rPr>
                <w:rFonts w:ascii="Arial Narrow" w:hAnsi="Arial Narrow" w:cs="Arial"/>
                <w:b/>
                <w:sz w:val="22"/>
                <w:szCs w:val="22"/>
              </w:rPr>
              <w:t>RVEC</w:t>
            </w:r>
            <w:r w:rsidRPr="005024F9">
              <w:rPr>
                <w:rFonts w:ascii="Arial Narrow" w:hAnsi="Arial Narrow" w:cs="Arial"/>
                <w:sz w:val="22"/>
                <w:szCs w:val="22"/>
              </w:rPr>
              <w:t>:</w:t>
            </w:r>
          </w:p>
        </w:tc>
      </w:tr>
      <w:tr w:rsidR="00A4333F" w:rsidRPr="005024F9" w:rsidTr="00D82F07">
        <w:tc>
          <w:tcPr>
            <w:tcW w:w="8928" w:type="dxa"/>
          </w:tcPr>
          <w:p w:rsidR="00A4333F" w:rsidRPr="005024F9" w:rsidRDefault="00A4333F" w:rsidP="00D82F07">
            <w:pPr>
              <w:pStyle w:val="Header"/>
              <w:rPr>
                <w:rFonts w:ascii="Arial Narrow" w:hAnsi="Arial Narrow" w:cs="Arial"/>
                <w:sz w:val="22"/>
                <w:szCs w:val="22"/>
              </w:rPr>
            </w:pPr>
            <w:r w:rsidRPr="005024F9">
              <w:rPr>
                <w:rFonts w:ascii="Arial Narrow" w:hAnsi="Arial Narrow" w:cs="Arial"/>
                <w:b/>
                <w:sz w:val="22"/>
                <w:szCs w:val="22"/>
              </w:rPr>
              <w:t>SEG</w:t>
            </w:r>
            <w:r w:rsidRPr="005024F9">
              <w:rPr>
                <w:rFonts w:ascii="Arial Narrow" w:hAnsi="Arial Narrow" w:cs="Arial"/>
                <w:sz w:val="22"/>
                <w:szCs w:val="22"/>
              </w:rPr>
              <w:t>:</w:t>
            </w:r>
          </w:p>
          <w:p w:rsidR="00A4333F" w:rsidRPr="005024F9" w:rsidRDefault="00A4333F" w:rsidP="00D82F07">
            <w:pPr>
              <w:pStyle w:val="Header"/>
              <w:rPr>
                <w:rFonts w:ascii="Arial Narrow" w:hAnsi="Arial Narrow" w:cs="Arial"/>
                <w:sz w:val="22"/>
                <w:szCs w:val="22"/>
              </w:rPr>
            </w:pPr>
          </w:p>
        </w:tc>
        <w:tc>
          <w:tcPr>
            <w:tcW w:w="5609" w:type="dxa"/>
            <w:gridSpan w:val="2"/>
          </w:tcPr>
          <w:p w:rsidR="00A4333F" w:rsidRPr="005024F9" w:rsidRDefault="00A4333F" w:rsidP="00D82F07">
            <w:pPr>
              <w:pStyle w:val="Header"/>
              <w:rPr>
                <w:rFonts w:ascii="Arial Narrow" w:hAnsi="Arial Narrow" w:cs="Arial"/>
                <w:sz w:val="22"/>
                <w:szCs w:val="22"/>
              </w:rPr>
            </w:pPr>
            <w:r w:rsidRPr="005024F9">
              <w:rPr>
                <w:rFonts w:ascii="Arial Narrow" w:hAnsi="Arial Narrow" w:cs="Arial"/>
                <w:b/>
                <w:sz w:val="22"/>
                <w:szCs w:val="22"/>
              </w:rPr>
              <w:t>Contact Phone</w:t>
            </w:r>
            <w:r w:rsidRPr="005024F9">
              <w:rPr>
                <w:rFonts w:ascii="Arial Narrow" w:hAnsi="Arial Narrow" w:cs="Arial"/>
                <w:sz w:val="22"/>
                <w:szCs w:val="22"/>
              </w:rPr>
              <w:t>:</w:t>
            </w:r>
          </w:p>
        </w:tc>
      </w:tr>
      <w:tr w:rsidR="00A4333F" w:rsidRPr="005024F9" w:rsidTr="00D82F07">
        <w:tc>
          <w:tcPr>
            <w:tcW w:w="11628" w:type="dxa"/>
            <w:gridSpan w:val="2"/>
          </w:tcPr>
          <w:p w:rsidR="00A4333F" w:rsidRPr="005024F9" w:rsidRDefault="00A4333F" w:rsidP="00D82F07">
            <w:pPr>
              <w:pStyle w:val="Header"/>
              <w:rPr>
                <w:rFonts w:ascii="Arial Narrow" w:hAnsi="Arial Narrow" w:cs="Arial"/>
                <w:sz w:val="22"/>
                <w:szCs w:val="22"/>
              </w:rPr>
            </w:pPr>
            <w:r w:rsidRPr="005024F9">
              <w:rPr>
                <w:rFonts w:ascii="Arial Narrow" w:hAnsi="Arial Narrow" w:cs="Arial"/>
                <w:sz w:val="22"/>
                <w:szCs w:val="22"/>
              </w:rPr>
              <w:t xml:space="preserve">Nominations </w:t>
            </w:r>
            <w:r w:rsidRPr="005024F9">
              <w:rPr>
                <w:rFonts w:ascii="Arial Narrow" w:hAnsi="Arial Narrow" w:cs="Arial"/>
                <w:b/>
                <w:sz w:val="22"/>
                <w:szCs w:val="22"/>
              </w:rPr>
              <w:t>endorsed by</w:t>
            </w:r>
            <w:r w:rsidRPr="005024F9">
              <w:rPr>
                <w:rFonts w:ascii="Arial Narrow" w:hAnsi="Arial Narrow" w:cs="Arial"/>
                <w:sz w:val="22"/>
                <w:szCs w:val="22"/>
              </w:rPr>
              <w:t xml:space="preserve"> Regional Committee: </w:t>
            </w:r>
            <w:r w:rsidRPr="005024F9">
              <w:rPr>
                <w:rFonts w:ascii="Arial Narrow" w:hAnsi="Arial Narrow" w:cs="Arial"/>
                <w:sz w:val="22"/>
                <w:szCs w:val="22"/>
              </w:rPr>
              <w:tab/>
            </w:r>
            <w:r w:rsidRPr="005024F9">
              <w:rPr>
                <w:rFonts w:ascii="Arial Narrow" w:hAnsi="Arial Narrow" w:cs="Arial"/>
                <w:sz w:val="22"/>
                <w:szCs w:val="22"/>
              </w:rPr>
              <w:tab/>
            </w:r>
          </w:p>
          <w:p w:rsidR="00A4333F" w:rsidRPr="005024F9" w:rsidRDefault="00A4333F" w:rsidP="00D82F07">
            <w:pPr>
              <w:pStyle w:val="Header"/>
              <w:rPr>
                <w:rFonts w:ascii="Arial Narrow" w:hAnsi="Arial Narrow" w:cs="Arial"/>
                <w:sz w:val="22"/>
                <w:szCs w:val="22"/>
              </w:rPr>
            </w:pPr>
          </w:p>
          <w:p w:rsidR="00A4333F" w:rsidRPr="005024F9" w:rsidRDefault="00A4333F" w:rsidP="00D82F07">
            <w:pPr>
              <w:pStyle w:val="Header"/>
              <w:rPr>
                <w:rFonts w:ascii="Arial Narrow" w:hAnsi="Arial Narrow" w:cs="Arial"/>
                <w:i/>
                <w:sz w:val="22"/>
                <w:szCs w:val="22"/>
              </w:rPr>
            </w:pPr>
            <w:r w:rsidRPr="005024F9">
              <w:rPr>
                <w:rFonts w:ascii="Arial Narrow" w:hAnsi="Arial Narrow" w:cs="Arial"/>
                <w:sz w:val="22"/>
                <w:szCs w:val="22"/>
              </w:rPr>
              <w:t xml:space="preserve"> (</w:t>
            </w:r>
            <w:r w:rsidRPr="005024F9">
              <w:rPr>
                <w:rFonts w:ascii="Arial Narrow" w:hAnsi="Arial Narrow" w:cs="Arial"/>
                <w:i/>
                <w:sz w:val="22"/>
                <w:szCs w:val="22"/>
              </w:rPr>
              <w:t>Signature - Committee Chairperson)</w:t>
            </w:r>
          </w:p>
        </w:tc>
        <w:tc>
          <w:tcPr>
            <w:tcW w:w="2909" w:type="dxa"/>
          </w:tcPr>
          <w:p w:rsidR="00A4333F" w:rsidRPr="005024F9" w:rsidRDefault="00A4333F" w:rsidP="00D82F07">
            <w:pPr>
              <w:pStyle w:val="Header"/>
              <w:rPr>
                <w:rFonts w:ascii="Arial Narrow" w:hAnsi="Arial Narrow" w:cs="Arial"/>
                <w:sz w:val="22"/>
                <w:szCs w:val="22"/>
              </w:rPr>
            </w:pPr>
            <w:r w:rsidRPr="005024F9">
              <w:rPr>
                <w:rFonts w:ascii="Arial Narrow" w:hAnsi="Arial Narrow" w:cs="Arial"/>
                <w:b/>
                <w:sz w:val="22"/>
                <w:szCs w:val="22"/>
              </w:rPr>
              <w:t>Date</w:t>
            </w:r>
            <w:r w:rsidRPr="005024F9">
              <w:rPr>
                <w:rFonts w:ascii="Arial Narrow" w:hAnsi="Arial Narrow" w:cs="Arial"/>
                <w:sz w:val="22"/>
                <w:szCs w:val="22"/>
              </w:rPr>
              <w:t xml:space="preserve">:   </w:t>
            </w:r>
          </w:p>
        </w:tc>
      </w:tr>
    </w:tbl>
    <w:p w:rsidR="00A4333F" w:rsidRPr="00F13BE6" w:rsidRDefault="00A4333F" w:rsidP="00A4333F">
      <w:pPr>
        <w:tabs>
          <w:tab w:val="right" w:pos="14034"/>
        </w:tabs>
        <w:rPr>
          <w:rFonts w:ascii="Arial Narrow" w:hAnsi="Arial Narrow" w:cs="Arial"/>
          <w:b/>
          <w:sz w:val="16"/>
          <w:szCs w:val="16"/>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800"/>
        <w:gridCol w:w="360"/>
        <w:gridCol w:w="1080"/>
        <w:gridCol w:w="1129"/>
        <w:gridCol w:w="1211"/>
        <w:gridCol w:w="776"/>
        <w:gridCol w:w="1620"/>
        <w:gridCol w:w="1204"/>
        <w:gridCol w:w="1080"/>
        <w:gridCol w:w="1980"/>
      </w:tblGrid>
      <w:tr w:rsidR="00A4333F" w:rsidRPr="005024F9" w:rsidTr="00D82F07">
        <w:tc>
          <w:tcPr>
            <w:tcW w:w="2268" w:type="dxa"/>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Name</w:t>
            </w:r>
          </w:p>
        </w:tc>
        <w:tc>
          <w:tcPr>
            <w:tcW w:w="2160" w:type="dxa"/>
            <w:gridSpan w:val="2"/>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School</w:t>
            </w:r>
          </w:p>
        </w:tc>
        <w:tc>
          <w:tcPr>
            <w:tcW w:w="1080" w:type="dxa"/>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 xml:space="preserve">ICF Course </w:t>
            </w:r>
          </w:p>
          <w:p w:rsidR="00A4333F" w:rsidRPr="005024F9" w:rsidRDefault="00A4333F" w:rsidP="00D82F07">
            <w:pPr>
              <w:jc w:val="center"/>
              <w:rPr>
                <w:rFonts w:ascii="Arial Narrow" w:hAnsi="Arial Narrow" w:cs="Arial"/>
                <w:sz w:val="18"/>
                <w:szCs w:val="18"/>
              </w:rPr>
            </w:pPr>
            <w:r w:rsidRPr="005024F9">
              <w:rPr>
                <w:rFonts w:ascii="Arial Narrow" w:hAnsi="Arial Narrow" w:cs="Arial"/>
                <w:sz w:val="18"/>
                <w:szCs w:val="18"/>
              </w:rPr>
              <w:t xml:space="preserve">(+ Stream) </w:t>
            </w:r>
          </w:p>
        </w:tc>
        <w:tc>
          <w:tcPr>
            <w:tcW w:w="1129" w:type="dxa"/>
            <w:shd w:val="clear" w:color="auto" w:fill="C0C0C0"/>
          </w:tcPr>
          <w:p w:rsidR="00A4333F" w:rsidRPr="005024F9" w:rsidRDefault="00A4333F" w:rsidP="00D82F07">
            <w:pPr>
              <w:jc w:val="center"/>
              <w:rPr>
                <w:rFonts w:ascii="Arial Narrow" w:hAnsi="Arial Narrow" w:cs="Arial"/>
                <w:sz w:val="20"/>
              </w:rPr>
            </w:pPr>
            <w:r w:rsidRPr="005024F9">
              <w:rPr>
                <w:rFonts w:ascii="Arial Narrow" w:hAnsi="Arial Narrow" w:cs="Arial"/>
                <w:b/>
                <w:sz w:val="20"/>
              </w:rPr>
              <w:t>Benchmark</w:t>
            </w:r>
            <w:r w:rsidRPr="005024F9">
              <w:rPr>
                <w:rFonts w:ascii="Arial Narrow" w:hAnsi="Arial Narrow" w:cs="Arial"/>
                <w:sz w:val="20"/>
              </w:rPr>
              <w:t xml:space="preserve"> </w:t>
            </w:r>
            <w:r w:rsidRPr="005024F9">
              <w:rPr>
                <w:rFonts w:ascii="Arial Narrow" w:hAnsi="Arial Narrow" w:cs="Arial"/>
                <w:sz w:val="18"/>
                <w:szCs w:val="18"/>
              </w:rPr>
              <w:t>(Correct &amp; printout attached)</w:t>
            </w:r>
          </w:p>
        </w:tc>
        <w:tc>
          <w:tcPr>
            <w:tcW w:w="1987" w:type="dxa"/>
            <w:gridSpan w:val="2"/>
            <w:shd w:val="clear" w:color="auto" w:fill="C0C0C0"/>
          </w:tcPr>
          <w:p w:rsidR="00A4333F" w:rsidRPr="005024F9" w:rsidRDefault="00A4333F" w:rsidP="00D82F07">
            <w:pPr>
              <w:jc w:val="center"/>
              <w:rPr>
                <w:rFonts w:ascii="Arial Narrow" w:hAnsi="Arial Narrow" w:cs="Arial"/>
                <w:sz w:val="20"/>
              </w:rPr>
            </w:pPr>
            <w:r w:rsidRPr="005024F9">
              <w:rPr>
                <w:rFonts w:ascii="Arial Narrow" w:hAnsi="Arial Narrow" w:cs="Arial"/>
                <w:b/>
                <w:sz w:val="20"/>
              </w:rPr>
              <w:t>Academic Transcript</w:t>
            </w:r>
            <w:r w:rsidRPr="005024F9">
              <w:rPr>
                <w:rFonts w:ascii="Arial Narrow" w:hAnsi="Arial Narrow" w:cs="Arial"/>
                <w:sz w:val="20"/>
              </w:rPr>
              <w:t xml:space="preserve"> </w:t>
            </w:r>
            <w:r w:rsidRPr="005024F9">
              <w:rPr>
                <w:rFonts w:ascii="Arial Narrow" w:hAnsi="Arial Narrow" w:cs="Arial"/>
                <w:sz w:val="18"/>
                <w:szCs w:val="18"/>
              </w:rPr>
              <w:t>(Attached for Hospitality, Construction and Metal &amp; Engineering</w:t>
            </w:r>
          </w:p>
        </w:tc>
        <w:tc>
          <w:tcPr>
            <w:tcW w:w="1620" w:type="dxa"/>
            <w:shd w:val="clear" w:color="auto" w:fill="C0C0C0"/>
          </w:tcPr>
          <w:p w:rsidR="00A4333F" w:rsidRPr="005024F9" w:rsidRDefault="00A4333F" w:rsidP="00D82F07">
            <w:pPr>
              <w:jc w:val="center"/>
              <w:rPr>
                <w:rFonts w:ascii="Arial Narrow" w:hAnsi="Arial Narrow" w:cs="Arial"/>
                <w:sz w:val="18"/>
                <w:szCs w:val="18"/>
              </w:rPr>
            </w:pPr>
            <w:r w:rsidRPr="005024F9">
              <w:rPr>
                <w:rFonts w:ascii="Arial Narrow" w:hAnsi="Arial Narrow" w:cs="Arial"/>
                <w:b/>
                <w:sz w:val="20"/>
              </w:rPr>
              <w:t>Source of Funding</w:t>
            </w:r>
            <w:r w:rsidRPr="005024F9">
              <w:rPr>
                <w:rFonts w:ascii="Arial Narrow" w:hAnsi="Arial Narrow" w:cs="Arial"/>
                <w:sz w:val="20"/>
              </w:rPr>
              <w:t xml:space="preserve"> </w:t>
            </w:r>
          </w:p>
          <w:p w:rsidR="00A4333F" w:rsidRPr="005024F9" w:rsidRDefault="00A4333F" w:rsidP="00D82F07">
            <w:pPr>
              <w:jc w:val="center"/>
              <w:rPr>
                <w:rFonts w:ascii="Arial Narrow" w:hAnsi="Arial Narrow" w:cs="Arial"/>
                <w:sz w:val="20"/>
              </w:rPr>
            </w:pPr>
            <w:r w:rsidRPr="005024F9">
              <w:rPr>
                <w:rFonts w:ascii="Arial Narrow" w:hAnsi="Arial Narrow" w:cs="Arial"/>
                <w:sz w:val="18"/>
                <w:szCs w:val="18"/>
              </w:rPr>
              <w:t>(Must reflect Application form)</w:t>
            </w:r>
          </w:p>
        </w:tc>
        <w:tc>
          <w:tcPr>
            <w:tcW w:w="1204" w:type="dxa"/>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 xml:space="preserve">Cost </w:t>
            </w:r>
          </w:p>
          <w:p w:rsidR="00A4333F" w:rsidRPr="005024F9" w:rsidRDefault="00A4333F" w:rsidP="00D82F07">
            <w:pPr>
              <w:jc w:val="center"/>
              <w:rPr>
                <w:rFonts w:ascii="Arial Narrow" w:hAnsi="Arial Narrow" w:cs="Arial"/>
                <w:sz w:val="20"/>
              </w:rPr>
            </w:pPr>
            <w:r w:rsidRPr="005024F9">
              <w:rPr>
                <w:rFonts w:ascii="Arial Narrow" w:hAnsi="Arial Narrow" w:cs="Arial"/>
                <w:sz w:val="20"/>
              </w:rPr>
              <w:t>($)</w:t>
            </w:r>
          </w:p>
        </w:tc>
        <w:tc>
          <w:tcPr>
            <w:tcW w:w="1080" w:type="dxa"/>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 RPL Requested</w:t>
            </w:r>
          </w:p>
        </w:tc>
        <w:tc>
          <w:tcPr>
            <w:tcW w:w="1980" w:type="dxa"/>
            <w:shd w:val="clear" w:color="auto" w:fill="C0C0C0"/>
          </w:tcPr>
          <w:p w:rsidR="00A4333F" w:rsidRPr="005024F9" w:rsidRDefault="00A4333F" w:rsidP="00D82F07">
            <w:pPr>
              <w:jc w:val="center"/>
              <w:rPr>
                <w:rFonts w:ascii="Arial Narrow" w:hAnsi="Arial Narrow" w:cs="Arial"/>
                <w:b/>
                <w:sz w:val="20"/>
              </w:rPr>
            </w:pPr>
            <w:r w:rsidRPr="005024F9">
              <w:rPr>
                <w:rFonts w:ascii="Arial Narrow" w:hAnsi="Arial Narrow" w:cs="Arial"/>
                <w:b/>
                <w:sz w:val="20"/>
              </w:rPr>
              <w:t>Comment</w:t>
            </w:r>
          </w:p>
        </w:tc>
      </w:tr>
      <w:tr w:rsidR="00A4333F" w:rsidRPr="005024F9" w:rsidTr="00D82F07">
        <w:tc>
          <w:tcPr>
            <w:tcW w:w="2268" w:type="dxa"/>
          </w:tcPr>
          <w:p w:rsidR="00A4333F" w:rsidRPr="005024F9" w:rsidRDefault="00A4333F" w:rsidP="00D82F07">
            <w:pPr>
              <w:spacing w:line="360" w:lineRule="auto"/>
              <w:rPr>
                <w:rFonts w:ascii="Arial Narrow" w:hAnsi="Arial Narrow" w:cs="Arial"/>
                <w:sz w:val="22"/>
                <w:szCs w:val="22"/>
              </w:rPr>
            </w:pPr>
          </w:p>
        </w:tc>
        <w:tc>
          <w:tcPr>
            <w:tcW w:w="2160" w:type="dxa"/>
            <w:gridSpan w:val="2"/>
          </w:tcPr>
          <w:p w:rsidR="00A4333F" w:rsidRPr="005024F9" w:rsidRDefault="00A4333F" w:rsidP="00D82F07">
            <w:pPr>
              <w:spacing w:line="360" w:lineRule="auto"/>
              <w:rPr>
                <w:rFonts w:ascii="Arial Narrow" w:hAnsi="Arial Narrow" w:cs="Arial"/>
                <w:sz w:val="22"/>
                <w:szCs w:val="22"/>
              </w:rPr>
            </w:pPr>
          </w:p>
        </w:tc>
        <w:tc>
          <w:tcPr>
            <w:tcW w:w="1080" w:type="dxa"/>
          </w:tcPr>
          <w:p w:rsidR="00A4333F" w:rsidRPr="005024F9" w:rsidRDefault="00A4333F" w:rsidP="00D82F07">
            <w:pPr>
              <w:spacing w:line="360" w:lineRule="auto"/>
              <w:rPr>
                <w:rFonts w:ascii="Arial Narrow" w:hAnsi="Arial Narrow" w:cs="Arial"/>
                <w:sz w:val="22"/>
                <w:szCs w:val="22"/>
              </w:rPr>
            </w:pPr>
          </w:p>
        </w:tc>
        <w:tc>
          <w:tcPr>
            <w:tcW w:w="1129" w:type="dxa"/>
          </w:tcPr>
          <w:p w:rsidR="00A4333F" w:rsidRPr="005024F9" w:rsidRDefault="00A4333F" w:rsidP="00D82F07">
            <w:pPr>
              <w:spacing w:line="360" w:lineRule="auto"/>
              <w:rPr>
                <w:rFonts w:ascii="Arial Narrow" w:hAnsi="Arial Narrow" w:cs="Arial"/>
                <w:sz w:val="22"/>
                <w:szCs w:val="22"/>
              </w:rPr>
            </w:pPr>
          </w:p>
        </w:tc>
        <w:tc>
          <w:tcPr>
            <w:tcW w:w="1987" w:type="dxa"/>
            <w:gridSpan w:val="2"/>
          </w:tcPr>
          <w:p w:rsidR="00A4333F" w:rsidRPr="005024F9" w:rsidRDefault="00A4333F" w:rsidP="00D82F07">
            <w:pPr>
              <w:spacing w:line="360" w:lineRule="auto"/>
              <w:rPr>
                <w:rFonts w:ascii="Arial Narrow" w:hAnsi="Arial Narrow" w:cs="Arial"/>
                <w:sz w:val="22"/>
                <w:szCs w:val="22"/>
              </w:rPr>
            </w:pPr>
          </w:p>
        </w:tc>
        <w:tc>
          <w:tcPr>
            <w:tcW w:w="1620" w:type="dxa"/>
          </w:tcPr>
          <w:p w:rsidR="00A4333F" w:rsidRPr="005024F9" w:rsidRDefault="00A4333F" w:rsidP="00D82F07">
            <w:pPr>
              <w:spacing w:line="360" w:lineRule="auto"/>
              <w:rPr>
                <w:rFonts w:ascii="Arial Narrow" w:hAnsi="Arial Narrow" w:cs="Arial"/>
                <w:sz w:val="22"/>
                <w:szCs w:val="22"/>
              </w:rPr>
            </w:pPr>
          </w:p>
        </w:tc>
        <w:tc>
          <w:tcPr>
            <w:tcW w:w="1204" w:type="dxa"/>
          </w:tcPr>
          <w:p w:rsidR="00A4333F" w:rsidRPr="005024F9" w:rsidRDefault="00A4333F" w:rsidP="00D82F07">
            <w:pPr>
              <w:spacing w:line="360" w:lineRule="auto"/>
              <w:rPr>
                <w:rFonts w:ascii="Arial Narrow" w:hAnsi="Arial Narrow" w:cs="Arial"/>
                <w:sz w:val="22"/>
                <w:szCs w:val="22"/>
              </w:rPr>
            </w:pPr>
          </w:p>
        </w:tc>
        <w:tc>
          <w:tcPr>
            <w:tcW w:w="1080" w:type="dxa"/>
          </w:tcPr>
          <w:p w:rsidR="00A4333F" w:rsidRPr="005024F9" w:rsidRDefault="00A4333F" w:rsidP="00D82F07">
            <w:pPr>
              <w:spacing w:line="360" w:lineRule="auto"/>
              <w:rPr>
                <w:rFonts w:ascii="Arial Narrow" w:hAnsi="Arial Narrow" w:cs="Arial"/>
                <w:sz w:val="22"/>
                <w:szCs w:val="22"/>
              </w:rPr>
            </w:pPr>
          </w:p>
        </w:tc>
        <w:tc>
          <w:tcPr>
            <w:tcW w:w="1980" w:type="dxa"/>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bottom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2268"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2160" w:type="dxa"/>
            <w:gridSpan w:val="2"/>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129"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7" w:type="dxa"/>
            <w:gridSpan w:val="2"/>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204"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980"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8624" w:type="dxa"/>
            <w:gridSpan w:val="7"/>
            <w:tcBorders>
              <w:top w:val="single" w:sz="6" w:space="0" w:color="auto"/>
              <w:left w:val="nil"/>
              <w:bottom w:val="nil"/>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620"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jc w:val="right"/>
              <w:rPr>
                <w:rFonts w:ascii="Arial Narrow" w:hAnsi="Arial Narrow" w:cs="Arial"/>
                <w:sz w:val="22"/>
                <w:szCs w:val="22"/>
              </w:rPr>
            </w:pPr>
            <w:r w:rsidRPr="005024F9">
              <w:rPr>
                <w:rFonts w:ascii="Arial Narrow" w:hAnsi="Arial Narrow" w:cs="Arial"/>
                <w:sz w:val="22"/>
                <w:szCs w:val="22"/>
              </w:rPr>
              <w:t>TOTAL:</w:t>
            </w:r>
          </w:p>
        </w:tc>
        <w:tc>
          <w:tcPr>
            <w:tcW w:w="1204" w:type="dxa"/>
            <w:tcBorders>
              <w:top w:val="single" w:sz="6" w:space="0" w:color="auto"/>
              <w:left w:val="single" w:sz="6" w:space="0" w:color="auto"/>
              <w:bottom w:val="single" w:sz="6" w:space="0" w:color="auto"/>
              <w:right w:val="single" w:sz="6" w:space="0" w:color="auto"/>
            </w:tcBorders>
          </w:tcPr>
          <w:p w:rsidR="00A4333F" w:rsidRPr="005024F9" w:rsidRDefault="00A4333F" w:rsidP="00D82F07">
            <w:pPr>
              <w:spacing w:line="360" w:lineRule="auto"/>
              <w:rPr>
                <w:rFonts w:ascii="Arial Narrow" w:hAnsi="Arial Narrow" w:cs="Arial"/>
                <w:sz w:val="22"/>
                <w:szCs w:val="22"/>
              </w:rPr>
            </w:pPr>
          </w:p>
        </w:tc>
        <w:tc>
          <w:tcPr>
            <w:tcW w:w="1080" w:type="dxa"/>
            <w:tcBorders>
              <w:top w:val="single" w:sz="6" w:space="0" w:color="auto"/>
              <w:left w:val="single" w:sz="6" w:space="0" w:color="auto"/>
              <w:bottom w:val="nil"/>
              <w:right w:val="nil"/>
            </w:tcBorders>
          </w:tcPr>
          <w:p w:rsidR="00A4333F" w:rsidRPr="005024F9" w:rsidRDefault="00A4333F" w:rsidP="00D82F07">
            <w:pPr>
              <w:spacing w:line="360" w:lineRule="auto"/>
              <w:rPr>
                <w:rFonts w:ascii="Arial Narrow" w:hAnsi="Arial Narrow" w:cs="Arial"/>
                <w:sz w:val="22"/>
                <w:szCs w:val="22"/>
              </w:rPr>
            </w:pPr>
          </w:p>
        </w:tc>
        <w:tc>
          <w:tcPr>
            <w:tcW w:w="1980" w:type="dxa"/>
            <w:tcBorders>
              <w:top w:val="single" w:sz="6" w:space="0" w:color="auto"/>
              <w:left w:val="nil"/>
              <w:bottom w:val="nil"/>
              <w:right w:val="nil"/>
            </w:tcBorders>
          </w:tcPr>
          <w:p w:rsidR="00A4333F" w:rsidRPr="005024F9" w:rsidRDefault="00A4333F" w:rsidP="00D82F07">
            <w:pPr>
              <w:spacing w:line="360" w:lineRule="auto"/>
              <w:rPr>
                <w:rFonts w:ascii="Arial Narrow" w:hAnsi="Arial Narrow" w:cs="Arial"/>
                <w:sz w:val="22"/>
                <w:szCs w:val="22"/>
              </w:rPr>
            </w:pPr>
          </w:p>
        </w:tc>
      </w:tr>
      <w:tr w:rsidR="00A4333F" w:rsidRPr="005024F9" w:rsidTr="00D82F07">
        <w:tc>
          <w:tcPr>
            <w:tcW w:w="4068" w:type="dxa"/>
            <w:gridSpan w:val="2"/>
            <w:tcBorders>
              <w:top w:val="nil"/>
              <w:left w:val="nil"/>
              <w:bottom w:val="nil"/>
              <w:right w:val="nil"/>
            </w:tcBorders>
          </w:tcPr>
          <w:p w:rsidR="00A4333F" w:rsidRPr="005024F9" w:rsidRDefault="00A4333F" w:rsidP="00D82F07">
            <w:pPr>
              <w:pStyle w:val="Footer"/>
              <w:tabs>
                <w:tab w:val="clear" w:pos="4153"/>
                <w:tab w:val="left" w:pos="0"/>
                <w:tab w:val="left" w:pos="1134"/>
                <w:tab w:val="left" w:pos="13020"/>
              </w:tabs>
              <w:ind w:right="-38"/>
              <w:rPr>
                <w:rFonts w:ascii="Arial Narrow" w:hAnsi="Arial Narrow" w:cs="Arial"/>
                <w:b/>
                <w:sz w:val="22"/>
                <w:szCs w:val="22"/>
                <w:u w:val="single"/>
              </w:rPr>
            </w:pPr>
            <w:r w:rsidRPr="005024F9">
              <w:rPr>
                <w:rFonts w:ascii="Arial Narrow" w:hAnsi="Arial Narrow" w:cs="Arial"/>
                <w:b/>
                <w:sz w:val="22"/>
                <w:szCs w:val="22"/>
                <w:u w:val="single"/>
              </w:rPr>
              <w:t>*KEY for Funding – Semester 1: 2010</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REP</w:t>
            </w:r>
            <w:r w:rsidRPr="005024F9">
              <w:rPr>
                <w:rFonts w:ascii="Arial Narrow" w:hAnsi="Arial Narrow" w:cs="Arial"/>
                <w:sz w:val="22"/>
                <w:szCs w:val="22"/>
              </w:rPr>
              <w:t xml:space="preserve"> = Replacement</w:t>
            </w:r>
            <w:r w:rsidRPr="005024F9">
              <w:rPr>
                <w:rFonts w:ascii="Arial Narrow" w:hAnsi="Arial Narrow" w:cs="Arial"/>
                <w:sz w:val="22"/>
                <w:szCs w:val="22"/>
              </w:rPr>
              <w:tab/>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RTO</w:t>
            </w:r>
            <w:r w:rsidRPr="005024F9">
              <w:rPr>
                <w:rFonts w:ascii="Arial Narrow" w:hAnsi="Arial Narrow" w:cs="Arial"/>
                <w:sz w:val="22"/>
                <w:szCs w:val="22"/>
              </w:rPr>
              <w:t xml:space="preserve"> = RTO</w:t>
            </w:r>
            <w:r w:rsidRPr="005024F9">
              <w:rPr>
                <w:rFonts w:ascii="Arial Narrow" w:hAnsi="Arial Narrow" w:cs="Arial"/>
                <w:sz w:val="22"/>
                <w:szCs w:val="22"/>
              </w:rPr>
              <w:tab/>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SCH</w:t>
            </w:r>
            <w:r w:rsidRPr="005024F9">
              <w:rPr>
                <w:rFonts w:ascii="Arial Narrow" w:hAnsi="Arial Narrow" w:cs="Arial"/>
                <w:sz w:val="22"/>
                <w:szCs w:val="22"/>
              </w:rPr>
              <w:t xml:space="preserve"> = School</w:t>
            </w:r>
            <w:r w:rsidRPr="005024F9">
              <w:rPr>
                <w:rFonts w:ascii="Arial Narrow" w:hAnsi="Arial Narrow" w:cs="Arial"/>
                <w:sz w:val="22"/>
                <w:szCs w:val="22"/>
              </w:rPr>
              <w:tab/>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SELF</w:t>
            </w:r>
            <w:r w:rsidRPr="005024F9">
              <w:rPr>
                <w:rFonts w:ascii="Arial Narrow" w:hAnsi="Arial Narrow" w:cs="Arial"/>
                <w:sz w:val="22"/>
                <w:szCs w:val="22"/>
              </w:rPr>
              <w:t xml:space="preserve"> = SELF</w:t>
            </w:r>
          </w:p>
          <w:p w:rsidR="00A4333F" w:rsidRPr="005024F9" w:rsidRDefault="00A4333F" w:rsidP="00D82F07">
            <w:pPr>
              <w:spacing w:line="360" w:lineRule="auto"/>
              <w:rPr>
                <w:rFonts w:ascii="Arial Narrow" w:hAnsi="Arial Narrow" w:cs="Arial"/>
                <w:sz w:val="22"/>
                <w:szCs w:val="22"/>
              </w:rPr>
            </w:pPr>
          </w:p>
        </w:tc>
        <w:tc>
          <w:tcPr>
            <w:tcW w:w="3780" w:type="dxa"/>
            <w:gridSpan w:val="4"/>
            <w:tcBorders>
              <w:top w:val="nil"/>
              <w:left w:val="nil"/>
              <w:bottom w:val="nil"/>
              <w:right w:val="nil"/>
            </w:tcBorders>
          </w:tcPr>
          <w:p w:rsidR="00A4333F" w:rsidRPr="005024F9" w:rsidRDefault="00A4333F" w:rsidP="00D82F07">
            <w:pPr>
              <w:pStyle w:val="Footer"/>
              <w:tabs>
                <w:tab w:val="clear" w:pos="4153"/>
                <w:tab w:val="clear" w:pos="8306"/>
              </w:tabs>
              <w:ind w:right="-40"/>
              <w:rPr>
                <w:rFonts w:ascii="Arial Narrow" w:hAnsi="Arial Narrow" w:cs="Arial"/>
                <w:b/>
                <w:sz w:val="22"/>
                <w:szCs w:val="22"/>
                <w:u w:val="single"/>
              </w:rPr>
            </w:pPr>
            <w:r w:rsidRPr="005024F9">
              <w:rPr>
                <w:rFonts w:ascii="Arial Narrow" w:hAnsi="Arial Narrow" w:cs="Arial"/>
                <w:b/>
                <w:sz w:val="22"/>
                <w:szCs w:val="22"/>
                <w:u w:val="single"/>
              </w:rPr>
              <w:t>**Key for RPL</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E</w:t>
            </w:r>
            <w:r w:rsidRPr="005024F9">
              <w:rPr>
                <w:rFonts w:ascii="Arial Narrow" w:hAnsi="Arial Narrow" w:cs="Arial"/>
                <w:sz w:val="22"/>
                <w:szCs w:val="22"/>
              </w:rPr>
              <w:t xml:space="preserve"> = Entry</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IST</w:t>
            </w:r>
            <w:r w:rsidRPr="005024F9">
              <w:rPr>
                <w:rFonts w:ascii="Arial Narrow" w:hAnsi="Arial Narrow" w:cs="Arial"/>
                <w:sz w:val="22"/>
                <w:szCs w:val="22"/>
              </w:rPr>
              <w:t xml:space="preserve"> = Industry Specific Training</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IP</w:t>
            </w:r>
            <w:r w:rsidRPr="005024F9">
              <w:rPr>
                <w:rFonts w:ascii="Arial Narrow" w:hAnsi="Arial Narrow" w:cs="Arial"/>
                <w:sz w:val="22"/>
                <w:szCs w:val="22"/>
              </w:rPr>
              <w:t xml:space="preserve"> = Industry Placement</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FA</w:t>
            </w:r>
            <w:r w:rsidRPr="005024F9">
              <w:rPr>
                <w:rFonts w:ascii="Arial Narrow" w:hAnsi="Arial Narrow" w:cs="Arial"/>
                <w:sz w:val="22"/>
                <w:szCs w:val="22"/>
              </w:rPr>
              <w:t xml:space="preserve"> = First Aid</w:t>
            </w:r>
          </w:p>
          <w:p w:rsidR="00A4333F" w:rsidRPr="005024F9" w:rsidRDefault="00A4333F" w:rsidP="00D82F07">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OH&amp;S</w:t>
            </w:r>
            <w:r w:rsidRPr="005024F9">
              <w:rPr>
                <w:rFonts w:ascii="Arial Narrow" w:hAnsi="Arial Narrow" w:cs="Arial"/>
                <w:sz w:val="22"/>
                <w:szCs w:val="22"/>
              </w:rPr>
              <w:t xml:space="preserve"> = CIC Card</w:t>
            </w:r>
          </w:p>
          <w:p w:rsidR="00A4333F" w:rsidRPr="005024F9" w:rsidRDefault="00A4333F" w:rsidP="00D82F07">
            <w:pPr>
              <w:spacing w:line="360" w:lineRule="auto"/>
              <w:rPr>
                <w:rFonts w:ascii="Arial Narrow" w:hAnsi="Arial Narrow" w:cs="Arial"/>
                <w:sz w:val="22"/>
                <w:szCs w:val="22"/>
              </w:rPr>
            </w:pPr>
            <w:r w:rsidRPr="005024F9">
              <w:rPr>
                <w:rFonts w:ascii="Arial Narrow" w:hAnsi="Arial Narrow" w:cs="Arial"/>
                <w:b/>
                <w:sz w:val="22"/>
                <w:szCs w:val="22"/>
              </w:rPr>
              <w:t>AWT</w:t>
            </w:r>
            <w:r w:rsidRPr="005024F9">
              <w:rPr>
                <w:rFonts w:ascii="Arial Narrow" w:hAnsi="Arial Narrow" w:cs="Arial"/>
                <w:sz w:val="22"/>
                <w:szCs w:val="22"/>
              </w:rPr>
              <w:t xml:space="preserve"> or </w:t>
            </w:r>
            <w:r w:rsidRPr="005024F9">
              <w:rPr>
                <w:rFonts w:ascii="Arial Narrow" w:hAnsi="Arial Narrow" w:cs="Arial"/>
                <w:b/>
                <w:sz w:val="22"/>
                <w:szCs w:val="22"/>
              </w:rPr>
              <w:t>TAA</w:t>
            </w:r>
            <w:r w:rsidRPr="005024F9">
              <w:rPr>
                <w:rFonts w:ascii="Arial Narrow" w:hAnsi="Arial Narrow" w:cs="Arial"/>
                <w:sz w:val="22"/>
                <w:szCs w:val="22"/>
              </w:rPr>
              <w:t xml:space="preserve"> = Cert IV</w:t>
            </w:r>
          </w:p>
        </w:tc>
        <w:tc>
          <w:tcPr>
            <w:tcW w:w="6660" w:type="dxa"/>
            <w:gridSpan w:val="5"/>
            <w:tcBorders>
              <w:top w:val="nil"/>
              <w:left w:val="nil"/>
              <w:bottom w:val="nil"/>
              <w:right w:val="nil"/>
            </w:tcBorders>
          </w:tcPr>
          <w:p w:rsidR="00A4333F" w:rsidRPr="005024F9" w:rsidRDefault="00A4333F" w:rsidP="00D82F07">
            <w:pPr>
              <w:pStyle w:val="Footer"/>
              <w:tabs>
                <w:tab w:val="clear" w:pos="4153"/>
                <w:tab w:val="clear" w:pos="8306"/>
              </w:tabs>
              <w:ind w:right="-40"/>
              <w:rPr>
                <w:rFonts w:ascii="Arial Narrow" w:hAnsi="Arial Narrow" w:cs="Arial"/>
                <w:b/>
                <w:sz w:val="22"/>
                <w:szCs w:val="22"/>
              </w:rPr>
            </w:pPr>
            <w:r w:rsidRPr="005024F9">
              <w:rPr>
                <w:rFonts w:ascii="Arial Narrow" w:hAnsi="Arial Narrow" w:cs="Arial"/>
                <w:b/>
                <w:sz w:val="22"/>
                <w:szCs w:val="22"/>
                <w:u w:val="single"/>
              </w:rPr>
              <w:t xml:space="preserve">PLEASE NOTE:  </w:t>
            </w:r>
          </w:p>
          <w:p w:rsidR="00A4333F" w:rsidRPr="005024F9" w:rsidRDefault="00A4333F" w:rsidP="00D82F07">
            <w:pPr>
              <w:pStyle w:val="Footer"/>
              <w:tabs>
                <w:tab w:val="clear" w:pos="4153"/>
                <w:tab w:val="clear" w:pos="8306"/>
              </w:tabs>
              <w:ind w:right="-40"/>
              <w:rPr>
                <w:rFonts w:ascii="Arial Narrow" w:hAnsi="Arial Narrow" w:cs="Arial"/>
                <w:b/>
                <w:sz w:val="22"/>
                <w:szCs w:val="22"/>
              </w:rPr>
            </w:pPr>
          </w:p>
          <w:p w:rsidR="00A4333F" w:rsidRPr="00C22FC8" w:rsidRDefault="00A4333F" w:rsidP="00C22FC8">
            <w:pPr>
              <w:pStyle w:val="Footer"/>
              <w:numPr>
                <w:ilvl w:val="0"/>
                <w:numId w:val="39"/>
              </w:numPr>
              <w:tabs>
                <w:tab w:val="clear" w:pos="720"/>
                <w:tab w:val="clear" w:pos="4153"/>
                <w:tab w:val="clear" w:pos="8306"/>
                <w:tab w:val="num" w:pos="252"/>
              </w:tabs>
              <w:ind w:left="252" w:right="-40" w:hanging="252"/>
              <w:rPr>
                <w:rFonts w:ascii="Arial Narrow" w:hAnsi="Arial Narrow" w:cs="Arial"/>
                <w:sz w:val="22"/>
                <w:szCs w:val="22"/>
              </w:rPr>
            </w:pPr>
            <w:r w:rsidRPr="005024F9">
              <w:rPr>
                <w:rFonts w:ascii="Arial Narrow" w:hAnsi="Arial Narrow" w:cs="Arial"/>
                <w:b/>
                <w:sz w:val="22"/>
                <w:szCs w:val="22"/>
              </w:rPr>
              <w:t>RTO</w:t>
            </w:r>
            <w:r w:rsidRPr="005024F9">
              <w:rPr>
                <w:rFonts w:ascii="Arial Narrow" w:hAnsi="Arial Narrow" w:cs="Arial"/>
                <w:sz w:val="22"/>
                <w:szCs w:val="22"/>
              </w:rPr>
              <w:t xml:space="preserve"> – RTO participants are </w:t>
            </w:r>
            <w:r w:rsidRPr="005024F9">
              <w:rPr>
                <w:rFonts w:ascii="Arial Narrow" w:hAnsi="Arial Narrow" w:cs="Arial"/>
                <w:b/>
                <w:sz w:val="22"/>
                <w:szCs w:val="22"/>
              </w:rPr>
              <w:t>NOT</w:t>
            </w:r>
            <w:r w:rsidRPr="005024F9">
              <w:rPr>
                <w:rFonts w:ascii="Arial Narrow" w:hAnsi="Arial Narrow" w:cs="Arial"/>
                <w:sz w:val="22"/>
                <w:szCs w:val="22"/>
              </w:rPr>
              <w:t xml:space="preserve"> funded through allocation</w:t>
            </w:r>
            <w:r w:rsidR="00C22FC8">
              <w:rPr>
                <w:rFonts w:ascii="Arial Narrow" w:hAnsi="Arial Narrow" w:cs="Arial"/>
                <w:sz w:val="22"/>
                <w:szCs w:val="22"/>
              </w:rPr>
              <w:t xml:space="preserve"> funds </w:t>
            </w:r>
            <w:r w:rsidRPr="005024F9">
              <w:rPr>
                <w:rFonts w:ascii="Arial Narrow" w:hAnsi="Arial Narrow" w:cs="Arial"/>
                <w:sz w:val="22"/>
                <w:szCs w:val="22"/>
              </w:rPr>
              <w:t>from VET Teacher Training</w:t>
            </w:r>
            <w:r w:rsidR="00C22FC8">
              <w:rPr>
                <w:rFonts w:ascii="Arial Narrow" w:hAnsi="Arial Narrow" w:cs="Arial"/>
                <w:sz w:val="22"/>
                <w:szCs w:val="22"/>
              </w:rPr>
              <w:t xml:space="preserve"> but </w:t>
            </w:r>
            <w:r w:rsidRPr="00C22FC8">
              <w:rPr>
                <w:rFonts w:ascii="Arial Narrow" w:hAnsi="Arial Narrow"/>
                <w:sz w:val="22"/>
                <w:szCs w:val="22"/>
              </w:rPr>
              <w:t>through some other source as determined by the Regional committee)</w:t>
            </w:r>
            <w:r w:rsidR="00C22FC8">
              <w:rPr>
                <w:rFonts w:ascii="Arial Narrow" w:hAnsi="Arial Narrow"/>
                <w:sz w:val="22"/>
                <w:szCs w:val="22"/>
              </w:rPr>
              <w:t>.</w:t>
            </w:r>
          </w:p>
        </w:tc>
      </w:tr>
    </w:tbl>
    <w:p w:rsidR="00A4333F" w:rsidRPr="00A4333F" w:rsidRDefault="00A4333F" w:rsidP="00A4333F">
      <w:pPr>
        <w:pStyle w:val="Header"/>
        <w:tabs>
          <w:tab w:val="clear" w:pos="4153"/>
          <w:tab w:val="clear" w:pos="8306"/>
          <w:tab w:val="left" w:pos="6345"/>
        </w:tabs>
        <w:rPr>
          <w:rFonts w:ascii="Arial Narrow" w:hAnsi="Arial Narrow" w:cs="Arial"/>
          <w:b/>
          <w:sz w:val="18"/>
          <w:szCs w:val="18"/>
        </w:rPr>
      </w:pPr>
    </w:p>
    <w:p w:rsidR="000B0C6F" w:rsidRPr="00F13BE6" w:rsidRDefault="000B0C6F" w:rsidP="000B0C6F">
      <w:pPr>
        <w:pStyle w:val="Header"/>
        <w:jc w:val="center"/>
        <w:rPr>
          <w:rFonts w:ascii="Arial Narrow" w:hAnsi="Arial Narrow" w:cs="Arial"/>
          <w:b/>
          <w:sz w:val="32"/>
          <w:szCs w:val="32"/>
        </w:rPr>
      </w:pPr>
      <w:r w:rsidRPr="00F13BE6">
        <w:rPr>
          <w:rFonts w:ascii="Arial Narrow" w:hAnsi="Arial Narrow" w:cs="Arial"/>
          <w:b/>
          <w:sz w:val="32"/>
          <w:szCs w:val="32"/>
        </w:rPr>
        <w:lastRenderedPageBreak/>
        <w:t>VET ICF TEACHER TRAINING NOMINATIO</w:t>
      </w:r>
      <w:r w:rsidR="000F4551">
        <w:rPr>
          <w:rFonts w:ascii="Arial Narrow" w:hAnsi="Arial Narrow" w:cs="Arial"/>
          <w:b/>
          <w:sz w:val="32"/>
          <w:szCs w:val="32"/>
        </w:rPr>
        <w:t>NS</w:t>
      </w:r>
      <w:r w:rsidR="000F4551">
        <w:rPr>
          <w:rFonts w:ascii="Arial Narrow" w:hAnsi="Arial Narrow" w:cs="Arial"/>
          <w:b/>
          <w:sz w:val="32"/>
          <w:szCs w:val="32"/>
        </w:rPr>
        <w:tab/>
        <w:t xml:space="preserve">             Semester 2: 2012</w:t>
      </w:r>
      <w:r w:rsidRPr="00F13BE6">
        <w:rPr>
          <w:rFonts w:ascii="Arial Narrow" w:hAnsi="Arial Narrow" w:cs="Arial"/>
          <w:b/>
          <w:sz w:val="32"/>
          <w:szCs w:val="32"/>
        </w:rPr>
        <w:t xml:space="preserve"> (Include Priority Listing)</w:t>
      </w:r>
    </w:p>
    <w:p w:rsidR="000B0C6F" w:rsidRPr="00F13BE6" w:rsidRDefault="000B0C6F" w:rsidP="000B0C6F">
      <w:pPr>
        <w:pStyle w:val="Header"/>
        <w:jc w:val="center"/>
        <w:rPr>
          <w:rFonts w:ascii="Arial Narrow" w:hAnsi="Arial Narrow" w:cs="Arial"/>
          <w:b/>
          <w:sz w:val="8"/>
          <w:szCs w:val="8"/>
        </w:rPr>
      </w:pPr>
    </w:p>
    <w:tbl>
      <w:tblPr>
        <w:tblW w:w="145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8928"/>
        <w:gridCol w:w="2700"/>
        <w:gridCol w:w="2909"/>
      </w:tblGrid>
      <w:tr w:rsidR="000B0C6F" w:rsidRPr="005024F9" w:rsidTr="00D82F07">
        <w:tc>
          <w:tcPr>
            <w:tcW w:w="8928" w:type="dxa"/>
          </w:tcPr>
          <w:p w:rsidR="000B0C6F" w:rsidRPr="005024F9" w:rsidRDefault="000B0C6F" w:rsidP="00D82F07">
            <w:pPr>
              <w:pStyle w:val="Header"/>
              <w:rPr>
                <w:rFonts w:ascii="Arial Narrow" w:hAnsi="Arial Narrow" w:cs="Arial"/>
                <w:sz w:val="22"/>
                <w:szCs w:val="22"/>
              </w:rPr>
            </w:pPr>
            <w:r w:rsidRPr="005024F9">
              <w:rPr>
                <w:rFonts w:ascii="Arial Narrow" w:hAnsi="Arial Narrow" w:cs="Arial"/>
                <w:b/>
                <w:sz w:val="22"/>
                <w:szCs w:val="22"/>
              </w:rPr>
              <w:t>Region</w:t>
            </w:r>
            <w:r w:rsidRPr="005024F9">
              <w:rPr>
                <w:rFonts w:ascii="Arial Narrow" w:hAnsi="Arial Narrow" w:cs="Arial"/>
                <w:sz w:val="22"/>
                <w:szCs w:val="22"/>
              </w:rPr>
              <w:t>:</w:t>
            </w:r>
          </w:p>
          <w:p w:rsidR="000B0C6F" w:rsidRPr="005024F9" w:rsidRDefault="000B0C6F" w:rsidP="00D82F07">
            <w:pPr>
              <w:pStyle w:val="Header"/>
              <w:rPr>
                <w:rFonts w:ascii="Arial Narrow" w:hAnsi="Arial Narrow" w:cs="Arial"/>
                <w:sz w:val="22"/>
                <w:szCs w:val="22"/>
              </w:rPr>
            </w:pPr>
          </w:p>
        </w:tc>
        <w:tc>
          <w:tcPr>
            <w:tcW w:w="5609" w:type="dxa"/>
            <w:gridSpan w:val="2"/>
          </w:tcPr>
          <w:p w:rsidR="000B0C6F" w:rsidRPr="005024F9" w:rsidRDefault="000B0C6F" w:rsidP="00D82F07">
            <w:pPr>
              <w:pStyle w:val="Header"/>
              <w:rPr>
                <w:rFonts w:ascii="Arial Narrow" w:hAnsi="Arial Narrow" w:cs="Arial"/>
                <w:sz w:val="22"/>
                <w:szCs w:val="22"/>
              </w:rPr>
            </w:pPr>
            <w:r w:rsidRPr="005024F9">
              <w:rPr>
                <w:rFonts w:ascii="Arial Narrow" w:hAnsi="Arial Narrow" w:cs="Arial"/>
                <w:b/>
                <w:sz w:val="22"/>
                <w:szCs w:val="22"/>
              </w:rPr>
              <w:t>RVEC</w:t>
            </w:r>
            <w:r w:rsidRPr="005024F9">
              <w:rPr>
                <w:rFonts w:ascii="Arial Narrow" w:hAnsi="Arial Narrow" w:cs="Arial"/>
                <w:sz w:val="22"/>
                <w:szCs w:val="22"/>
              </w:rPr>
              <w:t>:</w:t>
            </w:r>
          </w:p>
        </w:tc>
      </w:tr>
      <w:tr w:rsidR="000B0C6F" w:rsidRPr="005024F9" w:rsidTr="00D82F07">
        <w:tc>
          <w:tcPr>
            <w:tcW w:w="8928" w:type="dxa"/>
          </w:tcPr>
          <w:p w:rsidR="000B0C6F" w:rsidRPr="005024F9" w:rsidRDefault="000B0C6F" w:rsidP="00D82F07">
            <w:pPr>
              <w:pStyle w:val="Header"/>
              <w:rPr>
                <w:rFonts w:ascii="Arial Narrow" w:hAnsi="Arial Narrow" w:cs="Arial"/>
                <w:sz w:val="22"/>
                <w:szCs w:val="22"/>
              </w:rPr>
            </w:pPr>
            <w:r w:rsidRPr="005024F9">
              <w:rPr>
                <w:rFonts w:ascii="Arial Narrow" w:hAnsi="Arial Narrow" w:cs="Arial"/>
                <w:b/>
                <w:sz w:val="22"/>
                <w:szCs w:val="22"/>
              </w:rPr>
              <w:t>SEG</w:t>
            </w:r>
            <w:r w:rsidRPr="005024F9">
              <w:rPr>
                <w:rFonts w:ascii="Arial Narrow" w:hAnsi="Arial Narrow" w:cs="Arial"/>
                <w:sz w:val="22"/>
                <w:szCs w:val="22"/>
              </w:rPr>
              <w:t>:</w:t>
            </w:r>
          </w:p>
          <w:p w:rsidR="000B0C6F" w:rsidRPr="005024F9" w:rsidRDefault="000B0C6F" w:rsidP="00D82F07">
            <w:pPr>
              <w:pStyle w:val="Header"/>
              <w:rPr>
                <w:rFonts w:ascii="Arial Narrow" w:hAnsi="Arial Narrow" w:cs="Arial"/>
                <w:sz w:val="22"/>
                <w:szCs w:val="22"/>
              </w:rPr>
            </w:pPr>
          </w:p>
        </w:tc>
        <w:tc>
          <w:tcPr>
            <w:tcW w:w="5609" w:type="dxa"/>
            <w:gridSpan w:val="2"/>
          </w:tcPr>
          <w:p w:rsidR="000B0C6F" w:rsidRPr="005024F9" w:rsidRDefault="000B0C6F" w:rsidP="00D82F07">
            <w:pPr>
              <w:pStyle w:val="Header"/>
              <w:rPr>
                <w:rFonts w:ascii="Arial Narrow" w:hAnsi="Arial Narrow" w:cs="Arial"/>
                <w:sz w:val="22"/>
                <w:szCs w:val="22"/>
              </w:rPr>
            </w:pPr>
            <w:r w:rsidRPr="005024F9">
              <w:rPr>
                <w:rFonts w:ascii="Arial Narrow" w:hAnsi="Arial Narrow" w:cs="Arial"/>
                <w:b/>
                <w:sz w:val="22"/>
                <w:szCs w:val="22"/>
              </w:rPr>
              <w:t>Contact Phone</w:t>
            </w:r>
            <w:r w:rsidRPr="005024F9">
              <w:rPr>
                <w:rFonts w:ascii="Arial Narrow" w:hAnsi="Arial Narrow" w:cs="Arial"/>
                <w:sz w:val="22"/>
                <w:szCs w:val="22"/>
              </w:rPr>
              <w:t>:</w:t>
            </w:r>
          </w:p>
        </w:tc>
      </w:tr>
      <w:tr w:rsidR="000B0C6F" w:rsidRPr="005024F9" w:rsidTr="00D82F07">
        <w:tc>
          <w:tcPr>
            <w:tcW w:w="11628" w:type="dxa"/>
            <w:gridSpan w:val="2"/>
          </w:tcPr>
          <w:p w:rsidR="000B0C6F" w:rsidRPr="005024F9" w:rsidRDefault="000B0C6F" w:rsidP="00D82F07">
            <w:pPr>
              <w:pStyle w:val="Header"/>
              <w:rPr>
                <w:rFonts w:ascii="Arial Narrow" w:hAnsi="Arial Narrow" w:cs="Arial"/>
                <w:sz w:val="22"/>
                <w:szCs w:val="22"/>
              </w:rPr>
            </w:pPr>
            <w:r w:rsidRPr="005024F9">
              <w:rPr>
                <w:rFonts w:ascii="Arial Narrow" w:hAnsi="Arial Narrow" w:cs="Arial"/>
                <w:sz w:val="22"/>
                <w:szCs w:val="22"/>
              </w:rPr>
              <w:t xml:space="preserve">Nominations </w:t>
            </w:r>
            <w:r w:rsidRPr="005024F9">
              <w:rPr>
                <w:rFonts w:ascii="Arial Narrow" w:hAnsi="Arial Narrow" w:cs="Arial"/>
                <w:b/>
                <w:sz w:val="22"/>
                <w:szCs w:val="22"/>
              </w:rPr>
              <w:t>endorsed by</w:t>
            </w:r>
            <w:r w:rsidRPr="005024F9">
              <w:rPr>
                <w:rFonts w:ascii="Arial Narrow" w:hAnsi="Arial Narrow" w:cs="Arial"/>
                <w:sz w:val="22"/>
                <w:szCs w:val="22"/>
              </w:rPr>
              <w:t xml:space="preserve"> Regional Committee: </w:t>
            </w:r>
            <w:r w:rsidRPr="005024F9">
              <w:rPr>
                <w:rFonts w:ascii="Arial Narrow" w:hAnsi="Arial Narrow" w:cs="Arial"/>
                <w:sz w:val="22"/>
                <w:szCs w:val="22"/>
              </w:rPr>
              <w:tab/>
            </w:r>
            <w:r w:rsidRPr="005024F9">
              <w:rPr>
                <w:rFonts w:ascii="Arial Narrow" w:hAnsi="Arial Narrow" w:cs="Arial"/>
                <w:sz w:val="22"/>
                <w:szCs w:val="22"/>
              </w:rPr>
              <w:tab/>
            </w:r>
          </w:p>
          <w:p w:rsidR="000B0C6F" w:rsidRPr="005024F9" w:rsidRDefault="000B0C6F" w:rsidP="00D82F07">
            <w:pPr>
              <w:pStyle w:val="Header"/>
              <w:rPr>
                <w:rFonts w:ascii="Arial Narrow" w:hAnsi="Arial Narrow" w:cs="Arial"/>
                <w:sz w:val="22"/>
                <w:szCs w:val="22"/>
              </w:rPr>
            </w:pPr>
          </w:p>
          <w:p w:rsidR="000B0C6F" w:rsidRPr="005024F9" w:rsidRDefault="000B0C6F" w:rsidP="00D82F07">
            <w:pPr>
              <w:pStyle w:val="Header"/>
              <w:rPr>
                <w:rFonts w:ascii="Arial Narrow" w:hAnsi="Arial Narrow" w:cs="Arial"/>
                <w:i/>
                <w:sz w:val="22"/>
                <w:szCs w:val="22"/>
              </w:rPr>
            </w:pPr>
            <w:r w:rsidRPr="005024F9">
              <w:rPr>
                <w:rFonts w:ascii="Arial Narrow" w:hAnsi="Arial Narrow" w:cs="Arial"/>
                <w:sz w:val="22"/>
                <w:szCs w:val="22"/>
              </w:rPr>
              <w:t xml:space="preserve"> (</w:t>
            </w:r>
            <w:r w:rsidRPr="005024F9">
              <w:rPr>
                <w:rFonts w:ascii="Arial Narrow" w:hAnsi="Arial Narrow" w:cs="Arial"/>
                <w:i/>
                <w:sz w:val="22"/>
                <w:szCs w:val="22"/>
              </w:rPr>
              <w:t>Signature - Committee Chairperson)</w:t>
            </w:r>
          </w:p>
        </w:tc>
        <w:tc>
          <w:tcPr>
            <w:tcW w:w="2909" w:type="dxa"/>
          </w:tcPr>
          <w:p w:rsidR="000B0C6F" w:rsidRPr="005024F9" w:rsidRDefault="000B0C6F" w:rsidP="00D82F07">
            <w:pPr>
              <w:pStyle w:val="Header"/>
              <w:rPr>
                <w:rFonts w:ascii="Arial Narrow" w:hAnsi="Arial Narrow" w:cs="Arial"/>
                <w:sz w:val="22"/>
                <w:szCs w:val="22"/>
              </w:rPr>
            </w:pPr>
            <w:r w:rsidRPr="005024F9">
              <w:rPr>
                <w:rFonts w:ascii="Arial Narrow" w:hAnsi="Arial Narrow" w:cs="Arial"/>
                <w:b/>
                <w:sz w:val="22"/>
                <w:szCs w:val="22"/>
              </w:rPr>
              <w:t>Date</w:t>
            </w:r>
            <w:r w:rsidRPr="005024F9">
              <w:rPr>
                <w:rFonts w:ascii="Arial Narrow" w:hAnsi="Arial Narrow" w:cs="Arial"/>
                <w:sz w:val="22"/>
                <w:szCs w:val="22"/>
              </w:rPr>
              <w:t xml:space="preserve">:   </w:t>
            </w:r>
          </w:p>
        </w:tc>
      </w:tr>
    </w:tbl>
    <w:p w:rsidR="000B0C6F" w:rsidRPr="00601E4B" w:rsidRDefault="000B0C6F" w:rsidP="000B0C6F">
      <w:pPr>
        <w:tabs>
          <w:tab w:val="right" w:pos="14034"/>
        </w:tabs>
        <w:rPr>
          <w:rFonts w:ascii="Arial Narrow" w:hAnsi="Arial Narrow" w:cs="Arial"/>
          <w:b/>
          <w:sz w:val="8"/>
          <w:szCs w:val="8"/>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2448"/>
        <w:gridCol w:w="2160"/>
        <w:gridCol w:w="900"/>
        <w:gridCol w:w="1129"/>
        <w:gridCol w:w="1987"/>
        <w:gridCol w:w="1456"/>
        <w:gridCol w:w="1440"/>
        <w:gridCol w:w="1080"/>
        <w:gridCol w:w="1440"/>
      </w:tblGrid>
      <w:tr w:rsidR="000B0C6F" w:rsidRPr="005024F9" w:rsidTr="00D82F07">
        <w:trPr>
          <w:cantSplit/>
          <w:trHeight w:val="943"/>
        </w:trPr>
        <w:tc>
          <w:tcPr>
            <w:tcW w:w="468" w:type="dxa"/>
            <w:shd w:val="clear" w:color="auto" w:fill="C0C0C0"/>
            <w:textDirection w:val="btLr"/>
          </w:tcPr>
          <w:p w:rsidR="000B0C6F" w:rsidRPr="005024F9" w:rsidRDefault="000B0C6F" w:rsidP="00D82F07">
            <w:pPr>
              <w:spacing w:line="360" w:lineRule="auto"/>
              <w:ind w:left="113" w:right="113"/>
              <w:jc w:val="center"/>
              <w:rPr>
                <w:rFonts w:ascii="Arial Narrow" w:hAnsi="Arial Narrow" w:cs="Arial"/>
                <w:b/>
                <w:sz w:val="18"/>
                <w:szCs w:val="18"/>
              </w:rPr>
            </w:pPr>
            <w:r w:rsidRPr="005024F9">
              <w:rPr>
                <w:rFonts w:ascii="Arial Narrow" w:hAnsi="Arial Narrow" w:cs="Arial"/>
                <w:b/>
                <w:sz w:val="18"/>
                <w:szCs w:val="18"/>
              </w:rPr>
              <w:t>Priority</w:t>
            </w:r>
          </w:p>
        </w:tc>
        <w:tc>
          <w:tcPr>
            <w:tcW w:w="2448" w:type="dxa"/>
            <w:shd w:val="clear" w:color="auto" w:fill="C0C0C0"/>
          </w:tcPr>
          <w:p w:rsidR="000B0C6F" w:rsidRPr="005024F9" w:rsidRDefault="000B0C6F" w:rsidP="00D82F07">
            <w:pPr>
              <w:spacing w:line="360" w:lineRule="auto"/>
              <w:jc w:val="center"/>
              <w:rPr>
                <w:rFonts w:ascii="Arial Narrow" w:hAnsi="Arial Narrow" w:cs="Arial"/>
                <w:sz w:val="22"/>
                <w:szCs w:val="22"/>
              </w:rPr>
            </w:pPr>
            <w:r w:rsidRPr="005024F9">
              <w:rPr>
                <w:rFonts w:ascii="Arial Narrow" w:hAnsi="Arial Narrow" w:cs="Arial"/>
                <w:b/>
                <w:sz w:val="20"/>
              </w:rPr>
              <w:t>Name</w:t>
            </w:r>
          </w:p>
        </w:tc>
        <w:tc>
          <w:tcPr>
            <w:tcW w:w="2160" w:type="dxa"/>
            <w:shd w:val="clear" w:color="auto" w:fill="C0C0C0"/>
          </w:tcPr>
          <w:p w:rsidR="000B0C6F" w:rsidRPr="005024F9" w:rsidRDefault="000B0C6F" w:rsidP="00D82F07">
            <w:pPr>
              <w:jc w:val="center"/>
              <w:rPr>
                <w:rFonts w:ascii="Arial Narrow" w:hAnsi="Arial Narrow" w:cs="Arial"/>
                <w:b/>
                <w:sz w:val="20"/>
              </w:rPr>
            </w:pPr>
            <w:r w:rsidRPr="005024F9">
              <w:rPr>
                <w:rFonts w:ascii="Arial Narrow" w:hAnsi="Arial Narrow" w:cs="Arial"/>
                <w:b/>
                <w:sz w:val="20"/>
              </w:rPr>
              <w:t>School</w:t>
            </w:r>
          </w:p>
        </w:tc>
        <w:tc>
          <w:tcPr>
            <w:tcW w:w="900" w:type="dxa"/>
            <w:shd w:val="clear" w:color="auto" w:fill="C0C0C0"/>
          </w:tcPr>
          <w:p w:rsidR="000B0C6F" w:rsidRPr="005024F9" w:rsidRDefault="000B0C6F" w:rsidP="00D82F07">
            <w:pPr>
              <w:jc w:val="center"/>
              <w:rPr>
                <w:rFonts w:ascii="Arial Narrow" w:hAnsi="Arial Narrow" w:cs="Arial"/>
                <w:b/>
                <w:sz w:val="20"/>
              </w:rPr>
            </w:pPr>
            <w:r w:rsidRPr="005024F9">
              <w:rPr>
                <w:rFonts w:ascii="Arial Narrow" w:hAnsi="Arial Narrow" w:cs="Arial"/>
                <w:b/>
                <w:sz w:val="20"/>
              </w:rPr>
              <w:t>ICF Course</w:t>
            </w:r>
          </w:p>
          <w:p w:rsidR="000B0C6F" w:rsidRPr="005024F9" w:rsidRDefault="000B0C6F" w:rsidP="00D82F07">
            <w:pPr>
              <w:jc w:val="center"/>
              <w:rPr>
                <w:rFonts w:ascii="Arial Narrow" w:hAnsi="Arial Narrow" w:cs="Arial"/>
                <w:sz w:val="20"/>
              </w:rPr>
            </w:pPr>
            <w:r w:rsidRPr="005024F9">
              <w:rPr>
                <w:rFonts w:ascii="Arial Narrow" w:hAnsi="Arial Narrow" w:cs="Arial"/>
                <w:b/>
                <w:sz w:val="20"/>
              </w:rPr>
              <w:t>+ Stream</w:t>
            </w:r>
          </w:p>
        </w:tc>
        <w:tc>
          <w:tcPr>
            <w:tcW w:w="1129" w:type="dxa"/>
            <w:shd w:val="clear" w:color="auto" w:fill="C0C0C0"/>
          </w:tcPr>
          <w:p w:rsidR="000B0C6F" w:rsidRPr="005024F9" w:rsidRDefault="000B0C6F" w:rsidP="00D82F07">
            <w:pPr>
              <w:jc w:val="center"/>
              <w:rPr>
                <w:rFonts w:ascii="Arial Narrow" w:hAnsi="Arial Narrow" w:cs="Arial"/>
                <w:sz w:val="20"/>
              </w:rPr>
            </w:pPr>
            <w:r w:rsidRPr="005024F9">
              <w:rPr>
                <w:rFonts w:ascii="Arial Narrow" w:hAnsi="Arial Narrow" w:cs="Arial"/>
                <w:b/>
                <w:sz w:val="20"/>
              </w:rPr>
              <w:t>Benchmark</w:t>
            </w:r>
            <w:r w:rsidRPr="005024F9">
              <w:rPr>
                <w:rFonts w:ascii="Arial Narrow" w:hAnsi="Arial Narrow" w:cs="Arial"/>
                <w:sz w:val="20"/>
              </w:rPr>
              <w:t xml:space="preserve"> </w:t>
            </w:r>
            <w:r w:rsidRPr="005024F9">
              <w:rPr>
                <w:rFonts w:ascii="Arial Narrow" w:hAnsi="Arial Narrow" w:cs="Arial"/>
                <w:sz w:val="18"/>
                <w:szCs w:val="18"/>
              </w:rPr>
              <w:t>(Correct &amp; printout attached)</w:t>
            </w:r>
          </w:p>
        </w:tc>
        <w:tc>
          <w:tcPr>
            <w:tcW w:w="1987" w:type="dxa"/>
            <w:shd w:val="clear" w:color="auto" w:fill="C0C0C0"/>
          </w:tcPr>
          <w:p w:rsidR="000B0C6F" w:rsidRPr="005024F9" w:rsidRDefault="000B0C6F" w:rsidP="00D82F07">
            <w:pPr>
              <w:jc w:val="center"/>
              <w:rPr>
                <w:rFonts w:ascii="Arial Narrow" w:hAnsi="Arial Narrow" w:cs="Arial"/>
                <w:sz w:val="20"/>
              </w:rPr>
            </w:pPr>
            <w:r w:rsidRPr="005024F9">
              <w:rPr>
                <w:rFonts w:ascii="Arial Narrow" w:hAnsi="Arial Narrow" w:cs="Arial"/>
                <w:b/>
                <w:sz w:val="20"/>
              </w:rPr>
              <w:t>Academic Transcript</w:t>
            </w:r>
            <w:r w:rsidRPr="005024F9">
              <w:rPr>
                <w:rFonts w:ascii="Arial Narrow" w:hAnsi="Arial Narrow" w:cs="Arial"/>
                <w:sz w:val="20"/>
              </w:rPr>
              <w:t xml:space="preserve"> </w:t>
            </w:r>
            <w:r w:rsidRPr="005024F9">
              <w:rPr>
                <w:rFonts w:ascii="Arial Narrow" w:hAnsi="Arial Narrow" w:cs="Arial"/>
                <w:sz w:val="18"/>
                <w:szCs w:val="18"/>
              </w:rPr>
              <w:t>(must be attached for Hospitality, Construction and Metal &amp; Engineering</w:t>
            </w:r>
          </w:p>
        </w:tc>
        <w:tc>
          <w:tcPr>
            <w:tcW w:w="1456" w:type="dxa"/>
            <w:shd w:val="clear" w:color="auto" w:fill="C0C0C0"/>
          </w:tcPr>
          <w:p w:rsidR="000B0C6F" w:rsidRPr="005024F9" w:rsidRDefault="000B0C6F" w:rsidP="00D82F07">
            <w:pPr>
              <w:jc w:val="center"/>
              <w:rPr>
                <w:rFonts w:ascii="Arial Narrow" w:hAnsi="Arial Narrow" w:cs="Arial"/>
                <w:sz w:val="18"/>
                <w:szCs w:val="18"/>
              </w:rPr>
            </w:pPr>
            <w:r w:rsidRPr="005024F9">
              <w:rPr>
                <w:rFonts w:ascii="Arial Narrow" w:hAnsi="Arial Narrow" w:cs="Arial"/>
                <w:b/>
                <w:sz w:val="20"/>
              </w:rPr>
              <w:t>Source of Funding</w:t>
            </w:r>
            <w:r w:rsidRPr="005024F9">
              <w:rPr>
                <w:rFonts w:ascii="Arial Narrow" w:hAnsi="Arial Narrow" w:cs="Arial"/>
                <w:sz w:val="20"/>
              </w:rPr>
              <w:t xml:space="preserve"> </w:t>
            </w:r>
          </w:p>
          <w:p w:rsidR="000B0C6F" w:rsidRPr="005024F9" w:rsidRDefault="000B0C6F" w:rsidP="00D82F07">
            <w:pPr>
              <w:jc w:val="center"/>
              <w:rPr>
                <w:rFonts w:ascii="Arial Narrow" w:hAnsi="Arial Narrow" w:cs="Arial"/>
                <w:sz w:val="20"/>
              </w:rPr>
            </w:pPr>
            <w:r w:rsidRPr="005024F9">
              <w:rPr>
                <w:rFonts w:ascii="Arial Narrow" w:hAnsi="Arial Narrow" w:cs="Arial"/>
                <w:sz w:val="18"/>
                <w:szCs w:val="18"/>
              </w:rPr>
              <w:t>(Must reflect Application form)</w:t>
            </w:r>
          </w:p>
        </w:tc>
        <w:tc>
          <w:tcPr>
            <w:tcW w:w="1440" w:type="dxa"/>
            <w:shd w:val="clear" w:color="auto" w:fill="C0C0C0"/>
          </w:tcPr>
          <w:p w:rsidR="000B0C6F" w:rsidRPr="005024F9" w:rsidRDefault="000B0C6F" w:rsidP="00D82F07">
            <w:pPr>
              <w:jc w:val="center"/>
              <w:rPr>
                <w:rFonts w:ascii="Arial Narrow" w:hAnsi="Arial Narrow" w:cs="Arial"/>
                <w:b/>
                <w:sz w:val="20"/>
              </w:rPr>
            </w:pPr>
            <w:r w:rsidRPr="005024F9">
              <w:rPr>
                <w:rFonts w:ascii="Arial Narrow" w:hAnsi="Arial Narrow" w:cs="Arial"/>
                <w:b/>
                <w:sz w:val="20"/>
              </w:rPr>
              <w:t>Cost</w:t>
            </w:r>
          </w:p>
          <w:p w:rsidR="000B0C6F" w:rsidRPr="005024F9" w:rsidRDefault="000B0C6F" w:rsidP="00D82F07">
            <w:pPr>
              <w:jc w:val="center"/>
              <w:rPr>
                <w:rFonts w:ascii="Arial Narrow" w:hAnsi="Arial Narrow" w:cs="Arial"/>
                <w:sz w:val="20"/>
              </w:rPr>
            </w:pPr>
            <w:r w:rsidRPr="005024F9">
              <w:rPr>
                <w:rFonts w:ascii="Arial Narrow" w:hAnsi="Arial Narrow" w:cs="Arial"/>
                <w:sz w:val="20"/>
              </w:rPr>
              <w:t>($)</w:t>
            </w:r>
          </w:p>
        </w:tc>
        <w:tc>
          <w:tcPr>
            <w:tcW w:w="1080" w:type="dxa"/>
            <w:shd w:val="clear" w:color="auto" w:fill="C0C0C0"/>
          </w:tcPr>
          <w:p w:rsidR="000B0C6F" w:rsidRPr="005024F9" w:rsidRDefault="000B0C6F" w:rsidP="00D82F07">
            <w:pPr>
              <w:jc w:val="center"/>
              <w:rPr>
                <w:rFonts w:ascii="Arial Narrow" w:hAnsi="Arial Narrow" w:cs="Arial"/>
                <w:b/>
                <w:sz w:val="20"/>
              </w:rPr>
            </w:pPr>
            <w:r w:rsidRPr="005024F9">
              <w:rPr>
                <w:rFonts w:ascii="Arial Narrow" w:hAnsi="Arial Narrow" w:cs="Arial"/>
                <w:b/>
                <w:sz w:val="20"/>
              </w:rPr>
              <w:t>** RPL Requested</w:t>
            </w:r>
          </w:p>
        </w:tc>
        <w:tc>
          <w:tcPr>
            <w:tcW w:w="1440" w:type="dxa"/>
            <w:shd w:val="clear" w:color="auto" w:fill="C0C0C0"/>
          </w:tcPr>
          <w:p w:rsidR="000B0C6F" w:rsidRPr="005024F9" w:rsidRDefault="000B0C6F" w:rsidP="00D82F07">
            <w:pPr>
              <w:jc w:val="center"/>
              <w:rPr>
                <w:rFonts w:ascii="Arial Narrow" w:hAnsi="Arial Narrow" w:cs="Arial"/>
                <w:b/>
                <w:sz w:val="20"/>
              </w:rPr>
            </w:pPr>
            <w:r w:rsidRPr="005024F9">
              <w:rPr>
                <w:rFonts w:ascii="Arial Narrow" w:hAnsi="Arial Narrow" w:cs="Arial"/>
                <w:b/>
                <w:sz w:val="20"/>
              </w:rPr>
              <w:t>Comment</w:t>
            </w: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bottom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448"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216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90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129"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987"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4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2448"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2160"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900"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1129"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1987" w:type="dxa"/>
            <w:tcBorders>
              <w:top w:val="single" w:sz="6" w:space="0" w:color="auto"/>
              <w:left w:val="nil"/>
              <w:bottom w:val="nil"/>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jc w:val="right"/>
              <w:rPr>
                <w:rFonts w:ascii="Arial Narrow" w:hAnsi="Arial Narrow" w:cs="Arial"/>
                <w:sz w:val="22"/>
                <w:szCs w:val="22"/>
              </w:rPr>
            </w:pPr>
            <w:r w:rsidRPr="005024F9">
              <w:rPr>
                <w:rFonts w:ascii="Arial Narrow" w:hAnsi="Arial Narrow" w:cs="Arial"/>
                <w:sz w:val="22"/>
                <w:szCs w:val="22"/>
              </w:rPr>
              <w:t>TOTAL:</w:t>
            </w:r>
          </w:p>
        </w:tc>
        <w:tc>
          <w:tcPr>
            <w:tcW w:w="144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top w:val="single" w:sz="6" w:space="0" w:color="auto"/>
              <w:left w:val="single" w:sz="6" w:space="0" w:color="auto"/>
              <w:bottom w:val="nil"/>
              <w:right w:val="nil"/>
            </w:tcBorders>
          </w:tcPr>
          <w:p w:rsidR="000B0C6F" w:rsidRPr="005024F9" w:rsidRDefault="000B0C6F" w:rsidP="00D82F07">
            <w:pPr>
              <w:spacing w:line="360" w:lineRule="auto"/>
              <w:rPr>
                <w:rFonts w:ascii="Arial Narrow" w:hAnsi="Arial Narrow" w:cs="Arial"/>
                <w:sz w:val="22"/>
                <w:szCs w:val="22"/>
              </w:rPr>
            </w:pPr>
          </w:p>
        </w:tc>
        <w:tc>
          <w:tcPr>
            <w:tcW w:w="1440" w:type="dxa"/>
            <w:tcBorders>
              <w:top w:val="single" w:sz="6" w:space="0" w:color="auto"/>
              <w:left w:val="nil"/>
              <w:bottom w:val="nil"/>
              <w:right w:val="nil"/>
            </w:tcBorders>
          </w:tcPr>
          <w:p w:rsidR="000B0C6F" w:rsidRPr="005024F9" w:rsidRDefault="000B0C6F" w:rsidP="00D82F07">
            <w:pPr>
              <w:spacing w:line="360" w:lineRule="auto"/>
              <w:rPr>
                <w:rFonts w:ascii="Arial Narrow" w:hAnsi="Arial Narrow" w:cs="Arial"/>
                <w:sz w:val="22"/>
                <w:szCs w:val="22"/>
              </w:rPr>
            </w:pPr>
          </w:p>
        </w:tc>
      </w:tr>
      <w:tr w:rsidR="000B0C6F" w:rsidRPr="005024F9" w:rsidTr="00D82F07">
        <w:tc>
          <w:tcPr>
            <w:tcW w:w="468"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2448"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2160"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900"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1129"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c>
          <w:tcPr>
            <w:tcW w:w="1987" w:type="dxa"/>
            <w:tcBorders>
              <w:top w:val="nil"/>
              <w:left w:val="nil"/>
              <w:bottom w:val="nil"/>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456"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jc w:val="right"/>
              <w:rPr>
                <w:rFonts w:ascii="Arial Narrow" w:hAnsi="Arial Narrow" w:cs="Arial"/>
                <w:sz w:val="22"/>
                <w:szCs w:val="22"/>
              </w:rPr>
            </w:pPr>
            <w:r w:rsidRPr="005024F9">
              <w:rPr>
                <w:rFonts w:ascii="Arial Narrow" w:hAnsi="Arial Narrow" w:cs="Arial"/>
                <w:sz w:val="22"/>
                <w:szCs w:val="22"/>
              </w:rPr>
              <w:t>ALLOCATION:</w:t>
            </w:r>
          </w:p>
        </w:tc>
        <w:tc>
          <w:tcPr>
            <w:tcW w:w="1440" w:type="dxa"/>
            <w:tcBorders>
              <w:top w:val="single" w:sz="6" w:space="0" w:color="auto"/>
              <w:left w:val="single" w:sz="6" w:space="0" w:color="auto"/>
              <w:bottom w:val="single" w:sz="6" w:space="0" w:color="auto"/>
              <w:right w:val="single" w:sz="6" w:space="0" w:color="auto"/>
            </w:tcBorders>
          </w:tcPr>
          <w:p w:rsidR="000B0C6F" w:rsidRPr="005024F9" w:rsidRDefault="000B0C6F" w:rsidP="00D82F07">
            <w:pPr>
              <w:spacing w:line="360" w:lineRule="auto"/>
              <w:rPr>
                <w:rFonts w:ascii="Arial Narrow" w:hAnsi="Arial Narrow" w:cs="Arial"/>
                <w:sz w:val="22"/>
                <w:szCs w:val="22"/>
              </w:rPr>
            </w:pPr>
          </w:p>
        </w:tc>
        <w:tc>
          <w:tcPr>
            <w:tcW w:w="1080" w:type="dxa"/>
            <w:tcBorders>
              <w:top w:val="nil"/>
              <w:left w:val="single" w:sz="6" w:space="0" w:color="auto"/>
              <w:bottom w:val="nil"/>
              <w:right w:val="nil"/>
            </w:tcBorders>
          </w:tcPr>
          <w:p w:rsidR="000B0C6F" w:rsidRPr="005024F9" w:rsidRDefault="000B0C6F" w:rsidP="00D82F07">
            <w:pPr>
              <w:spacing w:line="360" w:lineRule="auto"/>
              <w:rPr>
                <w:rFonts w:ascii="Arial Narrow" w:hAnsi="Arial Narrow" w:cs="Arial"/>
                <w:sz w:val="22"/>
                <w:szCs w:val="22"/>
              </w:rPr>
            </w:pPr>
          </w:p>
        </w:tc>
        <w:tc>
          <w:tcPr>
            <w:tcW w:w="1440" w:type="dxa"/>
            <w:tcBorders>
              <w:top w:val="nil"/>
              <w:left w:val="nil"/>
              <w:bottom w:val="nil"/>
              <w:right w:val="nil"/>
            </w:tcBorders>
          </w:tcPr>
          <w:p w:rsidR="000B0C6F" w:rsidRPr="005024F9" w:rsidRDefault="000B0C6F" w:rsidP="00D82F07">
            <w:pPr>
              <w:spacing w:line="360" w:lineRule="auto"/>
              <w:rPr>
                <w:rFonts w:ascii="Arial Narrow" w:hAnsi="Arial Narrow" w:cs="Arial"/>
                <w:sz w:val="22"/>
                <w:szCs w:val="22"/>
              </w:rPr>
            </w:pPr>
          </w:p>
        </w:tc>
      </w:tr>
    </w:tbl>
    <w:tbl>
      <w:tblPr>
        <w:tblpPr w:leftFromText="180" w:rightFromText="180" w:vertAnchor="text" w:horzAnchor="margin" w:tblpY="123"/>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3780"/>
        <w:gridCol w:w="6660"/>
      </w:tblGrid>
      <w:tr w:rsidR="00880C89" w:rsidRPr="005024F9" w:rsidTr="00880C89">
        <w:tc>
          <w:tcPr>
            <w:tcW w:w="4068" w:type="dxa"/>
            <w:tcBorders>
              <w:top w:val="nil"/>
              <w:left w:val="nil"/>
              <w:bottom w:val="nil"/>
              <w:right w:val="nil"/>
            </w:tcBorders>
          </w:tcPr>
          <w:p w:rsidR="00880C89" w:rsidRPr="005024F9" w:rsidRDefault="00880C89" w:rsidP="00880C89">
            <w:pPr>
              <w:pStyle w:val="Footer"/>
              <w:tabs>
                <w:tab w:val="clear" w:pos="4153"/>
                <w:tab w:val="left" w:pos="0"/>
                <w:tab w:val="left" w:pos="1134"/>
                <w:tab w:val="left" w:pos="13020"/>
              </w:tabs>
              <w:ind w:right="-38"/>
              <w:rPr>
                <w:rFonts w:ascii="Arial Narrow" w:hAnsi="Arial Narrow" w:cs="Arial"/>
                <w:b/>
                <w:sz w:val="22"/>
                <w:szCs w:val="22"/>
                <w:u w:val="single"/>
              </w:rPr>
            </w:pPr>
            <w:r w:rsidRPr="005024F9">
              <w:rPr>
                <w:rFonts w:ascii="Arial Narrow" w:hAnsi="Arial Narrow" w:cs="Arial"/>
                <w:b/>
                <w:sz w:val="22"/>
                <w:szCs w:val="22"/>
                <w:u w:val="single"/>
              </w:rPr>
              <w:t>*KEY for Funding – Semester 1: 2010</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REP</w:t>
            </w:r>
            <w:r w:rsidRPr="005024F9">
              <w:rPr>
                <w:rFonts w:ascii="Arial Narrow" w:hAnsi="Arial Narrow" w:cs="Arial"/>
                <w:sz w:val="22"/>
                <w:szCs w:val="22"/>
              </w:rPr>
              <w:t xml:space="preserve"> = Replacement</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0"/>
                <w:szCs w:val="20"/>
              </w:rPr>
              <w:t>ALL</w:t>
            </w:r>
            <w:r w:rsidRPr="005024F9">
              <w:rPr>
                <w:rFonts w:ascii="Arial Narrow" w:hAnsi="Arial Narrow" w:cs="Arial"/>
                <w:sz w:val="20"/>
                <w:szCs w:val="20"/>
              </w:rPr>
              <w:t xml:space="preserve"> = Allocation</w:t>
            </w:r>
            <w:r w:rsidRPr="005024F9">
              <w:rPr>
                <w:rFonts w:ascii="Arial Narrow" w:hAnsi="Arial Narrow" w:cs="Arial"/>
                <w:sz w:val="22"/>
                <w:szCs w:val="22"/>
              </w:rPr>
              <w:tab/>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RTO</w:t>
            </w:r>
            <w:r w:rsidRPr="005024F9">
              <w:rPr>
                <w:rFonts w:ascii="Arial Narrow" w:hAnsi="Arial Narrow" w:cs="Arial"/>
                <w:sz w:val="22"/>
                <w:szCs w:val="22"/>
              </w:rPr>
              <w:t xml:space="preserve"> = RTO</w:t>
            </w:r>
            <w:r w:rsidRPr="005024F9">
              <w:rPr>
                <w:rFonts w:ascii="Arial Narrow" w:hAnsi="Arial Narrow" w:cs="Arial"/>
                <w:sz w:val="22"/>
                <w:szCs w:val="22"/>
              </w:rPr>
              <w:tab/>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SCH</w:t>
            </w:r>
            <w:r w:rsidRPr="005024F9">
              <w:rPr>
                <w:rFonts w:ascii="Arial Narrow" w:hAnsi="Arial Narrow" w:cs="Arial"/>
                <w:sz w:val="22"/>
                <w:szCs w:val="22"/>
              </w:rPr>
              <w:t xml:space="preserve"> = School</w:t>
            </w:r>
            <w:r w:rsidRPr="005024F9">
              <w:rPr>
                <w:rFonts w:ascii="Arial Narrow" w:hAnsi="Arial Narrow" w:cs="Arial"/>
                <w:sz w:val="22"/>
                <w:szCs w:val="22"/>
              </w:rPr>
              <w:tab/>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SELF</w:t>
            </w:r>
            <w:r w:rsidRPr="005024F9">
              <w:rPr>
                <w:rFonts w:ascii="Arial Narrow" w:hAnsi="Arial Narrow" w:cs="Arial"/>
                <w:sz w:val="22"/>
                <w:szCs w:val="22"/>
              </w:rPr>
              <w:t xml:space="preserve"> = SELF</w:t>
            </w:r>
          </w:p>
          <w:p w:rsidR="00880C89" w:rsidRPr="005024F9" w:rsidRDefault="00880C89" w:rsidP="00880C89">
            <w:pPr>
              <w:rPr>
                <w:rFonts w:ascii="Arial Narrow" w:hAnsi="Arial Narrow" w:cs="Arial"/>
                <w:i/>
                <w:sz w:val="22"/>
                <w:szCs w:val="22"/>
              </w:rPr>
            </w:pPr>
            <w:r w:rsidRPr="005024F9">
              <w:rPr>
                <w:rFonts w:ascii="Arial Narrow" w:hAnsi="Arial Narrow" w:cs="Arial"/>
                <w:i/>
                <w:sz w:val="22"/>
                <w:szCs w:val="22"/>
              </w:rPr>
              <w:t>Note: Must reflect funding source indicated on teacher Application Form</w:t>
            </w:r>
          </w:p>
        </w:tc>
        <w:tc>
          <w:tcPr>
            <w:tcW w:w="3780" w:type="dxa"/>
            <w:tcBorders>
              <w:top w:val="nil"/>
              <w:left w:val="nil"/>
              <w:bottom w:val="nil"/>
              <w:right w:val="nil"/>
            </w:tcBorders>
          </w:tcPr>
          <w:p w:rsidR="00880C89" w:rsidRPr="005024F9" w:rsidRDefault="00880C89" w:rsidP="00880C89">
            <w:pPr>
              <w:pStyle w:val="Footer"/>
              <w:tabs>
                <w:tab w:val="clear" w:pos="4153"/>
                <w:tab w:val="clear" w:pos="8306"/>
              </w:tabs>
              <w:ind w:right="-40"/>
              <w:rPr>
                <w:rFonts w:ascii="Arial Narrow" w:hAnsi="Arial Narrow" w:cs="Arial"/>
                <w:b/>
                <w:sz w:val="22"/>
                <w:szCs w:val="22"/>
                <w:u w:val="single"/>
              </w:rPr>
            </w:pPr>
            <w:r w:rsidRPr="005024F9">
              <w:rPr>
                <w:rFonts w:ascii="Arial Narrow" w:hAnsi="Arial Narrow" w:cs="Arial"/>
                <w:b/>
                <w:sz w:val="22"/>
                <w:szCs w:val="22"/>
                <w:u w:val="single"/>
              </w:rPr>
              <w:t>**Key for RPL</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E</w:t>
            </w:r>
            <w:r w:rsidRPr="005024F9">
              <w:rPr>
                <w:rFonts w:ascii="Arial Narrow" w:hAnsi="Arial Narrow" w:cs="Arial"/>
                <w:sz w:val="22"/>
                <w:szCs w:val="22"/>
              </w:rPr>
              <w:t xml:space="preserve"> = Entry</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IST</w:t>
            </w:r>
            <w:r w:rsidRPr="005024F9">
              <w:rPr>
                <w:rFonts w:ascii="Arial Narrow" w:hAnsi="Arial Narrow" w:cs="Arial"/>
                <w:sz w:val="22"/>
                <w:szCs w:val="22"/>
              </w:rPr>
              <w:t xml:space="preserve"> = Industry Specific Training</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IP</w:t>
            </w:r>
            <w:r w:rsidRPr="005024F9">
              <w:rPr>
                <w:rFonts w:ascii="Arial Narrow" w:hAnsi="Arial Narrow" w:cs="Arial"/>
                <w:sz w:val="22"/>
                <w:szCs w:val="22"/>
              </w:rPr>
              <w:t xml:space="preserve"> = Industry Placement</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FA</w:t>
            </w:r>
            <w:r w:rsidRPr="005024F9">
              <w:rPr>
                <w:rFonts w:ascii="Arial Narrow" w:hAnsi="Arial Narrow" w:cs="Arial"/>
                <w:sz w:val="22"/>
                <w:szCs w:val="22"/>
              </w:rPr>
              <w:t xml:space="preserve"> = First Aid</w:t>
            </w:r>
          </w:p>
          <w:p w:rsidR="00880C89" w:rsidRPr="005024F9" w:rsidRDefault="00880C89" w:rsidP="00880C89">
            <w:pPr>
              <w:pStyle w:val="Footer"/>
              <w:tabs>
                <w:tab w:val="clear" w:pos="4153"/>
                <w:tab w:val="clear" w:pos="8306"/>
              </w:tabs>
              <w:ind w:right="-40"/>
              <w:rPr>
                <w:rFonts w:ascii="Arial Narrow" w:hAnsi="Arial Narrow" w:cs="Arial"/>
                <w:sz w:val="22"/>
                <w:szCs w:val="22"/>
              </w:rPr>
            </w:pPr>
            <w:r w:rsidRPr="005024F9">
              <w:rPr>
                <w:rFonts w:ascii="Arial Narrow" w:hAnsi="Arial Narrow" w:cs="Arial"/>
                <w:b/>
                <w:sz w:val="22"/>
                <w:szCs w:val="22"/>
              </w:rPr>
              <w:t>OH&amp;S</w:t>
            </w:r>
            <w:r w:rsidRPr="005024F9">
              <w:rPr>
                <w:rFonts w:ascii="Arial Narrow" w:hAnsi="Arial Narrow" w:cs="Arial"/>
                <w:sz w:val="22"/>
                <w:szCs w:val="22"/>
              </w:rPr>
              <w:t xml:space="preserve"> = CIC Card</w:t>
            </w:r>
          </w:p>
          <w:p w:rsidR="00880C89" w:rsidRPr="005024F9" w:rsidRDefault="00880C89" w:rsidP="00880C89">
            <w:pPr>
              <w:spacing w:line="360" w:lineRule="auto"/>
              <w:rPr>
                <w:rFonts w:ascii="Arial Narrow" w:hAnsi="Arial Narrow" w:cs="Arial"/>
                <w:sz w:val="22"/>
                <w:szCs w:val="22"/>
              </w:rPr>
            </w:pPr>
            <w:r w:rsidRPr="005024F9">
              <w:rPr>
                <w:rFonts w:ascii="Arial Narrow" w:hAnsi="Arial Narrow" w:cs="Arial"/>
                <w:b/>
                <w:sz w:val="22"/>
                <w:szCs w:val="22"/>
              </w:rPr>
              <w:t>AWT</w:t>
            </w:r>
            <w:r w:rsidRPr="005024F9">
              <w:rPr>
                <w:rFonts w:ascii="Arial Narrow" w:hAnsi="Arial Narrow" w:cs="Arial"/>
                <w:sz w:val="22"/>
                <w:szCs w:val="22"/>
              </w:rPr>
              <w:t xml:space="preserve"> or </w:t>
            </w:r>
            <w:r w:rsidRPr="005024F9">
              <w:rPr>
                <w:rFonts w:ascii="Arial Narrow" w:hAnsi="Arial Narrow" w:cs="Arial"/>
                <w:b/>
                <w:sz w:val="22"/>
                <w:szCs w:val="22"/>
              </w:rPr>
              <w:t>TAA</w:t>
            </w:r>
            <w:r w:rsidRPr="005024F9">
              <w:rPr>
                <w:rFonts w:ascii="Arial Narrow" w:hAnsi="Arial Narrow" w:cs="Arial"/>
                <w:sz w:val="22"/>
                <w:szCs w:val="22"/>
              </w:rPr>
              <w:t xml:space="preserve"> = Cert IV</w:t>
            </w:r>
          </w:p>
        </w:tc>
        <w:tc>
          <w:tcPr>
            <w:tcW w:w="6660" w:type="dxa"/>
            <w:tcBorders>
              <w:top w:val="nil"/>
              <w:left w:val="nil"/>
              <w:bottom w:val="nil"/>
              <w:right w:val="nil"/>
            </w:tcBorders>
          </w:tcPr>
          <w:p w:rsidR="00880C89" w:rsidRPr="005024F9" w:rsidRDefault="00880C89" w:rsidP="00880C89">
            <w:pPr>
              <w:pStyle w:val="Footer"/>
              <w:tabs>
                <w:tab w:val="clear" w:pos="4153"/>
                <w:tab w:val="clear" w:pos="8306"/>
              </w:tabs>
              <w:ind w:right="-40"/>
              <w:rPr>
                <w:rFonts w:ascii="Arial Narrow" w:hAnsi="Arial Narrow" w:cs="Arial"/>
                <w:b/>
                <w:sz w:val="22"/>
                <w:szCs w:val="22"/>
              </w:rPr>
            </w:pPr>
            <w:r w:rsidRPr="005024F9">
              <w:rPr>
                <w:rFonts w:ascii="Arial Narrow" w:hAnsi="Arial Narrow" w:cs="Arial"/>
                <w:b/>
                <w:sz w:val="22"/>
                <w:szCs w:val="22"/>
                <w:u w:val="single"/>
              </w:rPr>
              <w:t xml:space="preserve">PLEASE NOTE:  </w:t>
            </w:r>
          </w:p>
          <w:p w:rsidR="00880C89" w:rsidRPr="005024F9" w:rsidRDefault="00880C89" w:rsidP="00880C89">
            <w:pPr>
              <w:pStyle w:val="Footer"/>
              <w:numPr>
                <w:ilvl w:val="0"/>
                <w:numId w:val="40"/>
              </w:numPr>
              <w:tabs>
                <w:tab w:val="clear" w:pos="720"/>
                <w:tab w:val="clear" w:pos="4153"/>
                <w:tab w:val="clear" w:pos="8306"/>
              </w:tabs>
              <w:ind w:left="252" w:right="-40" w:hanging="252"/>
              <w:rPr>
                <w:rFonts w:ascii="Arial Narrow" w:hAnsi="Arial Narrow" w:cs="Arial"/>
                <w:sz w:val="22"/>
                <w:szCs w:val="22"/>
              </w:rPr>
            </w:pPr>
            <w:r w:rsidRPr="005024F9">
              <w:rPr>
                <w:rFonts w:ascii="Arial Narrow" w:hAnsi="Arial Narrow" w:cs="Arial"/>
                <w:b/>
                <w:sz w:val="22"/>
                <w:szCs w:val="22"/>
              </w:rPr>
              <w:t>RTO</w:t>
            </w:r>
            <w:r w:rsidRPr="005024F9">
              <w:rPr>
                <w:rFonts w:ascii="Arial Narrow" w:hAnsi="Arial Narrow" w:cs="Arial"/>
                <w:sz w:val="22"/>
                <w:szCs w:val="22"/>
              </w:rPr>
              <w:t xml:space="preserve"> – RTO participants are </w:t>
            </w:r>
            <w:r w:rsidRPr="005024F9">
              <w:rPr>
                <w:rFonts w:ascii="Arial Narrow" w:hAnsi="Arial Narrow" w:cs="Arial"/>
                <w:b/>
                <w:sz w:val="22"/>
                <w:szCs w:val="22"/>
              </w:rPr>
              <w:t>NOT</w:t>
            </w:r>
            <w:r w:rsidRPr="005024F9">
              <w:rPr>
                <w:rFonts w:ascii="Arial Narrow" w:hAnsi="Arial Narrow" w:cs="Arial"/>
                <w:sz w:val="22"/>
                <w:szCs w:val="22"/>
              </w:rPr>
              <w:t xml:space="preserve"> funded through alloc</w:t>
            </w:r>
            <w:r>
              <w:rPr>
                <w:rFonts w:ascii="Arial Narrow" w:hAnsi="Arial Narrow" w:cs="Arial"/>
                <w:sz w:val="22"/>
                <w:szCs w:val="22"/>
              </w:rPr>
              <w:t xml:space="preserve">ation from VET Teacher Training but </w:t>
            </w:r>
            <w:r w:rsidRPr="005024F9">
              <w:rPr>
                <w:rFonts w:ascii="Arial Narrow" w:hAnsi="Arial Narrow"/>
                <w:sz w:val="22"/>
                <w:szCs w:val="22"/>
              </w:rPr>
              <w:t>through some other source as determined by the Regional committee.</w:t>
            </w:r>
          </w:p>
          <w:p w:rsidR="00880C89" w:rsidRPr="005024F9" w:rsidRDefault="00880C89" w:rsidP="00880C89">
            <w:pPr>
              <w:pStyle w:val="Footer"/>
              <w:numPr>
                <w:ilvl w:val="0"/>
                <w:numId w:val="40"/>
              </w:numPr>
              <w:tabs>
                <w:tab w:val="clear" w:pos="720"/>
                <w:tab w:val="clear" w:pos="4153"/>
                <w:tab w:val="clear" w:pos="8306"/>
              </w:tabs>
              <w:ind w:left="252" w:right="-40" w:hanging="252"/>
              <w:rPr>
                <w:rFonts w:ascii="Arial Narrow" w:hAnsi="Arial Narrow" w:cs="Arial"/>
                <w:sz w:val="22"/>
                <w:szCs w:val="22"/>
              </w:rPr>
            </w:pPr>
            <w:r w:rsidRPr="005024F9">
              <w:rPr>
                <w:rFonts w:ascii="Arial Narrow" w:hAnsi="Arial Narrow"/>
                <w:sz w:val="22"/>
                <w:szCs w:val="22"/>
              </w:rPr>
              <w:t>Allocation funding is used to fund NEW participants.</w:t>
            </w:r>
          </w:p>
          <w:p w:rsidR="00880C89" w:rsidRPr="005024F9" w:rsidRDefault="00880C89" w:rsidP="00880C89">
            <w:pPr>
              <w:pStyle w:val="Footer"/>
              <w:tabs>
                <w:tab w:val="clear" w:pos="4153"/>
                <w:tab w:val="clear" w:pos="8306"/>
              </w:tabs>
              <w:ind w:left="252" w:right="-40"/>
              <w:rPr>
                <w:rFonts w:ascii="Arial Narrow" w:hAnsi="Arial Narrow" w:cs="Arial"/>
                <w:sz w:val="22"/>
                <w:szCs w:val="22"/>
              </w:rPr>
            </w:pPr>
          </w:p>
        </w:tc>
      </w:tr>
    </w:tbl>
    <w:p w:rsidR="000B0C6F" w:rsidRPr="00F13BE6" w:rsidRDefault="000B0C6F" w:rsidP="000B0C6F">
      <w:pPr>
        <w:pStyle w:val="Footer"/>
        <w:tabs>
          <w:tab w:val="clear" w:pos="4153"/>
          <w:tab w:val="left" w:pos="0"/>
          <w:tab w:val="left" w:pos="1134"/>
          <w:tab w:val="left" w:pos="13020"/>
        </w:tabs>
        <w:ind w:right="-38"/>
        <w:rPr>
          <w:rFonts w:ascii="Arial Narrow" w:hAnsi="Arial Narrow" w:cs="Arial"/>
          <w:sz w:val="20"/>
          <w:szCs w:val="20"/>
        </w:rPr>
        <w:sectPr w:rsidR="000B0C6F" w:rsidRPr="00F13BE6" w:rsidSect="00984178">
          <w:headerReference w:type="even" r:id="rId24"/>
          <w:headerReference w:type="default" r:id="rId25"/>
          <w:headerReference w:type="first" r:id="rId26"/>
          <w:footerReference w:type="first" r:id="rId27"/>
          <w:type w:val="continuous"/>
          <w:pgSz w:w="16838" w:h="11906" w:orient="landscape"/>
          <w:pgMar w:top="1134" w:right="1178" w:bottom="1134" w:left="1418" w:header="709" w:footer="751" w:gutter="0"/>
          <w:cols w:space="708"/>
          <w:titlePg/>
          <w:docGrid w:linePitch="360"/>
        </w:sectP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313C47" w:rsidRDefault="00313C47" w:rsidP="00313C47">
      <w:pPr>
        <w:tabs>
          <w:tab w:val="left" w:pos="2280"/>
        </w:tabs>
        <w:jc w:val="center"/>
      </w:pPr>
    </w:p>
    <w:p w:rsidR="0045372E" w:rsidRPr="00880C89" w:rsidRDefault="00313C47" w:rsidP="00313C47">
      <w:pPr>
        <w:tabs>
          <w:tab w:val="left" w:pos="2280"/>
        </w:tabs>
        <w:jc w:val="center"/>
      </w:pPr>
      <w:r>
        <w:t>This page is blank</w:t>
      </w:r>
    </w:p>
    <w:sectPr w:rsidR="0045372E" w:rsidRPr="00880C89" w:rsidSect="000B0C6F">
      <w:footerReference w:type="default" r:id="rId28"/>
      <w:footerReference w:type="first" r:id="rId29"/>
      <w:pgSz w:w="16838" w:h="11906" w:orient="landscape" w:code="9"/>
      <w:pgMar w:top="1418" w:right="1134" w:bottom="1418" w:left="1134" w:header="709" w:footer="56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C47" w:rsidRDefault="00313C47">
      <w:r>
        <w:separator/>
      </w:r>
    </w:p>
  </w:endnote>
  <w:endnote w:type="continuationSeparator" w:id="0">
    <w:p w:rsidR="00313C47" w:rsidRDefault="00313C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rsidP="000424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3C47" w:rsidRDefault="00313C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rsidP="00042417">
    <w:pPr>
      <w:pStyle w:val="Footer"/>
      <w:jc w:val="center"/>
      <w:rPr>
        <w:rStyle w:val="PageNumber"/>
        <w:rFonts w:ascii="Arial Narrow" w:hAnsi="Arial Narrow"/>
      </w:rPr>
    </w:pPr>
  </w:p>
  <w:p w:rsidR="00313C47" w:rsidRPr="0011087A" w:rsidRDefault="00313C47" w:rsidP="00042417">
    <w:pPr>
      <w:pStyle w:val="Footer"/>
      <w:jc w:val="center"/>
      <w:rPr>
        <w:rFonts w:ascii="Arial" w:hAnsi="Arial" w:cs="Arial"/>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4719"/>
      <w:docPartObj>
        <w:docPartGallery w:val="Page Numbers (Bottom of Page)"/>
        <w:docPartUnique/>
      </w:docPartObj>
    </w:sdtPr>
    <w:sdtContent>
      <w:p w:rsidR="00601E4B" w:rsidRDefault="00601E4B">
        <w:pPr>
          <w:pStyle w:val="Footer"/>
          <w:jc w:val="center"/>
        </w:pPr>
        <w:fldSimple w:instr=" PAGE   \* MERGEFORMAT ">
          <w:r w:rsidR="00DE73F1">
            <w:rPr>
              <w:noProof/>
            </w:rPr>
            <w:t>23</w:t>
          </w:r>
        </w:fldSimple>
      </w:p>
    </w:sdtContent>
  </w:sdt>
  <w:p w:rsidR="00313C47" w:rsidRPr="00C37B24" w:rsidRDefault="00313C47" w:rsidP="00880C89">
    <w:pPr>
      <w:pStyle w:val="Footer"/>
      <w:pBdr>
        <w:top w:val="single" w:sz="4" w:space="1" w:color="auto"/>
      </w:pBdr>
      <w:tabs>
        <w:tab w:val="clear" w:pos="4153"/>
        <w:tab w:val="clear" w:pos="8306"/>
        <w:tab w:val="left" w:pos="9000"/>
        <w:tab w:val="right" w:pos="14034"/>
      </w:tabs>
      <w:ind w:right="-110"/>
      <w:rPr>
        <w:rFonts w:ascii="Arial" w:hAnsi="Arial" w:cs="Arial"/>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744960" w:rsidRDefault="00313C47" w:rsidP="00387996">
    <w:pPr>
      <w:pStyle w:val="Footer"/>
      <w:pBdr>
        <w:top w:val="single" w:sz="4" w:space="1" w:color="auto"/>
      </w:pBdr>
      <w:tabs>
        <w:tab w:val="clear" w:pos="4153"/>
        <w:tab w:val="clear" w:pos="8306"/>
        <w:tab w:val="left" w:pos="9000"/>
        <w:tab w:val="right" w:pos="14034"/>
      </w:tabs>
      <w:ind w:right="-110"/>
      <w:jc w:val="center"/>
      <w:rPr>
        <w:rFonts w:ascii="Arial Narrow" w:hAnsi="Arial Narrow" w:cs="Arial"/>
        <w:i/>
        <w:sz w:val="20"/>
        <w:szCs w:val="20"/>
      </w:rPr>
    </w:pPr>
    <w:r>
      <w:rPr>
        <w:rStyle w:val="PageNumber"/>
        <w:rFonts w:ascii="Arial Narrow" w:hAnsi="Arial Narrow"/>
        <w:i/>
        <w:sz w:val="20"/>
        <w:szCs w:val="20"/>
      </w:rPr>
      <w:t>2012</w:t>
    </w:r>
    <w:r w:rsidRPr="00744960">
      <w:rPr>
        <w:rStyle w:val="PageNumber"/>
        <w:rFonts w:ascii="Arial Narrow" w:hAnsi="Arial Narrow"/>
        <w:i/>
        <w:sz w:val="20"/>
        <w:szCs w:val="20"/>
      </w:rPr>
      <w:t xml:space="preserve"> VET Teacher Training Program                                                                                                                       Page </w:t>
    </w:r>
    <w:r w:rsidRPr="00744960">
      <w:rPr>
        <w:rStyle w:val="PageNumber"/>
        <w:rFonts w:ascii="Arial Narrow" w:hAnsi="Arial Narrow"/>
        <w:i/>
        <w:sz w:val="20"/>
        <w:szCs w:val="20"/>
      </w:rPr>
      <w:fldChar w:fldCharType="begin"/>
    </w:r>
    <w:r w:rsidRPr="00744960">
      <w:rPr>
        <w:rStyle w:val="PageNumber"/>
        <w:rFonts w:ascii="Arial Narrow" w:hAnsi="Arial Narrow"/>
        <w:i/>
        <w:sz w:val="20"/>
        <w:szCs w:val="20"/>
      </w:rPr>
      <w:instrText xml:space="preserve"> PAGE </w:instrText>
    </w:r>
    <w:r w:rsidRPr="00744960">
      <w:rPr>
        <w:rStyle w:val="PageNumber"/>
        <w:rFonts w:ascii="Arial Narrow" w:hAnsi="Arial Narrow"/>
        <w:i/>
        <w:sz w:val="20"/>
        <w:szCs w:val="20"/>
      </w:rPr>
      <w:fldChar w:fldCharType="separate"/>
    </w:r>
    <w:r w:rsidR="00DE73F1">
      <w:rPr>
        <w:rStyle w:val="PageNumber"/>
        <w:rFonts w:ascii="Arial Narrow" w:hAnsi="Arial Narrow"/>
        <w:i/>
        <w:noProof/>
        <w:sz w:val="20"/>
        <w:szCs w:val="20"/>
      </w:rPr>
      <w:t>3</w:t>
    </w:r>
    <w:r w:rsidRPr="00744960">
      <w:rPr>
        <w:rStyle w:val="PageNumber"/>
        <w:rFonts w:ascii="Arial Narrow" w:hAnsi="Arial Narrow"/>
        <w:i/>
        <w:sz w:val="20"/>
        <w:szCs w:val="20"/>
      </w:rPr>
      <w:fldChar w:fldCharType="end"/>
    </w:r>
    <w:r w:rsidRPr="00744960">
      <w:rPr>
        <w:rStyle w:val="PageNumber"/>
        <w:rFonts w:ascii="Arial Narrow" w:hAnsi="Arial Narrow"/>
        <w:i/>
        <w:sz w:val="20"/>
        <w:szCs w:val="20"/>
      </w:rPr>
      <w:t xml:space="preserve"> of </w:t>
    </w:r>
    <w:r>
      <w:rPr>
        <w:rStyle w:val="PageNumber"/>
        <w:rFonts w:ascii="Arial Narrow" w:hAnsi="Arial Narrow"/>
        <w:i/>
        <w:sz w:val="20"/>
        <w:szCs w:val="20"/>
      </w:rPr>
      <w:t>22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C37B24" w:rsidRDefault="00313C47" w:rsidP="00C37B24">
    <w:pPr>
      <w:pStyle w:val="Footer"/>
      <w:pBdr>
        <w:top w:val="single" w:sz="4" w:space="1" w:color="auto"/>
      </w:pBdr>
      <w:tabs>
        <w:tab w:val="clear" w:pos="4153"/>
        <w:tab w:val="clear" w:pos="8306"/>
        <w:tab w:val="left" w:pos="9000"/>
        <w:tab w:val="right" w:pos="14034"/>
      </w:tabs>
      <w:ind w:right="-110"/>
      <w:jc w:val="center"/>
      <w:rPr>
        <w:rFonts w:ascii="Arial" w:hAnsi="Arial" w:cs="Arial"/>
        <w:sz w:val="20"/>
        <w:szCs w:val="20"/>
      </w:rPr>
    </w:pPr>
    <w:r>
      <w:rPr>
        <w:rStyle w:val="PageNumber"/>
        <w:rFonts w:ascii="Arial Narrow" w:hAnsi="Arial Narrow"/>
        <w:i/>
        <w:sz w:val="20"/>
        <w:szCs w:val="20"/>
      </w:rPr>
      <w:t xml:space="preserve">2012 VET Teacher Training Program                                                                                    </w:t>
    </w:r>
    <w:r>
      <w:rPr>
        <w:rStyle w:val="PageNumber"/>
        <w:rFonts w:ascii="Arial Narrow" w:hAnsi="Arial Narrow"/>
        <w:i/>
        <w:sz w:val="20"/>
        <w:szCs w:val="20"/>
      </w:rPr>
      <w:tab/>
    </w:r>
    <w:r>
      <w:rPr>
        <w:rStyle w:val="PageNumber"/>
        <w:rFonts w:ascii="Arial Narrow" w:hAnsi="Arial Narrow"/>
        <w:i/>
        <w:sz w:val="20"/>
        <w:szCs w:val="20"/>
      </w:rPr>
      <w:tab/>
      <w:t xml:space="preserve">                                   </w:t>
    </w:r>
    <w:r w:rsidRPr="00C37B24">
      <w:rPr>
        <w:rStyle w:val="PageNumber"/>
        <w:rFonts w:ascii="Arial Narrow" w:hAnsi="Arial Narrow"/>
        <w:i/>
        <w:sz w:val="20"/>
        <w:szCs w:val="20"/>
      </w:rPr>
      <w:t xml:space="preserve">Page </w:t>
    </w:r>
    <w:r w:rsidRPr="00C37B24">
      <w:rPr>
        <w:rStyle w:val="PageNumber"/>
        <w:rFonts w:ascii="Arial Narrow" w:hAnsi="Arial Narrow"/>
        <w:i/>
        <w:sz w:val="20"/>
        <w:szCs w:val="20"/>
      </w:rPr>
      <w:fldChar w:fldCharType="begin"/>
    </w:r>
    <w:r w:rsidRPr="00C37B24">
      <w:rPr>
        <w:rStyle w:val="PageNumber"/>
        <w:rFonts w:ascii="Arial Narrow" w:hAnsi="Arial Narrow"/>
        <w:i/>
        <w:sz w:val="20"/>
        <w:szCs w:val="20"/>
      </w:rPr>
      <w:instrText xml:space="preserve"> PAGE </w:instrText>
    </w:r>
    <w:r w:rsidRPr="00C37B24">
      <w:rPr>
        <w:rStyle w:val="PageNumber"/>
        <w:rFonts w:ascii="Arial Narrow" w:hAnsi="Arial Narrow"/>
        <w:i/>
        <w:sz w:val="20"/>
        <w:szCs w:val="20"/>
      </w:rPr>
      <w:fldChar w:fldCharType="separate"/>
    </w:r>
    <w:r w:rsidR="00DE73F1">
      <w:rPr>
        <w:rStyle w:val="PageNumber"/>
        <w:rFonts w:ascii="Arial Narrow" w:hAnsi="Arial Narrow"/>
        <w:i/>
        <w:noProof/>
        <w:sz w:val="20"/>
        <w:szCs w:val="20"/>
      </w:rPr>
      <w:t>22</w:t>
    </w:r>
    <w:r w:rsidRPr="00C37B24">
      <w:rPr>
        <w:rStyle w:val="PageNumber"/>
        <w:rFonts w:ascii="Arial Narrow" w:hAnsi="Arial Narrow"/>
        <w:i/>
        <w:sz w:val="20"/>
        <w:szCs w:val="20"/>
      </w:rPr>
      <w:fldChar w:fldCharType="end"/>
    </w:r>
    <w:r w:rsidRPr="00C37B24">
      <w:rPr>
        <w:rStyle w:val="PageNumber"/>
        <w:rFonts w:ascii="Arial Narrow" w:hAnsi="Arial Narrow"/>
        <w:i/>
        <w:sz w:val="20"/>
        <w:szCs w:val="20"/>
      </w:rPr>
      <w:t xml:space="preserve"> of </w:t>
    </w:r>
    <w:r w:rsidRPr="00C37B24">
      <w:rPr>
        <w:rStyle w:val="PageNumber"/>
        <w:rFonts w:ascii="Arial Narrow" w:hAnsi="Arial Narrow"/>
        <w:i/>
        <w:sz w:val="20"/>
        <w:szCs w:val="20"/>
      </w:rPr>
      <w:fldChar w:fldCharType="begin"/>
    </w:r>
    <w:r w:rsidRPr="00C37B24">
      <w:rPr>
        <w:rStyle w:val="PageNumber"/>
        <w:rFonts w:ascii="Arial Narrow" w:hAnsi="Arial Narrow"/>
        <w:i/>
        <w:sz w:val="20"/>
        <w:szCs w:val="20"/>
      </w:rPr>
      <w:instrText xml:space="preserve"> NUMPAGES </w:instrText>
    </w:r>
    <w:r w:rsidRPr="00C37B24">
      <w:rPr>
        <w:rStyle w:val="PageNumber"/>
        <w:rFonts w:ascii="Arial Narrow" w:hAnsi="Arial Narrow"/>
        <w:i/>
        <w:sz w:val="20"/>
        <w:szCs w:val="20"/>
      </w:rPr>
      <w:fldChar w:fldCharType="separate"/>
    </w:r>
    <w:r w:rsidR="00DE73F1">
      <w:rPr>
        <w:rStyle w:val="PageNumber"/>
        <w:rFonts w:ascii="Arial Narrow" w:hAnsi="Arial Narrow"/>
        <w:i/>
        <w:noProof/>
        <w:sz w:val="20"/>
        <w:szCs w:val="20"/>
      </w:rPr>
      <w:t>24</w:t>
    </w:r>
    <w:r w:rsidRPr="00C37B24">
      <w:rPr>
        <w:rStyle w:val="PageNumber"/>
        <w:rFonts w:ascii="Arial Narrow" w:hAnsi="Arial Narrow"/>
        <w:i/>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CB1A8C" w:rsidRDefault="00313C47" w:rsidP="00CB1A8C">
    <w:pPr>
      <w:pStyle w:val="Footer"/>
      <w:pBdr>
        <w:top w:val="single" w:sz="4" w:space="1" w:color="auto"/>
      </w:pBdr>
      <w:tabs>
        <w:tab w:val="clear" w:pos="4153"/>
        <w:tab w:val="clear" w:pos="8306"/>
        <w:tab w:val="left" w:pos="9000"/>
        <w:tab w:val="right" w:pos="14034"/>
      </w:tabs>
      <w:ind w:right="-110"/>
      <w:jc w:val="center"/>
      <w:rPr>
        <w:rFonts w:ascii="Arial" w:hAnsi="Arial" w:cs="Arial"/>
        <w:sz w:val="20"/>
        <w:szCs w:val="20"/>
      </w:rPr>
    </w:pPr>
    <w:r>
      <w:rPr>
        <w:rStyle w:val="PageNumber"/>
        <w:rFonts w:ascii="Arial Narrow" w:hAnsi="Arial Narrow"/>
        <w:i/>
        <w:sz w:val="20"/>
        <w:szCs w:val="20"/>
      </w:rPr>
      <w:t xml:space="preserve">2010 VET Teacher Training Program                                                                                                                    </w:t>
    </w:r>
    <w:r>
      <w:rPr>
        <w:rStyle w:val="PageNumber"/>
        <w:rFonts w:ascii="Arial Narrow" w:hAnsi="Arial Narrow"/>
        <w:i/>
        <w:sz w:val="20"/>
        <w:szCs w:val="20"/>
      </w:rPr>
      <w:tab/>
    </w:r>
    <w:r>
      <w:rPr>
        <w:rStyle w:val="PageNumber"/>
        <w:rFonts w:ascii="Arial Narrow" w:hAnsi="Arial Narrow"/>
        <w:i/>
        <w:sz w:val="20"/>
        <w:szCs w:val="20"/>
      </w:rPr>
      <w:tab/>
      <w:t xml:space="preserve">   </w:t>
    </w:r>
    <w:r w:rsidRPr="00C37B24">
      <w:rPr>
        <w:rStyle w:val="PageNumber"/>
        <w:rFonts w:ascii="Arial Narrow" w:hAnsi="Arial Narrow"/>
        <w:i/>
        <w:sz w:val="20"/>
        <w:szCs w:val="20"/>
      </w:rPr>
      <w:t xml:space="preserve">Page </w:t>
    </w:r>
    <w:r w:rsidRPr="00C37B24">
      <w:rPr>
        <w:rStyle w:val="PageNumber"/>
        <w:rFonts w:ascii="Arial Narrow" w:hAnsi="Arial Narrow"/>
        <w:i/>
        <w:sz w:val="20"/>
        <w:szCs w:val="20"/>
      </w:rPr>
      <w:fldChar w:fldCharType="begin"/>
    </w:r>
    <w:r w:rsidRPr="00C37B24">
      <w:rPr>
        <w:rStyle w:val="PageNumber"/>
        <w:rFonts w:ascii="Arial Narrow" w:hAnsi="Arial Narrow"/>
        <w:i/>
        <w:sz w:val="20"/>
        <w:szCs w:val="20"/>
      </w:rPr>
      <w:instrText xml:space="preserve"> PAGE </w:instrText>
    </w:r>
    <w:r w:rsidRPr="00C37B24">
      <w:rPr>
        <w:rStyle w:val="PageNumber"/>
        <w:rFonts w:ascii="Arial Narrow" w:hAnsi="Arial Narrow"/>
        <w:i/>
        <w:sz w:val="20"/>
        <w:szCs w:val="20"/>
      </w:rPr>
      <w:fldChar w:fldCharType="separate"/>
    </w:r>
    <w:r>
      <w:rPr>
        <w:rStyle w:val="PageNumber"/>
        <w:rFonts w:ascii="Arial Narrow" w:hAnsi="Arial Narrow"/>
        <w:i/>
        <w:noProof/>
        <w:sz w:val="20"/>
        <w:szCs w:val="20"/>
      </w:rPr>
      <w:t>23</w:t>
    </w:r>
    <w:r w:rsidRPr="00C37B24">
      <w:rPr>
        <w:rStyle w:val="PageNumber"/>
        <w:rFonts w:ascii="Arial Narrow" w:hAnsi="Arial Narrow"/>
        <w:i/>
        <w:sz w:val="20"/>
        <w:szCs w:val="20"/>
      </w:rPr>
      <w:fldChar w:fldCharType="end"/>
    </w:r>
    <w:r w:rsidRPr="00C37B24">
      <w:rPr>
        <w:rStyle w:val="PageNumber"/>
        <w:rFonts w:ascii="Arial Narrow" w:hAnsi="Arial Narrow"/>
        <w:i/>
        <w:sz w:val="20"/>
        <w:szCs w:val="20"/>
      </w:rPr>
      <w:t xml:space="preserve"> of </w:t>
    </w:r>
    <w:r w:rsidRPr="00C37B24">
      <w:rPr>
        <w:rStyle w:val="PageNumber"/>
        <w:rFonts w:ascii="Arial Narrow" w:hAnsi="Arial Narrow"/>
        <w:i/>
        <w:sz w:val="20"/>
        <w:szCs w:val="20"/>
      </w:rPr>
      <w:fldChar w:fldCharType="begin"/>
    </w:r>
    <w:r w:rsidRPr="00C37B24">
      <w:rPr>
        <w:rStyle w:val="PageNumber"/>
        <w:rFonts w:ascii="Arial Narrow" w:hAnsi="Arial Narrow"/>
        <w:i/>
        <w:sz w:val="20"/>
        <w:szCs w:val="20"/>
      </w:rPr>
      <w:instrText xml:space="preserve"> NUMPAGES </w:instrText>
    </w:r>
    <w:r w:rsidRPr="00C37B24">
      <w:rPr>
        <w:rStyle w:val="PageNumber"/>
        <w:rFonts w:ascii="Arial Narrow" w:hAnsi="Arial Narrow"/>
        <w:i/>
        <w:sz w:val="20"/>
        <w:szCs w:val="20"/>
      </w:rPr>
      <w:fldChar w:fldCharType="separate"/>
    </w:r>
    <w:r w:rsidR="00DE73F1">
      <w:rPr>
        <w:rStyle w:val="PageNumber"/>
        <w:rFonts w:ascii="Arial Narrow" w:hAnsi="Arial Narrow"/>
        <w:i/>
        <w:noProof/>
        <w:sz w:val="20"/>
        <w:szCs w:val="20"/>
      </w:rPr>
      <w:t>24</w:t>
    </w:r>
    <w:r w:rsidRPr="00C37B24">
      <w:rPr>
        <w:rStyle w:val="PageNumber"/>
        <w:rFonts w:ascii="Arial Narrow" w:hAnsi="Arial Narrow"/>
        <w:i/>
        <w:sz w:val="20"/>
        <w:szCs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744960" w:rsidRDefault="00313C47" w:rsidP="00D532FA">
    <w:pPr>
      <w:pStyle w:val="Footer"/>
      <w:pBdr>
        <w:top w:val="single" w:sz="4" w:space="1" w:color="auto"/>
      </w:pBdr>
      <w:tabs>
        <w:tab w:val="clear" w:pos="4153"/>
        <w:tab w:val="clear" w:pos="8306"/>
        <w:tab w:val="right" w:pos="13750"/>
      </w:tabs>
      <w:ind w:right="-171"/>
      <w:jc w:val="center"/>
      <w:rPr>
        <w:rFonts w:ascii="Arial Narrow" w:hAnsi="Arial Narrow" w:cs="Arial"/>
        <w:sz w:val="20"/>
        <w:szCs w:val="20"/>
      </w:rPr>
    </w:pPr>
    <w:r>
      <w:rPr>
        <w:rFonts w:ascii="Arial Narrow" w:hAnsi="Arial Narrow" w:cs="Arial"/>
        <w:i/>
        <w:sz w:val="20"/>
        <w:szCs w:val="20"/>
      </w:rPr>
      <w:t>2011</w:t>
    </w:r>
    <w:r w:rsidRPr="00744960">
      <w:rPr>
        <w:rFonts w:ascii="Arial Narrow" w:hAnsi="Arial Narrow" w:cs="Arial"/>
        <w:i/>
        <w:sz w:val="20"/>
        <w:szCs w:val="20"/>
      </w:rPr>
      <w:t xml:space="preserve"> VET Teacher Training </w:t>
    </w:r>
    <w:r>
      <w:rPr>
        <w:rFonts w:ascii="Arial Narrow" w:hAnsi="Arial Narrow" w:cs="Arial"/>
        <w:i/>
        <w:sz w:val="20"/>
        <w:szCs w:val="20"/>
      </w:rPr>
      <w:t xml:space="preserve">Program     </w:t>
    </w:r>
    <w:r w:rsidRPr="00744960">
      <w:rPr>
        <w:rFonts w:ascii="Arial Narrow" w:hAnsi="Arial Narrow" w:cs="Arial"/>
        <w:i/>
        <w:sz w:val="20"/>
        <w:szCs w:val="20"/>
      </w:rPr>
      <w:t xml:space="preserve">                                                                    </w:t>
    </w:r>
    <w:r>
      <w:rPr>
        <w:rFonts w:ascii="Arial Narrow" w:hAnsi="Arial Narrow" w:cs="Arial"/>
        <w:i/>
        <w:sz w:val="20"/>
        <w:szCs w:val="20"/>
      </w:rPr>
      <w:t xml:space="preserve">                                       </w:t>
    </w:r>
    <w:r w:rsidRPr="00744960">
      <w:rPr>
        <w:rFonts w:ascii="Arial Narrow" w:hAnsi="Arial Narrow" w:cs="Arial"/>
        <w:i/>
        <w:sz w:val="20"/>
        <w:szCs w:val="20"/>
      </w:rPr>
      <w:t xml:space="preserve"> Page </w:t>
    </w:r>
    <w:r w:rsidRPr="00744960">
      <w:rPr>
        <w:rFonts w:ascii="Arial Narrow" w:hAnsi="Arial Narrow" w:cs="Arial"/>
        <w:i/>
        <w:sz w:val="20"/>
        <w:szCs w:val="20"/>
      </w:rPr>
      <w:fldChar w:fldCharType="begin"/>
    </w:r>
    <w:r w:rsidRPr="00744960">
      <w:rPr>
        <w:rFonts w:ascii="Arial Narrow" w:hAnsi="Arial Narrow" w:cs="Arial"/>
        <w:i/>
        <w:sz w:val="20"/>
        <w:szCs w:val="20"/>
      </w:rPr>
      <w:instrText xml:space="preserve"> PAGE </w:instrText>
    </w:r>
    <w:r w:rsidRPr="00744960">
      <w:rPr>
        <w:rFonts w:ascii="Arial Narrow" w:hAnsi="Arial Narrow" w:cs="Arial"/>
        <w:i/>
        <w:sz w:val="20"/>
        <w:szCs w:val="20"/>
      </w:rPr>
      <w:fldChar w:fldCharType="separate"/>
    </w:r>
    <w:r>
      <w:rPr>
        <w:rFonts w:ascii="Arial Narrow" w:hAnsi="Arial Narrow" w:cs="Arial"/>
        <w:i/>
        <w:noProof/>
        <w:sz w:val="20"/>
        <w:szCs w:val="20"/>
      </w:rPr>
      <w:t>24</w:t>
    </w:r>
    <w:r w:rsidRPr="00744960">
      <w:rPr>
        <w:rFonts w:ascii="Arial Narrow" w:hAnsi="Arial Narrow" w:cs="Arial"/>
        <w:i/>
        <w:sz w:val="20"/>
        <w:szCs w:val="20"/>
      </w:rPr>
      <w:fldChar w:fldCharType="end"/>
    </w:r>
    <w:r w:rsidRPr="00744960">
      <w:rPr>
        <w:rFonts w:ascii="Arial Narrow" w:hAnsi="Arial Narrow" w:cs="Arial"/>
        <w:i/>
        <w:sz w:val="20"/>
        <w:szCs w:val="20"/>
      </w:rPr>
      <w:t xml:space="preserve"> of </w:t>
    </w:r>
    <w:r w:rsidRPr="00744960">
      <w:rPr>
        <w:rFonts w:ascii="Arial Narrow" w:hAnsi="Arial Narrow" w:cs="Arial"/>
        <w:i/>
        <w:sz w:val="20"/>
        <w:szCs w:val="20"/>
      </w:rPr>
      <w:fldChar w:fldCharType="begin"/>
    </w:r>
    <w:r w:rsidRPr="00744960">
      <w:rPr>
        <w:rFonts w:ascii="Arial Narrow" w:hAnsi="Arial Narrow" w:cs="Arial"/>
        <w:i/>
        <w:sz w:val="20"/>
        <w:szCs w:val="20"/>
      </w:rPr>
      <w:instrText xml:space="preserve"> NUMPAGES </w:instrText>
    </w:r>
    <w:r w:rsidRPr="00744960">
      <w:rPr>
        <w:rFonts w:ascii="Arial Narrow" w:hAnsi="Arial Narrow" w:cs="Arial"/>
        <w:i/>
        <w:sz w:val="20"/>
        <w:szCs w:val="20"/>
      </w:rPr>
      <w:fldChar w:fldCharType="separate"/>
    </w:r>
    <w:r w:rsidR="00DE73F1">
      <w:rPr>
        <w:rFonts w:ascii="Arial Narrow" w:hAnsi="Arial Narrow" w:cs="Arial"/>
        <w:i/>
        <w:noProof/>
        <w:sz w:val="20"/>
        <w:szCs w:val="20"/>
      </w:rPr>
      <w:t>24</w:t>
    </w:r>
    <w:r w:rsidRPr="00744960">
      <w:rPr>
        <w:rFonts w:ascii="Arial Narrow" w:hAnsi="Arial Narrow" w:cs="Arial"/>
        <w:i/>
        <w:sz w:val="20"/>
        <w:szCs w:val="20"/>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D82F07" w:rsidRDefault="00313C47" w:rsidP="00D82F07">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C47" w:rsidRDefault="00313C47">
      <w:r>
        <w:separator/>
      </w:r>
    </w:p>
  </w:footnote>
  <w:footnote w:type="continuationSeparator" w:id="0">
    <w:p w:rsidR="00313C47" w:rsidRDefault="00313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rsidP="00042417">
    <w:pPr>
      <w:pStyle w:val="Header"/>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880C89" w:rsidRDefault="00313C47" w:rsidP="00880C89">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151173" w:rsidRDefault="00313C47" w:rsidP="002C65EA">
    <w:pPr>
      <w:pStyle w:val="Header"/>
      <w:jc w:val="right"/>
      <w:rPr>
        <w:rFonts w:ascii="Arial Narrow" w:hAnsi="Arial Narrow"/>
        <w:b/>
        <w:sz w:val="20"/>
        <w:szCs w:val="20"/>
      </w:rPr>
    </w:pPr>
    <w:r>
      <w:rPr>
        <w:rFonts w:ascii="Arial Narrow" w:hAnsi="Arial Narrow"/>
        <w:b/>
        <w:sz w:val="20"/>
        <w:szCs w:val="20"/>
      </w:rPr>
      <w:t>VET Teacher Training Program</w:t>
    </w:r>
  </w:p>
  <w:p w:rsidR="00313C47" w:rsidRPr="002C65EA" w:rsidRDefault="00313C47" w:rsidP="002C65EA">
    <w:pPr>
      <w:pStyle w:val="Header"/>
      <w:jc w:val="right"/>
      <w:rPr>
        <w:rFonts w:ascii="Arial Narrow" w:hAnsi="Arial Narrow"/>
        <w:b/>
        <w:sz w:val="20"/>
        <w:szCs w:val="20"/>
      </w:rPr>
    </w:pPr>
    <w:r w:rsidRPr="00151173">
      <w:rPr>
        <w:rFonts w:ascii="Arial Narrow" w:hAnsi="Arial Narrow"/>
        <w:b/>
        <w:sz w:val="20"/>
        <w:szCs w:val="20"/>
      </w:rPr>
      <w:t xml:space="preserve">Information for </w:t>
    </w:r>
    <w:r>
      <w:rPr>
        <w:rFonts w:ascii="Arial Narrow" w:hAnsi="Arial Narrow"/>
        <w:b/>
        <w:sz w:val="20"/>
        <w:szCs w:val="20"/>
      </w:rPr>
      <w:t>RVECS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151173" w:rsidRDefault="00313C47" w:rsidP="00042417">
    <w:pPr>
      <w:pStyle w:val="Header"/>
      <w:jc w:val="right"/>
      <w:rPr>
        <w:rFonts w:ascii="Arial Narrow" w:hAnsi="Arial Narrow"/>
        <w:b/>
        <w:sz w:val="20"/>
        <w:szCs w:val="20"/>
      </w:rPr>
    </w:pPr>
    <w:r>
      <w:rPr>
        <w:rFonts w:ascii="Arial Narrow" w:hAnsi="Arial Narrow"/>
        <w:b/>
        <w:sz w:val="20"/>
        <w:szCs w:val="20"/>
      </w:rPr>
      <w:t>VET Teacher Training Program</w:t>
    </w:r>
  </w:p>
  <w:p w:rsidR="00313C47" w:rsidRPr="00151173" w:rsidRDefault="00313C47" w:rsidP="00042417">
    <w:pPr>
      <w:pStyle w:val="Header"/>
      <w:jc w:val="right"/>
      <w:rPr>
        <w:rFonts w:ascii="Arial Narrow" w:hAnsi="Arial Narrow"/>
        <w:b/>
        <w:sz w:val="20"/>
        <w:szCs w:val="20"/>
      </w:rPr>
    </w:pPr>
    <w:r w:rsidRPr="00151173">
      <w:rPr>
        <w:rFonts w:ascii="Arial Narrow" w:hAnsi="Arial Narrow"/>
        <w:b/>
        <w:sz w:val="20"/>
        <w:szCs w:val="20"/>
      </w:rPr>
      <w:t xml:space="preserve">Information for </w:t>
    </w:r>
    <w:r>
      <w:rPr>
        <w:rFonts w:ascii="Arial Narrow" w:hAnsi="Arial Narrow"/>
        <w:b/>
        <w:sz w:val="20"/>
        <w:szCs w:val="20"/>
      </w:rPr>
      <w:t>RVECS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Pr="00D143C4" w:rsidRDefault="00313C47" w:rsidP="00D143C4">
    <w:pPr>
      <w:pStyle w:val="Header"/>
      <w:rPr>
        <w:szCs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C47" w:rsidRDefault="00313C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BD038DA"/>
    <w:multiLevelType w:val="hybridMultilevel"/>
    <w:tmpl w:val="7D34BCB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F437D18"/>
    <w:multiLevelType w:val="hybridMultilevel"/>
    <w:tmpl w:val="35264D24"/>
    <w:lvl w:ilvl="0" w:tplc="C30C6080">
      <w:start w:val="1"/>
      <w:numFmt w:val="bullet"/>
      <w:lvlText w:val=""/>
      <w:lvlJc w:val="left"/>
      <w:pPr>
        <w:tabs>
          <w:tab w:val="num" w:pos="1855"/>
        </w:tabs>
        <w:ind w:left="1855"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FEC5CB8"/>
    <w:multiLevelType w:val="multilevel"/>
    <w:tmpl w:val="A7D879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0D2568C"/>
    <w:multiLevelType w:val="hybridMultilevel"/>
    <w:tmpl w:val="234CA2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C197203"/>
    <w:multiLevelType w:val="hybridMultilevel"/>
    <w:tmpl w:val="4FEC661E"/>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8">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9">
    <w:nsid w:val="2EF40B34"/>
    <w:multiLevelType w:val="hybridMultilevel"/>
    <w:tmpl w:val="011862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2">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3CDC724E"/>
    <w:multiLevelType w:val="hybridMultilevel"/>
    <w:tmpl w:val="D0AA95C6"/>
    <w:lvl w:ilvl="0" w:tplc="948AEA50">
      <w:start w:val="1"/>
      <w:numFmt w:val="decimal"/>
      <w:lvlText w:val="%1."/>
      <w:lvlJc w:val="left"/>
      <w:pPr>
        <w:tabs>
          <w:tab w:val="num" w:pos="227"/>
        </w:tabs>
        <w:ind w:left="227" w:hanging="22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40442FAA"/>
    <w:multiLevelType w:val="hybridMultilevel"/>
    <w:tmpl w:val="B0CAE5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9">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0">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E208DF"/>
    <w:multiLevelType w:val="hybridMultilevel"/>
    <w:tmpl w:val="E808F93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F5174F3"/>
    <w:multiLevelType w:val="multilevel"/>
    <w:tmpl w:val="AB14C2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16F2FEC"/>
    <w:multiLevelType w:val="hybridMultilevel"/>
    <w:tmpl w:val="4EBE4C4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7">
    <w:nsid w:val="660940DF"/>
    <w:multiLevelType w:val="hybridMultilevel"/>
    <w:tmpl w:val="F46A0B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6B020ACB"/>
    <w:multiLevelType w:val="hybridMultilevel"/>
    <w:tmpl w:val="19AEA57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0">
    <w:nsid w:val="6CBF25EE"/>
    <w:multiLevelType w:val="hybridMultilevel"/>
    <w:tmpl w:val="27A8E5EC"/>
    <w:lvl w:ilvl="0" w:tplc="0C09000F">
      <w:start w:val="6"/>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2661253"/>
    <w:multiLevelType w:val="hybridMultilevel"/>
    <w:tmpl w:val="5912799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3">
    <w:nsid w:val="769039AF"/>
    <w:multiLevelType w:val="hybridMultilevel"/>
    <w:tmpl w:val="430A21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CD53FE2"/>
    <w:multiLevelType w:val="hybridMultilevel"/>
    <w:tmpl w:val="0E0A0F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49">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num w:numId="1">
    <w:abstractNumId w:val="22"/>
  </w:num>
  <w:num w:numId="2">
    <w:abstractNumId w:val="46"/>
  </w:num>
  <w:num w:numId="3">
    <w:abstractNumId w:val="0"/>
  </w:num>
  <w:num w:numId="4">
    <w:abstractNumId w:val="11"/>
  </w:num>
  <w:num w:numId="5">
    <w:abstractNumId w:val="1"/>
  </w:num>
  <w:num w:numId="6">
    <w:abstractNumId w:val="2"/>
  </w:num>
  <w:num w:numId="7">
    <w:abstractNumId w:val="3"/>
  </w:num>
  <w:num w:numId="8">
    <w:abstractNumId w:val="41"/>
  </w:num>
  <w:num w:numId="9">
    <w:abstractNumId w:val="30"/>
  </w:num>
  <w:num w:numId="10">
    <w:abstractNumId w:val="33"/>
  </w:num>
  <w:num w:numId="11">
    <w:abstractNumId w:val="32"/>
  </w:num>
  <w:num w:numId="12">
    <w:abstractNumId w:val="9"/>
  </w:num>
  <w:num w:numId="13">
    <w:abstractNumId w:val="21"/>
  </w:num>
  <w:num w:numId="14">
    <w:abstractNumId w:val="5"/>
  </w:num>
  <w:num w:numId="15">
    <w:abstractNumId w:val="10"/>
  </w:num>
  <w:num w:numId="16">
    <w:abstractNumId w:val="29"/>
  </w:num>
  <w:num w:numId="17">
    <w:abstractNumId w:val="6"/>
  </w:num>
  <w:num w:numId="18">
    <w:abstractNumId w:val="49"/>
  </w:num>
  <w:num w:numId="19">
    <w:abstractNumId w:val="7"/>
  </w:num>
  <w:num w:numId="20">
    <w:abstractNumId w:val="18"/>
  </w:num>
  <w:num w:numId="21">
    <w:abstractNumId w:val="36"/>
  </w:num>
  <w:num w:numId="22">
    <w:abstractNumId w:val="47"/>
  </w:num>
  <w:num w:numId="23">
    <w:abstractNumId w:val="4"/>
  </w:num>
  <w:num w:numId="24">
    <w:abstractNumId w:val="8"/>
  </w:num>
  <w:num w:numId="25">
    <w:abstractNumId w:val="23"/>
  </w:num>
  <w:num w:numId="26">
    <w:abstractNumId w:val="45"/>
  </w:num>
  <w:num w:numId="27">
    <w:abstractNumId w:val="48"/>
  </w:num>
  <w:num w:numId="28">
    <w:abstractNumId w:val="28"/>
  </w:num>
  <w:num w:numId="29">
    <w:abstractNumId w:val="25"/>
  </w:num>
  <w:num w:numId="30">
    <w:abstractNumId w:val="20"/>
  </w:num>
  <w:num w:numId="31">
    <w:abstractNumId w:val="12"/>
  </w:num>
  <w:num w:numId="32">
    <w:abstractNumId w:val="24"/>
  </w:num>
  <w:num w:numId="33">
    <w:abstractNumId w:val="38"/>
  </w:num>
  <w:num w:numId="34">
    <w:abstractNumId w:val="39"/>
  </w:num>
  <w:num w:numId="35">
    <w:abstractNumId w:val="17"/>
  </w:num>
  <w:num w:numId="36">
    <w:abstractNumId w:val="35"/>
  </w:num>
  <w:num w:numId="37">
    <w:abstractNumId w:val="44"/>
  </w:num>
  <w:num w:numId="38">
    <w:abstractNumId w:val="14"/>
  </w:num>
  <w:num w:numId="39">
    <w:abstractNumId w:val="13"/>
  </w:num>
  <w:num w:numId="40">
    <w:abstractNumId w:val="16"/>
  </w:num>
  <w:num w:numId="41">
    <w:abstractNumId w:val="40"/>
  </w:num>
  <w:num w:numId="42">
    <w:abstractNumId w:val="26"/>
  </w:num>
  <w:num w:numId="43">
    <w:abstractNumId w:val="42"/>
  </w:num>
  <w:num w:numId="44">
    <w:abstractNumId w:val="15"/>
  </w:num>
  <w:num w:numId="45">
    <w:abstractNumId w:val="34"/>
  </w:num>
  <w:num w:numId="46">
    <w:abstractNumId w:val="43"/>
  </w:num>
  <w:num w:numId="47">
    <w:abstractNumId w:val="37"/>
  </w:num>
  <w:num w:numId="48">
    <w:abstractNumId w:val="19"/>
  </w:num>
  <w:num w:numId="49">
    <w:abstractNumId w:val="31"/>
  </w:num>
  <w:num w:numId="50">
    <w:abstractNumId w:val="2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20"/>
  <w:drawingGridHorizontalSpacing w:val="120"/>
  <w:displayHorizontalDrawingGridEvery w:val="2"/>
  <w:characterSpacingControl w:val="doNotCompress"/>
  <w:hdrShapeDefaults>
    <o:shapedefaults v:ext="edit" spidmax="29697">
      <o:colormru v:ext="edit" colors="#a50021,#ff9"/>
      <o:colormenu v:ext="edit" fillcolor="#ff9"/>
    </o:shapedefaults>
  </w:hdrShapeDefaults>
  <w:footnotePr>
    <w:footnote w:id="-1"/>
    <w:footnote w:id="0"/>
  </w:footnotePr>
  <w:endnotePr>
    <w:endnote w:id="-1"/>
    <w:endnote w:id="0"/>
  </w:endnotePr>
  <w:compat/>
  <w:rsids>
    <w:rsidRoot w:val="00E26D8C"/>
    <w:rsid w:val="000053C7"/>
    <w:rsid w:val="00007CE4"/>
    <w:rsid w:val="0001082B"/>
    <w:rsid w:val="0001319C"/>
    <w:rsid w:val="00013FF3"/>
    <w:rsid w:val="00016A1D"/>
    <w:rsid w:val="00017C78"/>
    <w:rsid w:val="00022791"/>
    <w:rsid w:val="00031759"/>
    <w:rsid w:val="00032C24"/>
    <w:rsid w:val="000332F4"/>
    <w:rsid w:val="000368B2"/>
    <w:rsid w:val="00037392"/>
    <w:rsid w:val="00041751"/>
    <w:rsid w:val="00042417"/>
    <w:rsid w:val="00043BA5"/>
    <w:rsid w:val="00044909"/>
    <w:rsid w:val="00045AFF"/>
    <w:rsid w:val="0004645B"/>
    <w:rsid w:val="00047685"/>
    <w:rsid w:val="0005313B"/>
    <w:rsid w:val="00057B7E"/>
    <w:rsid w:val="00061383"/>
    <w:rsid w:val="00064E56"/>
    <w:rsid w:val="00066D54"/>
    <w:rsid w:val="0008191E"/>
    <w:rsid w:val="00081DCB"/>
    <w:rsid w:val="00084564"/>
    <w:rsid w:val="000877E2"/>
    <w:rsid w:val="000944DB"/>
    <w:rsid w:val="00094E04"/>
    <w:rsid w:val="00095BF8"/>
    <w:rsid w:val="00096222"/>
    <w:rsid w:val="00097E73"/>
    <w:rsid w:val="000A283B"/>
    <w:rsid w:val="000A4907"/>
    <w:rsid w:val="000A64B3"/>
    <w:rsid w:val="000B0C6F"/>
    <w:rsid w:val="000B78D2"/>
    <w:rsid w:val="000C6B21"/>
    <w:rsid w:val="000C6EA1"/>
    <w:rsid w:val="000C7026"/>
    <w:rsid w:val="000C7529"/>
    <w:rsid w:val="000D4386"/>
    <w:rsid w:val="000E25CF"/>
    <w:rsid w:val="000E4FA3"/>
    <w:rsid w:val="000E6F66"/>
    <w:rsid w:val="000F4551"/>
    <w:rsid w:val="000F4B7F"/>
    <w:rsid w:val="00102D61"/>
    <w:rsid w:val="00103C6E"/>
    <w:rsid w:val="00110099"/>
    <w:rsid w:val="0011044F"/>
    <w:rsid w:val="00110564"/>
    <w:rsid w:val="00110633"/>
    <w:rsid w:val="00112186"/>
    <w:rsid w:val="0011644E"/>
    <w:rsid w:val="001178BF"/>
    <w:rsid w:val="001179EB"/>
    <w:rsid w:val="00120ACF"/>
    <w:rsid w:val="0012137F"/>
    <w:rsid w:val="00123330"/>
    <w:rsid w:val="00123B48"/>
    <w:rsid w:val="0012569A"/>
    <w:rsid w:val="00130209"/>
    <w:rsid w:val="00135D7E"/>
    <w:rsid w:val="00137A37"/>
    <w:rsid w:val="001436E0"/>
    <w:rsid w:val="00143D7C"/>
    <w:rsid w:val="00145547"/>
    <w:rsid w:val="00153CE6"/>
    <w:rsid w:val="00154C68"/>
    <w:rsid w:val="00155438"/>
    <w:rsid w:val="00157EB0"/>
    <w:rsid w:val="00165EB5"/>
    <w:rsid w:val="00170B52"/>
    <w:rsid w:val="0017445F"/>
    <w:rsid w:val="0017571E"/>
    <w:rsid w:val="00177BF4"/>
    <w:rsid w:val="00180E1D"/>
    <w:rsid w:val="00184FD5"/>
    <w:rsid w:val="0019217D"/>
    <w:rsid w:val="00193085"/>
    <w:rsid w:val="001933AE"/>
    <w:rsid w:val="001A0A4F"/>
    <w:rsid w:val="001A156F"/>
    <w:rsid w:val="001A1793"/>
    <w:rsid w:val="001A2079"/>
    <w:rsid w:val="001A682B"/>
    <w:rsid w:val="001A7922"/>
    <w:rsid w:val="001C059C"/>
    <w:rsid w:val="001D04EE"/>
    <w:rsid w:val="001D5254"/>
    <w:rsid w:val="001E1E28"/>
    <w:rsid w:val="001F06E6"/>
    <w:rsid w:val="001F782E"/>
    <w:rsid w:val="001F7CFA"/>
    <w:rsid w:val="00200183"/>
    <w:rsid w:val="00203AE6"/>
    <w:rsid w:val="00205AD8"/>
    <w:rsid w:val="00214B9C"/>
    <w:rsid w:val="002202F2"/>
    <w:rsid w:val="0022150A"/>
    <w:rsid w:val="00223C1E"/>
    <w:rsid w:val="00224514"/>
    <w:rsid w:val="0022694D"/>
    <w:rsid w:val="002321C2"/>
    <w:rsid w:val="00232FF2"/>
    <w:rsid w:val="00234D92"/>
    <w:rsid w:val="002404A1"/>
    <w:rsid w:val="002442E2"/>
    <w:rsid w:val="002447FF"/>
    <w:rsid w:val="002471D2"/>
    <w:rsid w:val="00250C34"/>
    <w:rsid w:val="00250F44"/>
    <w:rsid w:val="002548A8"/>
    <w:rsid w:val="002612E2"/>
    <w:rsid w:val="0026153B"/>
    <w:rsid w:val="00266050"/>
    <w:rsid w:val="00266A0F"/>
    <w:rsid w:val="002718EB"/>
    <w:rsid w:val="00272935"/>
    <w:rsid w:val="002763AD"/>
    <w:rsid w:val="00280663"/>
    <w:rsid w:val="00286092"/>
    <w:rsid w:val="00293951"/>
    <w:rsid w:val="002944F2"/>
    <w:rsid w:val="00294C6C"/>
    <w:rsid w:val="002969CE"/>
    <w:rsid w:val="002A1FAD"/>
    <w:rsid w:val="002A2327"/>
    <w:rsid w:val="002A35D5"/>
    <w:rsid w:val="002A3935"/>
    <w:rsid w:val="002A4621"/>
    <w:rsid w:val="002A7D15"/>
    <w:rsid w:val="002B08F1"/>
    <w:rsid w:val="002B766C"/>
    <w:rsid w:val="002B79EA"/>
    <w:rsid w:val="002C65EA"/>
    <w:rsid w:val="002C6FEE"/>
    <w:rsid w:val="002D292E"/>
    <w:rsid w:val="002D2B80"/>
    <w:rsid w:val="002D7C09"/>
    <w:rsid w:val="002E0E12"/>
    <w:rsid w:val="002E332A"/>
    <w:rsid w:val="002E7FBF"/>
    <w:rsid w:val="002F0EE1"/>
    <w:rsid w:val="002F1C16"/>
    <w:rsid w:val="003006F5"/>
    <w:rsid w:val="00302858"/>
    <w:rsid w:val="00304FAC"/>
    <w:rsid w:val="003065B1"/>
    <w:rsid w:val="00310140"/>
    <w:rsid w:val="00313C47"/>
    <w:rsid w:val="003152A1"/>
    <w:rsid w:val="003212FB"/>
    <w:rsid w:val="003253DC"/>
    <w:rsid w:val="00327D38"/>
    <w:rsid w:val="00331BD8"/>
    <w:rsid w:val="003323E7"/>
    <w:rsid w:val="00332F94"/>
    <w:rsid w:val="00333243"/>
    <w:rsid w:val="003338EC"/>
    <w:rsid w:val="00334756"/>
    <w:rsid w:val="00336155"/>
    <w:rsid w:val="00336F00"/>
    <w:rsid w:val="00342385"/>
    <w:rsid w:val="00342732"/>
    <w:rsid w:val="00342EB0"/>
    <w:rsid w:val="00345ACC"/>
    <w:rsid w:val="0035347A"/>
    <w:rsid w:val="00360114"/>
    <w:rsid w:val="00360607"/>
    <w:rsid w:val="00362639"/>
    <w:rsid w:val="003654A1"/>
    <w:rsid w:val="00366AC2"/>
    <w:rsid w:val="00372988"/>
    <w:rsid w:val="0037433B"/>
    <w:rsid w:val="00375141"/>
    <w:rsid w:val="003770A6"/>
    <w:rsid w:val="003830AE"/>
    <w:rsid w:val="0038372A"/>
    <w:rsid w:val="00384099"/>
    <w:rsid w:val="00385E43"/>
    <w:rsid w:val="00387996"/>
    <w:rsid w:val="00387AD3"/>
    <w:rsid w:val="003931D2"/>
    <w:rsid w:val="0039788B"/>
    <w:rsid w:val="003A11A9"/>
    <w:rsid w:val="003A297F"/>
    <w:rsid w:val="003A3BA7"/>
    <w:rsid w:val="003A748B"/>
    <w:rsid w:val="003B02EC"/>
    <w:rsid w:val="003B0D22"/>
    <w:rsid w:val="003B236E"/>
    <w:rsid w:val="003B5965"/>
    <w:rsid w:val="003C04E7"/>
    <w:rsid w:val="003C2FBA"/>
    <w:rsid w:val="003C7D0C"/>
    <w:rsid w:val="003D5A7B"/>
    <w:rsid w:val="003D5F53"/>
    <w:rsid w:val="003D6B95"/>
    <w:rsid w:val="003D72AB"/>
    <w:rsid w:val="003E04E5"/>
    <w:rsid w:val="003E2CBE"/>
    <w:rsid w:val="003E581F"/>
    <w:rsid w:val="003E5C17"/>
    <w:rsid w:val="003E5C1C"/>
    <w:rsid w:val="003E69BD"/>
    <w:rsid w:val="003F1674"/>
    <w:rsid w:val="003F57FE"/>
    <w:rsid w:val="00400B9A"/>
    <w:rsid w:val="00403038"/>
    <w:rsid w:val="004038AB"/>
    <w:rsid w:val="00406351"/>
    <w:rsid w:val="00410854"/>
    <w:rsid w:val="00416785"/>
    <w:rsid w:val="00416EE7"/>
    <w:rsid w:val="00421089"/>
    <w:rsid w:val="00422560"/>
    <w:rsid w:val="0042564F"/>
    <w:rsid w:val="00427CB0"/>
    <w:rsid w:val="004358AC"/>
    <w:rsid w:val="004365CA"/>
    <w:rsid w:val="004377B2"/>
    <w:rsid w:val="004408C3"/>
    <w:rsid w:val="00443009"/>
    <w:rsid w:val="00445561"/>
    <w:rsid w:val="00453041"/>
    <w:rsid w:val="0045372E"/>
    <w:rsid w:val="004539B9"/>
    <w:rsid w:val="0045425C"/>
    <w:rsid w:val="0045584D"/>
    <w:rsid w:val="00457FA2"/>
    <w:rsid w:val="00462CF5"/>
    <w:rsid w:val="0046306E"/>
    <w:rsid w:val="00465AF7"/>
    <w:rsid w:val="00472A47"/>
    <w:rsid w:val="00472BC0"/>
    <w:rsid w:val="00472BC1"/>
    <w:rsid w:val="00474420"/>
    <w:rsid w:val="00480A70"/>
    <w:rsid w:val="00480D5B"/>
    <w:rsid w:val="00492F1B"/>
    <w:rsid w:val="00496586"/>
    <w:rsid w:val="0049658C"/>
    <w:rsid w:val="00496BB6"/>
    <w:rsid w:val="004A449C"/>
    <w:rsid w:val="004A646F"/>
    <w:rsid w:val="004A7C55"/>
    <w:rsid w:val="004B3B68"/>
    <w:rsid w:val="004B4022"/>
    <w:rsid w:val="004B63ED"/>
    <w:rsid w:val="004B7E38"/>
    <w:rsid w:val="004C12FB"/>
    <w:rsid w:val="004C3E2C"/>
    <w:rsid w:val="004C461D"/>
    <w:rsid w:val="004D2C90"/>
    <w:rsid w:val="004D3123"/>
    <w:rsid w:val="004D3151"/>
    <w:rsid w:val="004D4C70"/>
    <w:rsid w:val="004D5108"/>
    <w:rsid w:val="004D5622"/>
    <w:rsid w:val="004E60E5"/>
    <w:rsid w:val="004F1A15"/>
    <w:rsid w:val="0050052D"/>
    <w:rsid w:val="005016FC"/>
    <w:rsid w:val="005102D2"/>
    <w:rsid w:val="00512398"/>
    <w:rsid w:val="00513360"/>
    <w:rsid w:val="00514508"/>
    <w:rsid w:val="00515CB8"/>
    <w:rsid w:val="0052013F"/>
    <w:rsid w:val="00520ED2"/>
    <w:rsid w:val="00521196"/>
    <w:rsid w:val="00523D1F"/>
    <w:rsid w:val="00526762"/>
    <w:rsid w:val="00531E01"/>
    <w:rsid w:val="0053453E"/>
    <w:rsid w:val="00545C95"/>
    <w:rsid w:val="00551051"/>
    <w:rsid w:val="005541E3"/>
    <w:rsid w:val="005543AE"/>
    <w:rsid w:val="00555DFC"/>
    <w:rsid w:val="005616C5"/>
    <w:rsid w:val="005638CC"/>
    <w:rsid w:val="00564463"/>
    <w:rsid w:val="00566EA9"/>
    <w:rsid w:val="00573EC1"/>
    <w:rsid w:val="005748EF"/>
    <w:rsid w:val="00580488"/>
    <w:rsid w:val="00581333"/>
    <w:rsid w:val="00584277"/>
    <w:rsid w:val="0058778E"/>
    <w:rsid w:val="00587CA0"/>
    <w:rsid w:val="0059149D"/>
    <w:rsid w:val="0059267D"/>
    <w:rsid w:val="005946E8"/>
    <w:rsid w:val="005964FD"/>
    <w:rsid w:val="00597349"/>
    <w:rsid w:val="0059734C"/>
    <w:rsid w:val="00597D91"/>
    <w:rsid w:val="005A1D56"/>
    <w:rsid w:val="005A3B47"/>
    <w:rsid w:val="005B075A"/>
    <w:rsid w:val="005B08CC"/>
    <w:rsid w:val="005B3A54"/>
    <w:rsid w:val="005B65A5"/>
    <w:rsid w:val="005B6C75"/>
    <w:rsid w:val="005C1FC8"/>
    <w:rsid w:val="005C5413"/>
    <w:rsid w:val="005D1D74"/>
    <w:rsid w:val="005D216D"/>
    <w:rsid w:val="005D62D0"/>
    <w:rsid w:val="005D6A30"/>
    <w:rsid w:val="005E0A04"/>
    <w:rsid w:val="005E13AF"/>
    <w:rsid w:val="005E226B"/>
    <w:rsid w:val="005E3509"/>
    <w:rsid w:val="005E48AC"/>
    <w:rsid w:val="005E6847"/>
    <w:rsid w:val="005E799B"/>
    <w:rsid w:val="005F1D7A"/>
    <w:rsid w:val="005F2171"/>
    <w:rsid w:val="005F7861"/>
    <w:rsid w:val="00601E4B"/>
    <w:rsid w:val="00601EED"/>
    <w:rsid w:val="006067A8"/>
    <w:rsid w:val="0061127E"/>
    <w:rsid w:val="00611831"/>
    <w:rsid w:val="006118BD"/>
    <w:rsid w:val="006163D6"/>
    <w:rsid w:val="00625A73"/>
    <w:rsid w:val="00625D8A"/>
    <w:rsid w:val="006274A5"/>
    <w:rsid w:val="00630825"/>
    <w:rsid w:val="00631039"/>
    <w:rsid w:val="006400D7"/>
    <w:rsid w:val="00642E48"/>
    <w:rsid w:val="006432CF"/>
    <w:rsid w:val="00643984"/>
    <w:rsid w:val="00652317"/>
    <w:rsid w:val="0065306A"/>
    <w:rsid w:val="00653F07"/>
    <w:rsid w:val="00660243"/>
    <w:rsid w:val="00660405"/>
    <w:rsid w:val="00664B67"/>
    <w:rsid w:val="00672B3F"/>
    <w:rsid w:val="0067432C"/>
    <w:rsid w:val="00681093"/>
    <w:rsid w:val="006818CB"/>
    <w:rsid w:val="0068503B"/>
    <w:rsid w:val="00692EF3"/>
    <w:rsid w:val="00694C2B"/>
    <w:rsid w:val="00695370"/>
    <w:rsid w:val="00697438"/>
    <w:rsid w:val="006A1B2B"/>
    <w:rsid w:val="006A3742"/>
    <w:rsid w:val="006A3983"/>
    <w:rsid w:val="006A52EA"/>
    <w:rsid w:val="006B2E8B"/>
    <w:rsid w:val="006B7ABF"/>
    <w:rsid w:val="006C6135"/>
    <w:rsid w:val="006D3810"/>
    <w:rsid w:val="006D5C3C"/>
    <w:rsid w:val="006D5CDE"/>
    <w:rsid w:val="006E0EF8"/>
    <w:rsid w:val="006E2B39"/>
    <w:rsid w:val="006E4121"/>
    <w:rsid w:val="006E4E2D"/>
    <w:rsid w:val="006E51C5"/>
    <w:rsid w:val="006E5C7C"/>
    <w:rsid w:val="006E68C9"/>
    <w:rsid w:val="006F0779"/>
    <w:rsid w:val="006F141F"/>
    <w:rsid w:val="006F1754"/>
    <w:rsid w:val="006F23FF"/>
    <w:rsid w:val="006F55A7"/>
    <w:rsid w:val="006F77F1"/>
    <w:rsid w:val="00701CFE"/>
    <w:rsid w:val="0070209C"/>
    <w:rsid w:val="00703EB2"/>
    <w:rsid w:val="00705FF2"/>
    <w:rsid w:val="00710E3A"/>
    <w:rsid w:val="00714544"/>
    <w:rsid w:val="00715A03"/>
    <w:rsid w:val="0072306C"/>
    <w:rsid w:val="0072503A"/>
    <w:rsid w:val="0073013A"/>
    <w:rsid w:val="007356BD"/>
    <w:rsid w:val="00740C6C"/>
    <w:rsid w:val="00743694"/>
    <w:rsid w:val="00743C49"/>
    <w:rsid w:val="00744960"/>
    <w:rsid w:val="00744E35"/>
    <w:rsid w:val="0074678D"/>
    <w:rsid w:val="00751102"/>
    <w:rsid w:val="00751EB7"/>
    <w:rsid w:val="00753086"/>
    <w:rsid w:val="007546B8"/>
    <w:rsid w:val="00754F9B"/>
    <w:rsid w:val="00756D7F"/>
    <w:rsid w:val="00756FF2"/>
    <w:rsid w:val="007619A6"/>
    <w:rsid w:val="00762044"/>
    <w:rsid w:val="00765D40"/>
    <w:rsid w:val="00767440"/>
    <w:rsid w:val="0077087A"/>
    <w:rsid w:val="007709FC"/>
    <w:rsid w:val="00772063"/>
    <w:rsid w:val="007723F4"/>
    <w:rsid w:val="0077330A"/>
    <w:rsid w:val="00773B03"/>
    <w:rsid w:val="00773FC3"/>
    <w:rsid w:val="007807FF"/>
    <w:rsid w:val="007925A1"/>
    <w:rsid w:val="00794731"/>
    <w:rsid w:val="00794BFB"/>
    <w:rsid w:val="0079503A"/>
    <w:rsid w:val="007962C5"/>
    <w:rsid w:val="007A1437"/>
    <w:rsid w:val="007A2358"/>
    <w:rsid w:val="007A6272"/>
    <w:rsid w:val="007A7340"/>
    <w:rsid w:val="007B5F3E"/>
    <w:rsid w:val="007B7A3D"/>
    <w:rsid w:val="007C023D"/>
    <w:rsid w:val="007C20BD"/>
    <w:rsid w:val="007C75F3"/>
    <w:rsid w:val="007D0691"/>
    <w:rsid w:val="007D42E4"/>
    <w:rsid w:val="007D4F98"/>
    <w:rsid w:val="007D68BD"/>
    <w:rsid w:val="007E2A14"/>
    <w:rsid w:val="007E3DFA"/>
    <w:rsid w:val="007E6020"/>
    <w:rsid w:val="007F1606"/>
    <w:rsid w:val="007F1741"/>
    <w:rsid w:val="007F1B4D"/>
    <w:rsid w:val="007F3213"/>
    <w:rsid w:val="007F5DC1"/>
    <w:rsid w:val="00812C6D"/>
    <w:rsid w:val="00820017"/>
    <w:rsid w:val="0082585B"/>
    <w:rsid w:val="00825B83"/>
    <w:rsid w:val="00825FCD"/>
    <w:rsid w:val="00836165"/>
    <w:rsid w:val="00837A45"/>
    <w:rsid w:val="008468C0"/>
    <w:rsid w:val="0084797C"/>
    <w:rsid w:val="00847A9B"/>
    <w:rsid w:val="00857397"/>
    <w:rsid w:val="00857CCC"/>
    <w:rsid w:val="00862A4C"/>
    <w:rsid w:val="008664C7"/>
    <w:rsid w:val="0087654D"/>
    <w:rsid w:val="008803FB"/>
    <w:rsid w:val="00880C89"/>
    <w:rsid w:val="00883A96"/>
    <w:rsid w:val="008914B3"/>
    <w:rsid w:val="008946E7"/>
    <w:rsid w:val="008A23ED"/>
    <w:rsid w:val="008A478D"/>
    <w:rsid w:val="008B493D"/>
    <w:rsid w:val="008C18FB"/>
    <w:rsid w:val="008C68BB"/>
    <w:rsid w:val="008D049E"/>
    <w:rsid w:val="008D184B"/>
    <w:rsid w:val="008D2B04"/>
    <w:rsid w:val="008D2F43"/>
    <w:rsid w:val="008D4B4F"/>
    <w:rsid w:val="008D7D24"/>
    <w:rsid w:val="008E04C7"/>
    <w:rsid w:val="008E0AEE"/>
    <w:rsid w:val="008E593F"/>
    <w:rsid w:val="008E6AF8"/>
    <w:rsid w:val="008F1AA2"/>
    <w:rsid w:val="008F3C72"/>
    <w:rsid w:val="009031A0"/>
    <w:rsid w:val="0090576F"/>
    <w:rsid w:val="009062F6"/>
    <w:rsid w:val="00913D09"/>
    <w:rsid w:val="009142C8"/>
    <w:rsid w:val="00914651"/>
    <w:rsid w:val="00915C72"/>
    <w:rsid w:val="00917421"/>
    <w:rsid w:val="00917862"/>
    <w:rsid w:val="00920392"/>
    <w:rsid w:val="0092065A"/>
    <w:rsid w:val="00922133"/>
    <w:rsid w:val="0092305A"/>
    <w:rsid w:val="00924F48"/>
    <w:rsid w:val="00925D2A"/>
    <w:rsid w:val="009277B5"/>
    <w:rsid w:val="009330D5"/>
    <w:rsid w:val="00934B0C"/>
    <w:rsid w:val="00935CEE"/>
    <w:rsid w:val="00936E36"/>
    <w:rsid w:val="00937787"/>
    <w:rsid w:val="00946362"/>
    <w:rsid w:val="00952932"/>
    <w:rsid w:val="00954739"/>
    <w:rsid w:val="009564C7"/>
    <w:rsid w:val="00962CA2"/>
    <w:rsid w:val="0096690E"/>
    <w:rsid w:val="00967AAF"/>
    <w:rsid w:val="009712D0"/>
    <w:rsid w:val="00974EFC"/>
    <w:rsid w:val="00974F48"/>
    <w:rsid w:val="00974F8F"/>
    <w:rsid w:val="00976DBF"/>
    <w:rsid w:val="00981970"/>
    <w:rsid w:val="0098214E"/>
    <w:rsid w:val="00984178"/>
    <w:rsid w:val="009862CE"/>
    <w:rsid w:val="009874B9"/>
    <w:rsid w:val="00995CC2"/>
    <w:rsid w:val="009964D1"/>
    <w:rsid w:val="009966B3"/>
    <w:rsid w:val="00996A9C"/>
    <w:rsid w:val="00996F48"/>
    <w:rsid w:val="009A0FBF"/>
    <w:rsid w:val="009A1CD8"/>
    <w:rsid w:val="009A6417"/>
    <w:rsid w:val="009A7CAE"/>
    <w:rsid w:val="009B0ED6"/>
    <w:rsid w:val="009B46F8"/>
    <w:rsid w:val="009B4FF8"/>
    <w:rsid w:val="009C2404"/>
    <w:rsid w:val="009C2E38"/>
    <w:rsid w:val="009C317A"/>
    <w:rsid w:val="009C55AB"/>
    <w:rsid w:val="009C586C"/>
    <w:rsid w:val="009C6FF3"/>
    <w:rsid w:val="009C79A2"/>
    <w:rsid w:val="009D1BB6"/>
    <w:rsid w:val="009D306A"/>
    <w:rsid w:val="009D7A32"/>
    <w:rsid w:val="009E3188"/>
    <w:rsid w:val="009E7B28"/>
    <w:rsid w:val="009F17FB"/>
    <w:rsid w:val="009F1F4D"/>
    <w:rsid w:val="009F2C84"/>
    <w:rsid w:val="009F40B2"/>
    <w:rsid w:val="009F46B4"/>
    <w:rsid w:val="009F7E8C"/>
    <w:rsid w:val="00A00B45"/>
    <w:rsid w:val="00A01615"/>
    <w:rsid w:val="00A01D35"/>
    <w:rsid w:val="00A05CC1"/>
    <w:rsid w:val="00A06359"/>
    <w:rsid w:val="00A10874"/>
    <w:rsid w:val="00A11968"/>
    <w:rsid w:val="00A17B40"/>
    <w:rsid w:val="00A17FD9"/>
    <w:rsid w:val="00A22A36"/>
    <w:rsid w:val="00A2665B"/>
    <w:rsid w:val="00A313B6"/>
    <w:rsid w:val="00A3562B"/>
    <w:rsid w:val="00A42086"/>
    <w:rsid w:val="00A4333F"/>
    <w:rsid w:val="00A44775"/>
    <w:rsid w:val="00A47C2A"/>
    <w:rsid w:val="00A75DAD"/>
    <w:rsid w:val="00A91E6A"/>
    <w:rsid w:val="00A926C7"/>
    <w:rsid w:val="00A97091"/>
    <w:rsid w:val="00A97DD1"/>
    <w:rsid w:val="00AB1156"/>
    <w:rsid w:val="00AB1A5D"/>
    <w:rsid w:val="00AB77BD"/>
    <w:rsid w:val="00AB7A6D"/>
    <w:rsid w:val="00AC0EC6"/>
    <w:rsid w:val="00AC2536"/>
    <w:rsid w:val="00AC2FC9"/>
    <w:rsid w:val="00AC30D6"/>
    <w:rsid w:val="00AC52EF"/>
    <w:rsid w:val="00AD418A"/>
    <w:rsid w:val="00AE31FF"/>
    <w:rsid w:val="00AE40F0"/>
    <w:rsid w:val="00AE5BC5"/>
    <w:rsid w:val="00AE7133"/>
    <w:rsid w:val="00AE7675"/>
    <w:rsid w:val="00AF0A42"/>
    <w:rsid w:val="00AF32F5"/>
    <w:rsid w:val="00AF366F"/>
    <w:rsid w:val="00B03B88"/>
    <w:rsid w:val="00B1043D"/>
    <w:rsid w:val="00B124D9"/>
    <w:rsid w:val="00B20038"/>
    <w:rsid w:val="00B21572"/>
    <w:rsid w:val="00B21D04"/>
    <w:rsid w:val="00B233D1"/>
    <w:rsid w:val="00B23C58"/>
    <w:rsid w:val="00B25A12"/>
    <w:rsid w:val="00B32027"/>
    <w:rsid w:val="00B40339"/>
    <w:rsid w:val="00B4188C"/>
    <w:rsid w:val="00B43F42"/>
    <w:rsid w:val="00B50000"/>
    <w:rsid w:val="00B558F1"/>
    <w:rsid w:val="00B559F8"/>
    <w:rsid w:val="00B57636"/>
    <w:rsid w:val="00B617FA"/>
    <w:rsid w:val="00B6394A"/>
    <w:rsid w:val="00B6643B"/>
    <w:rsid w:val="00B6773B"/>
    <w:rsid w:val="00B7163C"/>
    <w:rsid w:val="00B73996"/>
    <w:rsid w:val="00B73A99"/>
    <w:rsid w:val="00B73DBE"/>
    <w:rsid w:val="00B76618"/>
    <w:rsid w:val="00B82A21"/>
    <w:rsid w:val="00B85DB1"/>
    <w:rsid w:val="00B94215"/>
    <w:rsid w:val="00B9525A"/>
    <w:rsid w:val="00BA743A"/>
    <w:rsid w:val="00BB47FB"/>
    <w:rsid w:val="00BB5106"/>
    <w:rsid w:val="00BB6FA6"/>
    <w:rsid w:val="00BC7358"/>
    <w:rsid w:val="00BD064A"/>
    <w:rsid w:val="00BD5419"/>
    <w:rsid w:val="00BE59B2"/>
    <w:rsid w:val="00BE68BC"/>
    <w:rsid w:val="00BF309B"/>
    <w:rsid w:val="00BF59BC"/>
    <w:rsid w:val="00BF5A4D"/>
    <w:rsid w:val="00BF5CEB"/>
    <w:rsid w:val="00BF6EF7"/>
    <w:rsid w:val="00C02678"/>
    <w:rsid w:val="00C0495B"/>
    <w:rsid w:val="00C04C6D"/>
    <w:rsid w:val="00C06091"/>
    <w:rsid w:val="00C069F2"/>
    <w:rsid w:val="00C06F5C"/>
    <w:rsid w:val="00C130B6"/>
    <w:rsid w:val="00C15AB0"/>
    <w:rsid w:val="00C22FC8"/>
    <w:rsid w:val="00C25B29"/>
    <w:rsid w:val="00C263D7"/>
    <w:rsid w:val="00C316F9"/>
    <w:rsid w:val="00C34467"/>
    <w:rsid w:val="00C34C0B"/>
    <w:rsid w:val="00C37B24"/>
    <w:rsid w:val="00C432A3"/>
    <w:rsid w:val="00C4756E"/>
    <w:rsid w:val="00C47C4B"/>
    <w:rsid w:val="00C52B05"/>
    <w:rsid w:val="00C53C75"/>
    <w:rsid w:val="00C60ACE"/>
    <w:rsid w:val="00C615F7"/>
    <w:rsid w:val="00C62ABD"/>
    <w:rsid w:val="00C634A3"/>
    <w:rsid w:val="00C64047"/>
    <w:rsid w:val="00C675B3"/>
    <w:rsid w:val="00C67948"/>
    <w:rsid w:val="00C711C8"/>
    <w:rsid w:val="00C72A18"/>
    <w:rsid w:val="00C7351D"/>
    <w:rsid w:val="00C73D1E"/>
    <w:rsid w:val="00C8208D"/>
    <w:rsid w:val="00C94CAD"/>
    <w:rsid w:val="00C9533F"/>
    <w:rsid w:val="00C95D5E"/>
    <w:rsid w:val="00C9616E"/>
    <w:rsid w:val="00CA1C1D"/>
    <w:rsid w:val="00CA38E9"/>
    <w:rsid w:val="00CA66BA"/>
    <w:rsid w:val="00CA7EA4"/>
    <w:rsid w:val="00CB1A8C"/>
    <w:rsid w:val="00CB518B"/>
    <w:rsid w:val="00CC1252"/>
    <w:rsid w:val="00CC25D5"/>
    <w:rsid w:val="00CC2CC7"/>
    <w:rsid w:val="00CC3E14"/>
    <w:rsid w:val="00CC5285"/>
    <w:rsid w:val="00CC55F5"/>
    <w:rsid w:val="00CC6BF3"/>
    <w:rsid w:val="00CC777C"/>
    <w:rsid w:val="00CD0743"/>
    <w:rsid w:val="00CD25A1"/>
    <w:rsid w:val="00CD6A69"/>
    <w:rsid w:val="00CD6F76"/>
    <w:rsid w:val="00CE2484"/>
    <w:rsid w:val="00CF021B"/>
    <w:rsid w:val="00CF1B1D"/>
    <w:rsid w:val="00CF2242"/>
    <w:rsid w:val="00CF38D1"/>
    <w:rsid w:val="00CF3931"/>
    <w:rsid w:val="00CF4E71"/>
    <w:rsid w:val="00CF5BB3"/>
    <w:rsid w:val="00D02EAA"/>
    <w:rsid w:val="00D041C6"/>
    <w:rsid w:val="00D06711"/>
    <w:rsid w:val="00D069E1"/>
    <w:rsid w:val="00D07F93"/>
    <w:rsid w:val="00D1329F"/>
    <w:rsid w:val="00D13348"/>
    <w:rsid w:val="00D143C4"/>
    <w:rsid w:val="00D15416"/>
    <w:rsid w:val="00D16EA0"/>
    <w:rsid w:val="00D236A1"/>
    <w:rsid w:val="00D23BCC"/>
    <w:rsid w:val="00D23FB5"/>
    <w:rsid w:val="00D24EBB"/>
    <w:rsid w:val="00D26E4A"/>
    <w:rsid w:val="00D277A1"/>
    <w:rsid w:val="00D31CB2"/>
    <w:rsid w:val="00D31EFF"/>
    <w:rsid w:val="00D334BB"/>
    <w:rsid w:val="00D36847"/>
    <w:rsid w:val="00D4037F"/>
    <w:rsid w:val="00D41099"/>
    <w:rsid w:val="00D437BA"/>
    <w:rsid w:val="00D440F0"/>
    <w:rsid w:val="00D4534E"/>
    <w:rsid w:val="00D51C3D"/>
    <w:rsid w:val="00D532FA"/>
    <w:rsid w:val="00D557BF"/>
    <w:rsid w:val="00D61E49"/>
    <w:rsid w:val="00D62E14"/>
    <w:rsid w:val="00D637EF"/>
    <w:rsid w:val="00D702E9"/>
    <w:rsid w:val="00D75EC2"/>
    <w:rsid w:val="00D80479"/>
    <w:rsid w:val="00D804FE"/>
    <w:rsid w:val="00D81A11"/>
    <w:rsid w:val="00D82E05"/>
    <w:rsid w:val="00D82F07"/>
    <w:rsid w:val="00D84959"/>
    <w:rsid w:val="00D90105"/>
    <w:rsid w:val="00D91D44"/>
    <w:rsid w:val="00D92C33"/>
    <w:rsid w:val="00D92D6D"/>
    <w:rsid w:val="00D95DD3"/>
    <w:rsid w:val="00DA45A9"/>
    <w:rsid w:val="00DA5D1B"/>
    <w:rsid w:val="00DB4761"/>
    <w:rsid w:val="00DB7631"/>
    <w:rsid w:val="00DC5A94"/>
    <w:rsid w:val="00DC6FAB"/>
    <w:rsid w:val="00DD052F"/>
    <w:rsid w:val="00DD313F"/>
    <w:rsid w:val="00DD432F"/>
    <w:rsid w:val="00DE1861"/>
    <w:rsid w:val="00DE2317"/>
    <w:rsid w:val="00DE3F7E"/>
    <w:rsid w:val="00DE73F1"/>
    <w:rsid w:val="00DF4E30"/>
    <w:rsid w:val="00DF7858"/>
    <w:rsid w:val="00E0074B"/>
    <w:rsid w:val="00E00D46"/>
    <w:rsid w:val="00E027FB"/>
    <w:rsid w:val="00E1657C"/>
    <w:rsid w:val="00E21BBD"/>
    <w:rsid w:val="00E25AAE"/>
    <w:rsid w:val="00E26BEF"/>
    <w:rsid w:val="00E26D8C"/>
    <w:rsid w:val="00E3046F"/>
    <w:rsid w:val="00E30A0F"/>
    <w:rsid w:val="00E36730"/>
    <w:rsid w:val="00E4195B"/>
    <w:rsid w:val="00E41F9C"/>
    <w:rsid w:val="00E43993"/>
    <w:rsid w:val="00E5209B"/>
    <w:rsid w:val="00E61033"/>
    <w:rsid w:val="00E62434"/>
    <w:rsid w:val="00E62971"/>
    <w:rsid w:val="00E66A4E"/>
    <w:rsid w:val="00E72B46"/>
    <w:rsid w:val="00E751F2"/>
    <w:rsid w:val="00E767B5"/>
    <w:rsid w:val="00E80C18"/>
    <w:rsid w:val="00E82AF2"/>
    <w:rsid w:val="00E878DC"/>
    <w:rsid w:val="00E92C5E"/>
    <w:rsid w:val="00E934B9"/>
    <w:rsid w:val="00E93C71"/>
    <w:rsid w:val="00EA03BB"/>
    <w:rsid w:val="00EA2CB8"/>
    <w:rsid w:val="00EA50CC"/>
    <w:rsid w:val="00EA59D3"/>
    <w:rsid w:val="00EB0C2B"/>
    <w:rsid w:val="00EB1259"/>
    <w:rsid w:val="00EB13FD"/>
    <w:rsid w:val="00EB3E10"/>
    <w:rsid w:val="00EC0E40"/>
    <w:rsid w:val="00EC104E"/>
    <w:rsid w:val="00EC1FB5"/>
    <w:rsid w:val="00ED0C6B"/>
    <w:rsid w:val="00ED22FA"/>
    <w:rsid w:val="00ED52BE"/>
    <w:rsid w:val="00ED68BF"/>
    <w:rsid w:val="00EE14DF"/>
    <w:rsid w:val="00EE2FD9"/>
    <w:rsid w:val="00EE4EB1"/>
    <w:rsid w:val="00EE68DC"/>
    <w:rsid w:val="00EF0396"/>
    <w:rsid w:val="00F019D9"/>
    <w:rsid w:val="00F01C41"/>
    <w:rsid w:val="00F048BD"/>
    <w:rsid w:val="00F05121"/>
    <w:rsid w:val="00F1204A"/>
    <w:rsid w:val="00F13BE6"/>
    <w:rsid w:val="00F14026"/>
    <w:rsid w:val="00F1445A"/>
    <w:rsid w:val="00F210EC"/>
    <w:rsid w:val="00F243AD"/>
    <w:rsid w:val="00F27267"/>
    <w:rsid w:val="00F3131E"/>
    <w:rsid w:val="00F32A29"/>
    <w:rsid w:val="00F32E83"/>
    <w:rsid w:val="00F33E75"/>
    <w:rsid w:val="00F43063"/>
    <w:rsid w:val="00F45171"/>
    <w:rsid w:val="00F45A06"/>
    <w:rsid w:val="00F523FE"/>
    <w:rsid w:val="00F52A54"/>
    <w:rsid w:val="00F52AC9"/>
    <w:rsid w:val="00F6071C"/>
    <w:rsid w:val="00F61591"/>
    <w:rsid w:val="00F65C2C"/>
    <w:rsid w:val="00F66ACC"/>
    <w:rsid w:val="00F73F2D"/>
    <w:rsid w:val="00F74861"/>
    <w:rsid w:val="00F75F08"/>
    <w:rsid w:val="00F779FB"/>
    <w:rsid w:val="00F80A66"/>
    <w:rsid w:val="00F84B43"/>
    <w:rsid w:val="00F86DEE"/>
    <w:rsid w:val="00F91E27"/>
    <w:rsid w:val="00F93141"/>
    <w:rsid w:val="00FA32D3"/>
    <w:rsid w:val="00FA45D5"/>
    <w:rsid w:val="00FA481F"/>
    <w:rsid w:val="00FB1015"/>
    <w:rsid w:val="00FB1CBB"/>
    <w:rsid w:val="00FB38BB"/>
    <w:rsid w:val="00FB3FC2"/>
    <w:rsid w:val="00FB5389"/>
    <w:rsid w:val="00FC02A5"/>
    <w:rsid w:val="00FC621C"/>
    <w:rsid w:val="00FD0A12"/>
    <w:rsid w:val="00FD11A6"/>
    <w:rsid w:val="00FD316C"/>
    <w:rsid w:val="00FD540A"/>
    <w:rsid w:val="00FD7818"/>
    <w:rsid w:val="00FE05DA"/>
    <w:rsid w:val="00FE25D4"/>
    <w:rsid w:val="00FE3F6E"/>
    <w:rsid w:val="00FE4366"/>
    <w:rsid w:val="00FE48CE"/>
    <w:rsid w:val="00FE718F"/>
    <w:rsid w:val="00FF326F"/>
    <w:rsid w:val="00FF6F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9697">
      <o:colormru v:ext="edit" colors="#a50021,#ff9"/>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uiPriority w:val="99"/>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link w:val="BodytextChar"/>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AB1A5D"/>
    <w:pPr>
      <w:shd w:val="clear" w:color="auto" w:fill="000080"/>
    </w:pPr>
    <w:rPr>
      <w:rFonts w:ascii="Tahoma" w:hAnsi="Tahoma" w:cs="Tahoma"/>
      <w:sz w:val="20"/>
    </w:rPr>
  </w:style>
  <w:style w:type="character" w:styleId="Strong">
    <w:name w:val="Strong"/>
    <w:basedOn w:val="DefaultParagraphFont"/>
    <w:qFormat/>
    <w:rsid w:val="008D4B4F"/>
    <w:rPr>
      <w:b/>
      <w:bCs/>
    </w:rPr>
  </w:style>
  <w:style w:type="character" w:customStyle="1" w:styleId="BodytextChar">
    <w:name w:val="Body text Char"/>
    <w:basedOn w:val="DefaultParagraphFont"/>
    <w:link w:val="Bodytext0"/>
    <w:rsid w:val="00580488"/>
    <w:rPr>
      <w:rFonts w:ascii="Verdana" w:hAnsi="Verdana"/>
      <w:color w:val="000000"/>
      <w:lang w:val="en-US" w:eastAsia="en-AU" w:bidi="ar-SA"/>
    </w:rPr>
  </w:style>
  <w:style w:type="paragraph" w:styleId="ListParagraph">
    <w:name w:val="List Paragraph"/>
    <w:basedOn w:val="Normal"/>
    <w:uiPriority w:val="34"/>
    <w:qFormat/>
    <w:rsid w:val="00E934B9"/>
    <w:pPr>
      <w:ind w:left="720"/>
      <w:contextualSpacing/>
    </w:pPr>
  </w:style>
  <w:style w:type="paragraph" w:customStyle="1" w:styleId="Default">
    <w:name w:val="Default"/>
    <w:rsid w:val="00AE40F0"/>
    <w:pPr>
      <w:autoSpaceDE w:val="0"/>
      <w:autoSpaceDN w:val="0"/>
      <w:adjustRightInd w:val="0"/>
    </w:pPr>
    <w:rPr>
      <w:rFonts w:ascii="Arial" w:eastAsiaTheme="minorHAnsi" w:hAnsi="Arial" w:cs="Arial"/>
      <w:color w:val="000000"/>
      <w:sz w:val="24"/>
      <w:szCs w:val="24"/>
      <w:lang w:eastAsia="en-US"/>
    </w:rPr>
  </w:style>
  <w:style w:type="character" w:customStyle="1" w:styleId="FooterChar">
    <w:name w:val="Footer Char"/>
    <w:basedOn w:val="DefaultParagraphFont"/>
    <w:link w:val="Footer"/>
    <w:uiPriority w:val="99"/>
    <w:rsid w:val="00AE40F0"/>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31156816">
      <w:bodyDiv w:val="1"/>
      <w:marLeft w:val="0"/>
      <w:marRight w:val="0"/>
      <w:marTop w:val="0"/>
      <w:marBottom w:val="0"/>
      <w:divBdr>
        <w:top w:val="none" w:sz="0" w:space="0" w:color="auto"/>
        <w:left w:val="none" w:sz="0" w:space="0" w:color="auto"/>
        <w:bottom w:val="none" w:sz="0" w:space="0" w:color="auto"/>
        <w:right w:val="none" w:sz="0" w:space="0" w:color="auto"/>
      </w:divBdr>
      <w:divsChild>
        <w:div w:id="231473553">
          <w:marLeft w:val="0"/>
          <w:marRight w:val="0"/>
          <w:marTop w:val="0"/>
          <w:marBottom w:val="0"/>
          <w:divBdr>
            <w:top w:val="none" w:sz="0" w:space="0" w:color="auto"/>
            <w:left w:val="none" w:sz="0" w:space="0" w:color="auto"/>
            <w:bottom w:val="none" w:sz="0" w:space="0" w:color="auto"/>
            <w:right w:val="none" w:sz="0" w:space="0" w:color="auto"/>
          </w:divBdr>
        </w:div>
        <w:div w:id="311763817">
          <w:marLeft w:val="0"/>
          <w:marRight w:val="0"/>
          <w:marTop w:val="0"/>
          <w:marBottom w:val="0"/>
          <w:divBdr>
            <w:top w:val="none" w:sz="0" w:space="0" w:color="auto"/>
            <w:left w:val="none" w:sz="0" w:space="0" w:color="auto"/>
            <w:bottom w:val="none" w:sz="0" w:space="0" w:color="auto"/>
            <w:right w:val="none" w:sz="0" w:space="0" w:color="auto"/>
          </w:divBdr>
        </w:div>
        <w:div w:id="2005283837">
          <w:marLeft w:val="0"/>
          <w:marRight w:val="0"/>
          <w:marTop w:val="0"/>
          <w:marBottom w:val="0"/>
          <w:divBdr>
            <w:top w:val="none" w:sz="0" w:space="0" w:color="auto"/>
            <w:left w:val="none" w:sz="0" w:space="0" w:color="auto"/>
            <w:bottom w:val="none" w:sz="0" w:space="0" w:color="auto"/>
            <w:right w:val="none" w:sz="0" w:space="0" w:color="auto"/>
          </w:divBdr>
        </w:div>
      </w:divsChild>
    </w:div>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twww.det.nsw.edu.au/directorates/vet_schools/vet-in-Schools/frameworks.html" TargetMode="Externa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twww.det.nsw.edu.au/directorates/vet_schools/" TargetMode="Externa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8E23A-A729-491F-B442-E438CCA3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24</Pages>
  <Words>4976</Words>
  <Characters>28309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33219</CharactersWithSpaces>
  <SharedDoc>false</SharedDoc>
  <HLinks>
    <vt:vector size="12" baseType="variant">
      <vt:variant>
        <vt:i4>2818123</vt:i4>
      </vt:variant>
      <vt:variant>
        <vt:i4>3</vt:i4>
      </vt:variant>
      <vt:variant>
        <vt:i4>0</vt:i4>
      </vt:variant>
      <vt:variant>
        <vt:i4>5</vt:i4>
      </vt:variant>
      <vt:variant>
        <vt:lpwstr>https://detwww.det.nsw.edu.au/directorates/vet_schools/</vt:lpwstr>
      </vt:variant>
      <vt:variant>
        <vt:lpwstr/>
      </vt:variant>
      <vt:variant>
        <vt:i4>5111929</vt:i4>
      </vt:variant>
      <vt:variant>
        <vt:i4>0</vt:i4>
      </vt:variant>
      <vt:variant>
        <vt:i4>0</vt:i4>
      </vt:variant>
      <vt:variant>
        <vt:i4>5</vt:i4>
      </vt:variant>
      <vt:variant>
        <vt:lpwstr>https://detwww.det.nsw.edu.au/directorates/vet_schools/vet-in-Schools/frameworks.html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42</cp:revision>
  <cp:lastPrinted>2011-11-27T23:59:00Z</cp:lastPrinted>
  <dcterms:created xsi:type="dcterms:W3CDTF">2011-10-18T00:34:00Z</dcterms:created>
  <dcterms:modified xsi:type="dcterms:W3CDTF">2011-11-27T23:59:00Z</dcterms:modified>
</cp:coreProperties>
</file>